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0E935" w14:textId="77777777" w:rsidR="002934A4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598485A0" w:rsidR="002E241C" w:rsidRPr="00D9015B" w:rsidRDefault="00322E87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18A27E85">
                <wp:simplePos x="0" y="0"/>
                <wp:positionH relativeFrom="column">
                  <wp:posOffset>-128271</wp:posOffset>
                </wp:positionH>
                <wp:positionV relativeFrom="paragraph">
                  <wp:posOffset>206375</wp:posOffset>
                </wp:positionV>
                <wp:extent cx="9039225" cy="38100"/>
                <wp:effectExtent l="0" t="0" r="28575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9225" cy="3810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22152F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6.25pt" to="701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" strokecolor="#f60" strokeweight=".35mm">
                <v:stroke joinstyle="miter"/>
              </v:line>
            </w:pict>
          </mc:Fallback>
        </mc:AlternateContent>
      </w:r>
      <w:r w:rsidR="002934A4" w:rsidRPr="007E566E">
        <w:rPr>
          <w:rFonts w:ascii="Tahoma" w:hAnsi="Tahoma" w:cs="Tahoma"/>
          <w:sz w:val="20"/>
          <w:szCs w:val="20"/>
        </w:rPr>
        <w:t xml:space="preserve">Dodávka </w:t>
      </w:r>
      <w:r w:rsidR="00D73824">
        <w:rPr>
          <w:rFonts w:ascii="Tahoma" w:hAnsi="Tahoma" w:cs="Tahoma"/>
          <w:sz w:val="20"/>
          <w:szCs w:val="20"/>
        </w:rPr>
        <w:t xml:space="preserve">vybavení </w:t>
      </w:r>
      <w:r w:rsidR="00B730D3">
        <w:rPr>
          <w:rFonts w:ascii="Tahoma" w:hAnsi="Tahoma" w:cs="Tahoma"/>
          <w:sz w:val="20"/>
          <w:szCs w:val="20"/>
        </w:rPr>
        <w:t>ICT</w:t>
      </w:r>
      <w:r w:rsidR="00247A78">
        <w:rPr>
          <w:rFonts w:ascii="Tahoma" w:hAnsi="Tahoma" w:cs="Tahoma"/>
          <w:sz w:val="20"/>
          <w:szCs w:val="20"/>
        </w:rPr>
        <w:t xml:space="preserve"> – část </w:t>
      </w:r>
      <w:r w:rsidR="00B730D3">
        <w:rPr>
          <w:rFonts w:ascii="Tahoma" w:hAnsi="Tahoma" w:cs="Tahoma"/>
          <w:sz w:val="20"/>
          <w:szCs w:val="20"/>
        </w:rPr>
        <w:t>B</w:t>
      </w:r>
    </w:p>
    <w:p w14:paraId="2068C255" w14:textId="1A4A2A14" w:rsidR="002E241C" w:rsidRDefault="002E241C" w:rsidP="002E241C">
      <w:pPr>
        <w:spacing w:after="120" w:line="240" w:lineRule="auto"/>
      </w:pPr>
    </w:p>
    <w:p w14:paraId="3793C723" w14:textId="77777777" w:rsidR="00C65B53" w:rsidRPr="0075017B" w:rsidRDefault="00C65B53" w:rsidP="00C65B53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3B4B6248" w14:textId="77777777" w:rsidR="00C65B53" w:rsidRPr="0075017B" w:rsidRDefault="00C65B53" w:rsidP="00C65B53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0561E8BF" w14:textId="56063275" w:rsidR="00004C41" w:rsidRDefault="00C65B53" w:rsidP="00C65B53">
      <w:pPr>
        <w:suppressAutoHyphens w:val="0"/>
      </w:pPr>
      <w:r w:rsidRPr="0075017B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</w:t>
      </w:r>
    </w:p>
    <w:tbl>
      <w:tblPr>
        <w:tblW w:w="13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031"/>
        <w:gridCol w:w="533"/>
        <w:gridCol w:w="1201"/>
        <w:gridCol w:w="2004"/>
        <w:gridCol w:w="613"/>
        <w:gridCol w:w="1844"/>
        <w:gridCol w:w="1731"/>
        <w:gridCol w:w="1560"/>
        <w:gridCol w:w="1427"/>
        <w:gridCol w:w="1373"/>
      </w:tblGrid>
      <w:tr w:rsidR="00766033" w:rsidRPr="001E04B5" w14:paraId="50079B50" w14:textId="77777777" w:rsidTr="00B61569">
        <w:trPr>
          <w:trHeight w:val="1152"/>
        </w:trPr>
        <w:tc>
          <w:tcPr>
            <w:tcW w:w="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09BBE5D" w14:textId="3E941BBB" w:rsidR="00766033" w:rsidRPr="00D559FA" w:rsidRDefault="00766033" w:rsidP="003B36F2">
            <w:pPr>
              <w:suppressAutoHyphens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  <w:lang w:eastAsia="cs-CZ"/>
              </w:rPr>
            </w:pPr>
            <w:r w:rsidRPr="00D559FA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Pol. č.: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1E2A24B" w14:textId="6D2441C5" w:rsidR="00766033" w:rsidRPr="00D559FA" w:rsidRDefault="00766033" w:rsidP="003B36F2">
            <w:pPr>
              <w:suppressAutoHyphens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D559FA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Předmět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78ED0A" w14:textId="763406B9" w:rsidR="00766033" w:rsidRPr="00D559FA" w:rsidRDefault="00766033" w:rsidP="003D0FC9">
            <w:pPr>
              <w:suppressAutoHyphens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D559FA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Podrobný popis předmětu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B41C955" w14:textId="3DB688F7" w:rsidR="00766033" w:rsidRPr="00D559FA" w:rsidRDefault="009555F3" w:rsidP="00DB6577">
            <w:pPr>
              <w:suppressAutoHyphens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Podrobný p</w:t>
            </w:r>
            <w:r w:rsidR="00F674FD">
              <w:rPr>
                <w:rFonts w:asciiTheme="minorHAnsi" w:hAnsiTheme="minorHAnsi"/>
                <w:b/>
                <w:lang w:eastAsia="en-US"/>
              </w:rPr>
              <w:t>opis nabí</w:t>
            </w:r>
            <w:r w:rsidR="00DB6577">
              <w:rPr>
                <w:rFonts w:asciiTheme="minorHAnsi" w:hAnsiTheme="minorHAnsi"/>
                <w:b/>
                <w:lang w:eastAsia="en-US"/>
              </w:rPr>
              <w:t>zeného</w:t>
            </w:r>
            <w:bookmarkStart w:id="0" w:name="_GoBack"/>
            <w:bookmarkEnd w:id="0"/>
            <w:r w:rsidR="00F674FD">
              <w:rPr>
                <w:rFonts w:asciiTheme="minorHAnsi" w:hAnsiTheme="minorHAnsi"/>
                <w:b/>
                <w:lang w:eastAsia="en-US"/>
              </w:rPr>
              <w:t xml:space="preserve"> zboží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756BF0E" w14:textId="2504912A" w:rsidR="00766033" w:rsidRPr="00D559FA" w:rsidRDefault="00766033" w:rsidP="003B36F2">
            <w:pPr>
              <w:suppressAutoHyphens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D559FA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Počet kusů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EC3628" w14:textId="7651A12D" w:rsidR="00766033" w:rsidRPr="00D559FA" w:rsidRDefault="00766033" w:rsidP="003B36F2">
            <w:pPr>
              <w:suppressAutoHyphens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D559FA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Cena za kus bez DPH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E66D9B" w14:textId="34A13A6D" w:rsidR="00766033" w:rsidRPr="00D559FA" w:rsidRDefault="00766033" w:rsidP="003B36F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D559FA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Cena celkem bez DPH</w:t>
            </w:r>
          </w:p>
        </w:tc>
      </w:tr>
      <w:tr w:rsidR="00766033" w:rsidRPr="001E04B5" w14:paraId="2F48F1D3" w14:textId="77777777" w:rsidTr="00B61569">
        <w:trPr>
          <w:trHeight w:val="1425"/>
        </w:trPr>
        <w:tc>
          <w:tcPr>
            <w:tcW w:w="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FB7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E2F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Konferenční DP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27E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Konferenční datový projektor, technologie laser + 3LCD, rozlišení min. 1920x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1200,  výkon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min. 8200 lumenů, kontrast min. 3 000 000 : 1, V a H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lens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shift, objektivu s projekčním rozsahem min. 1.7-2.7:1, obrazové vstupy min. HDMI, VGA,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HDBaseT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hmotnost max. 20kg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675F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83FD" w14:textId="3F54365D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343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CBE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AE20E6D" w14:textId="77777777" w:rsidTr="00B61569">
        <w:trPr>
          <w:trHeight w:val="54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F921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39C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Objektiv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A2D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Objektiv s rozsahem 0,8-1:1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0F7CD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ACAF" w14:textId="45821874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731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181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C555BF8" w14:textId="77777777" w:rsidTr="00B61569">
        <w:trPr>
          <w:trHeight w:val="256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6C05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08E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875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Profesionální přehrávač podporující rozlišení až 8K. Nabízí dekódování dvou videí 4Kp60 současně a podporuje obsah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Dolby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Vision, HDR10, H.264, H.265. Obsahuje Gigabit Ethernet, GPIO, IR, analogový/digitální zvuk a rozhraní M.2 SSD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PCIe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Je ideální pro přehrávání obsahu na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vidostěnách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aplikací HTML s přesnou synchronizací snímků na více obrazovkách.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html. Obsahuje vstupní konektor HDMI, díky kterému umožní zobrazit najednou obraz z paměti SSD i z připojeného HDMI v přednastavených oknech. 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0636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5C76" w14:textId="6F9311D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158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9CD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5A56D713" w14:textId="77777777" w:rsidTr="00B61569">
        <w:trPr>
          <w:trHeight w:val="118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0DD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B54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 kancelářská technika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BCF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32GB, vhodná do provozních prostor, odolná vůdčí prostředí od -40°C do 85°C, včetně adaptéru na SD formát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3CF6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B7B9" w14:textId="3C2DCCBA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3AB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E70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3F83BA3" w14:textId="77777777" w:rsidTr="00B61569">
        <w:trPr>
          <w:trHeight w:val="7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E472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BC8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B1E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F7AE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A19E" w14:textId="72FC5E6D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268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EEA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5478DDF1" w14:textId="77777777" w:rsidTr="00B61569">
        <w:trPr>
          <w:trHeight w:val="4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BF6B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589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Uchycení přehrávače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883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Uchycení přehrávače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A13D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BB41" w14:textId="0D4C7611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734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02E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3F68AD7" w14:textId="77777777" w:rsidTr="00B61569">
        <w:trPr>
          <w:trHeight w:val="136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47F5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60F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Reproduktorová soustava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3B65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Sestava 2 ks dvoupásmových reprosoustav a RS-232 řízení signálu, minimální konfigurace: výkon 2x 30W (aktivní + pasivní repro), 80 Hz - 20 kHz, 2 linkové vstupy, vč. nástěnného držáku a propojovacího kabelu, bílá barva. Dle dispozic na místě instalace, se využije jeden, nebo oba reproduktory ze setu.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67FB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D149B" w14:textId="40B23D4D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C6722" w14:textId="77777777" w:rsidR="00766033" w:rsidRPr="001E04B5" w:rsidRDefault="00766033" w:rsidP="001E04B5">
            <w:pPr>
              <w:suppressAutoHyphens w:val="0"/>
              <w:spacing w:after="0" w:line="240" w:lineRule="auto"/>
              <w:ind w:firstLineChars="100" w:firstLine="20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619D" w14:textId="77777777" w:rsidR="00766033" w:rsidRPr="001E04B5" w:rsidRDefault="00766033" w:rsidP="001E04B5">
            <w:pPr>
              <w:suppressAutoHyphens w:val="0"/>
              <w:spacing w:after="0" w:line="240" w:lineRule="auto"/>
              <w:ind w:firstLineChars="100" w:firstLine="20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480D0DA7" w14:textId="77777777" w:rsidTr="00B61569">
        <w:trPr>
          <w:trHeight w:val="315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4CE5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D18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Přenos signálu po CAT 5/6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BD7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Extender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přenos HDMI po kabelu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Vysílač Minimální technické parametry:  Podpora standardů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HDBase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-T, HDMI 1.4, HDCP 2.2. Podpora 4K/UHD@60Hz 4:2:0. Kompatibilní s CAT5e/6/7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twisted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pair stíněnými kabely. Přenos 1920x1200 a 1080p/60 na min. 100 m, přenos 4K/UHD na min.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 m  (obojí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 použití kabelu CAT6/7). Přenos RS-232 (obousměrně) a IR příkazů. HDCP kompatibilní. Podpora přenosu EDID, CEC, 3D.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PoCc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napájení přijímače po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kabelu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A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3B25" w14:textId="56F5A854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CBE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AE5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754726B" w14:textId="77777777" w:rsidTr="00940670">
        <w:trPr>
          <w:trHeight w:val="31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8A4C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35C2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Přenos signálu po CAT 5/6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162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Extender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přenos HDMI po kabelu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Přijímač Minimální technické parametry:  Podpora standardů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HDBase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-T, HDMI 1.4, HDCP 2.2. Podpora 4K/UHD@60Hz 4:2:0. Kompatibilní s CAT5e/6/7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twisted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pair stíněnými kabely. Přenos 1920x1200 a 1080p/60 na min. 100 m, přenos 4K/UHD na min.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 m  (obojí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 použití kabelu CAT6/7). Přenos RS-232 (obousměrně) a IR příkazů. HDCP kompatibilní. Podpora přenosu EDID, CEC, 3D.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PoCc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napájení přijímače po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kabelu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4282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E7AA" w14:textId="57D863AA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502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E6F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09038E08" w14:textId="77777777" w:rsidTr="00940670">
        <w:trPr>
          <w:trHeight w:val="220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4C09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FD4F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Distribuční zesilovač - DVI, HDMI, SDI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CC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1x2 HDMI rozbočovač. Minimální technické parametry: Podpora standardů HDMI 1.4 HDCP 1.4, HDR. podpora 4K/UHD @ 60 Hz 4:2:0. Šířka pásma 10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Gbps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Přenos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Dolby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True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HD, DTS HD Master Audio, a 3D. Kompenzace kvality vstupního kabelu. EDID management. HDCP kompatibilní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DE8C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96F7" w14:textId="25A362B1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475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A4A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26AE043" w14:textId="77777777" w:rsidTr="00940670">
        <w:trPr>
          <w:trHeight w:val="84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7EB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A94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Přípojné místo v desce stolu recepce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B626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Přípojné místo v desce recepce. Zásuvky: 1x230V. Nabíjecí konektory: 1xUSB-A, 1xUSB-C.  Konektory: 1xHDMI, 1xLAN.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ED47C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5D38" w14:textId="48628F43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0DB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7C7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11E0636A" w14:textId="77777777" w:rsidTr="00940670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5929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AB462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AV2 - Monitory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4DAFDC6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083733F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9F00991" w14:textId="23121833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08AC097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4AF41BEE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766033" w:rsidRPr="001E04B5" w14:paraId="37CABECA" w14:textId="77777777" w:rsidTr="00940670">
        <w:trPr>
          <w:trHeight w:val="114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86D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BBD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Dotykové LCD 50", na výšku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FB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Profesionální dotykový LCD displej určený pro provoz 24/7. Úhlopříčka 50", podpora rozlišení 1920x1080, min. 10 současných dotyků. Jas min. 400 cd/m2, vstup HDMI, USB. Určený pro zabudování.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C97A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D054" w14:textId="6FAAB4F2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DBB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D3F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2BC7530C" w14:textId="77777777" w:rsidTr="00940670">
        <w:trPr>
          <w:trHeight w:val="219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239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D28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502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Atypický držák displeje a techniky pro zabudování do panelu. Velikost dle použitého displeje. Včetně krycího rámečku displeje v černé barvě.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Systém vyjmutí displeje z čelní strany pro přístup k technice uchyceném na držáku za displejem. Přichycení krycího rámečku s displejem na zadní část držáku šrouby.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35482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CE42" w14:textId="598F8878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72E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A35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0943F95" w14:textId="77777777" w:rsidTr="00940670">
        <w:trPr>
          <w:trHeight w:val="136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D9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16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0A1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LCD 86" na šířku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7A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s uhlopříčkou min. 86", IPS s LED podsvícením, rozlišení 3840 x 2160,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min. 28%, jas min. 500nit, kontrast 1000:1, odezva max.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3x HDMI, 1x DP, USB, LAN, RS232, media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player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tloušťka max. 62mm, integrované reproduktory 2x 8W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110E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5D96" w14:textId="68BF64F6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04A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621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E81576E" w14:textId="77777777" w:rsidTr="00940670">
        <w:trPr>
          <w:trHeight w:val="208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238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ABC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6C5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Atypický držák displeje a techniky pro zabudování do panelu. Velikost dle použitého displeje. Včetně krycího rámečku displeje v černé barvě.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Systém vyjmutí displeje z čelní strany pro přístup k technice uchyceném na držáku za displejem. Přichycení krycího rámečku s displejem na zadní část držáku šrouby.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0B80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0131" w14:textId="321AAB0C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A1F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99E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906DBDB" w14:textId="77777777" w:rsidTr="00940670">
        <w:trPr>
          <w:trHeight w:val="421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F91F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18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CBC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E0B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 podporující zobrazení max. 4K obrazu, možnost vytvoření více zónového obsahu s videem, obrázky,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RSSFeed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či HTML, obsahuje širokou škálu rozhraní např. RS-232 pro řízení zobrazovačů, 12-pin GPIO pro vytváření interaktivních obsahu za pomoci čidel, senzoru, umožňující vytvořit dynamický obsah, možnost synchronizace jednotlivých zón, přehrávač bez otočných součásti a s pasivním chlazením, podpora 4K@60Hz, formáty zobrazení H.265, H.264(MPEG-4, Part 10), MPEG-2, MPEG-1,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mpg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mov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.mp4, .m2ts, BMP, JPEG, PNG, MP2, MP3, AAC, and WAV (průchozí AC3), podpora HTML5, uložiště dat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microSD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karta, součástí dodávky SW pro správu obsahu včetně vzdálené zprávy v lokální sítí, USB-A, GPIO, RS-232, 3.5mm audio výstup, HDMI 2.0a výstup, Gigabit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Ethernet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M.2 slot pro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/BT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8C16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3B51" w14:textId="6D72C9E8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6DE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7B8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26B31CF" w14:textId="77777777" w:rsidTr="00940670">
        <w:trPr>
          <w:trHeight w:val="10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5D78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04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29A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Brightsign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32GB, vhodná do provozních prostor, odolná vůdčí prostředí od -40°C do 85°C, včetně adaptéru na SD formát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3255B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0EDD" w14:textId="257A9F04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150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277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0186EE9A" w14:textId="77777777" w:rsidTr="00940670">
        <w:trPr>
          <w:trHeight w:val="81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5C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E54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67D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DB90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6178" w14:textId="500A153E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050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752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5724ABE3" w14:textId="77777777" w:rsidTr="00940670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3B7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21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902844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AV3 - Monitory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6099004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19400AB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620CBF67" w14:textId="652A0CF5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1E17B92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0F269B68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766033" w:rsidRPr="001E04B5" w14:paraId="788B64F6" w14:textId="77777777" w:rsidTr="00940670">
        <w:trPr>
          <w:trHeight w:val="129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0BC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320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LCD 75", na výšku, vestavěný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DA0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75", IPS s LED podsvícením, rozlišení 3840 x 2160,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min. 28%, jas 500nit, kontrast 1000:1, odezva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3x HDMI, 1x DP, USB, LAN, RS232, media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player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tloušťka max. 59mm, integrované reproduktory 2x 8W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F3F4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DB98" w14:textId="3F6E9CB9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F2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02A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4949F1C9" w14:textId="77777777" w:rsidTr="00940670">
        <w:trPr>
          <w:trHeight w:val="213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217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7B8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540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Atypický držák displeje a techniky pro zabudování do panelu. Velikost dle použitého displeje. Včetně krycího rámečku displeje v černé barvě.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Systém vyjmutí displeje z čelní strany pro přístup k technice uchyceném na držáku za displejem. Přichycení krycího rámečku s displejem na zadní část držáku šrouby.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7219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A48F" w14:textId="27B3C772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E04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1E5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04FC3C3C" w14:textId="77777777" w:rsidTr="00940670">
        <w:trPr>
          <w:trHeight w:val="120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9811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9B2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Vysokojasé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LCD 49" na výšku, samostatně stojící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960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49", IPS s LED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podsvícením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rozlišení 1920x1080,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3%, jas 4000nit, kontrast 1300:1, odezva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2x HDMI, 1x DP, USB, LAN, RS232.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63C5D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89FA" w14:textId="61041428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F3F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404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BC4C4F5" w14:textId="77777777" w:rsidTr="00940670">
        <w:trPr>
          <w:trHeight w:val="11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80D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D6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Držák displeje - samostatně stojící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7FC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Samostatně stojící atypický držák displeje a techniky. Velikost dle použitého displeje. Anti vandal provedení, zabraňující jakémukoliv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nedbornému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přístupu k technice. Kovové provedení s odolnou povrchovou úpravou.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955B5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73C3" w14:textId="398FA7E9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D12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08A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0C81A81" w14:textId="77777777" w:rsidTr="00940670">
        <w:trPr>
          <w:trHeight w:val="414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B4E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28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1FB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77C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 podporující zobrazení max. 4K obrazu, možnost vytvoření více zónového obsahu s videem, obrázky,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RSSFeed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či HTML, obsahuje širokou škálu rozhraní např. RS-232 pro řízení zobrazovačů, 12-pin GPIO pro vytváření interaktivních obsahu za pomoci čidel, senzoru, umožňující vytvořit dynamický obsah, možnost synchronizace jednotlivých zón, přehrávač bez otočných součásti a s pasivním chlazením, podpora 4K@60Hz, formáty zobrazení H.265, H.264(MPEG-4, Part 10), MPEG-2, MPEG-1,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mpg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mov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.mp4, .m2ts, BMP, JPEG, PNG, MP2, MP3, AAC, and WAV (průchozí AC3), podpora HTML5, uložiště dat microSD karta, součástí dodávky SW pro správu obsahu včetně vzdálené zprávy v lokální sítí, USB-A, GPIO, RS-232, 3.5mm audio výstup, HDMI 2.0a výstup, Gigabit Ethernet, M.2 slot pro Wifi/BT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 w:type="page"/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1CFFF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B973" w14:textId="2DBD8346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25E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E07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8915669" w14:textId="77777777" w:rsidTr="00940670">
        <w:trPr>
          <w:trHeight w:val="88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9D5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90E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 kancelářská technika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012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Brightsign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32GB, vhodná do provozních prostor, odolná vůdčí prostředí od -40°C do 85°C, včetně adaptéru na SD formát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496D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120B" w14:textId="06AD391C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290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F29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185A182B" w14:textId="77777777" w:rsidTr="00940670">
        <w:trPr>
          <w:trHeight w:val="8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F122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69E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F13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4726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05F9" w14:textId="3DE3F680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EFE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77F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D2B5DD2" w14:textId="6A1D83D0" w:rsidTr="009555F3">
        <w:trPr>
          <w:gridAfter w:val="4"/>
          <w:wAfter w:w="6091" w:type="dxa"/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E54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D64B09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1AD73B3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4E069267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</w:tcPr>
          <w:p w14:paraId="0956B907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</w:tr>
      <w:tr w:rsidR="00766033" w:rsidRPr="001E04B5" w14:paraId="7ABE0273" w14:textId="77777777" w:rsidTr="00940670">
        <w:trPr>
          <w:trHeight w:val="13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A6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32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F85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LCD 75" - na šířku, na stěně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785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LCD profesionální displej 75", IPS s LED podsvícením, rozlišení 3840 x 2160,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haze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min. 28%, jas 500nit, kontrast 1000:1, odezva 8ms, provoz 24/7, orientace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landscape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portrait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3x HDMI, 1x DP, USB, LAN, RS232, media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player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tloušťka max. 59mm, integrované reproduktory 2x 8W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8CEB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AB1D" w14:textId="57D36F11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76D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E0F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DBC2C70" w14:textId="77777777" w:rsidTr="00940670">
        <w:trPr>
          <w:trHeight w:val="300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E1C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613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Nástěnný držák displeje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168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Nástěnný fixní držák.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Minimální nosnost dle hmotnosti použitého displeje.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 xml:space="preserve">Standard VESA s roztečí dle </w:t>
            </w:r>
            <w:proofErr w:type="gram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použitého  displeje</w:t>
            </w:r>
            <w:proofErr w:type="gram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Možnost horizontálního posunu po instalaci min  +/- 200 mm doleva a doprava.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Možnost doladění výšky a vodováhy pro instalaci.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Bezpečném západka obrazovky do držáku.</w:t>
            </w: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br/>
              <w:t>Možnost spojit několik displejů do řady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7F02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6F1E" w14:textId="0C32D37C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CFD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C51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BE14419" w14:textId="77777777" w:rsidTr="00940670">
        <w:trPr>
          <w:trHeight w:val="490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A9E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36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5F2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Wi-Fi přenos obrazu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6F1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Bezdrátový prezentační přepínač pro sdílení obrazu a zvuku ze zařízení typu notebook, smartphone, tablet na displej nebo projektor. Minimální technické parametry: integrovaný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access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point. Sdílení obrazu a zvuku pomocí aplikace nebo standardů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Miracast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AirPlay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Google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Cast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. Sdílení přes tlačítko s USB-C rozhraním. Vzdálená správa přes webové rozhraní. Certifikace ISO 27001 - řízení bezpečnosti informací. Funkce Moderace 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Touch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Back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(ovládání vzdáleného počítače z dotykového displeje). Video výstup 4K UHD (3840*2160) @ 30Hz. HDMI 1.4b, integrovaný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access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point 2,4 nebo 5 GHz, integrované antény do těla produktu, podporované OS Windows 8 a vyšší (64bit), MacOS 10.13 a vyšší, Android 9.0 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vyšší , iOS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12 a vyšší. Výstupy: 1x HDMI. 1x USB-A. 1x USB-C, 1x LAN. 1x USB tlačítko v balení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4800B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3C35" w14:textId="3FAA1AD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6D2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8DD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09BD23D7" w14:textId="77777777" w:rsidTr="00940670">
        <w:trPr>
          <w:trHeight w:val="111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3D4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1066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Wi-Fi přenos obrazu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BB0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Přídavný odkládací držák na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stůl  k uložení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až 4 USB tlačítek.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B79DC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3B40" w14:textId="35645486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DC0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6B0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BA142EF" w14:textId="77777777" w:rsidTr="00940670">
        <w:trPr>
          <w:trHeight w:val="409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A91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38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148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Přehrávače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315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Přehrávač podporující zobrazení max. 4K obrazu, možnost vytvoření více zónového obsahu s videem, obrázky,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RSSFeed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či HTML, obsahuje širokou škálu rozhraní např. RS-232 pro řízení zobrazovačů, 12-pin GPIO pro vytváření interaktivních obsahu za pomoci čidel, senzoru, umožňující vytvořit dynamický obsah, možnost synchronizace jednotlivých zón, přehrávač bez otočných součásti a s pasivním chlazením, podpora 4K@60Hz, formáty zobrazení H.265, H.264(MPEG-4, Part 10), MPEG-2, MPEG-1,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mpg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.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mov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.mp4, .m2ts, BMP, JPEG, PNG, MP2, MP3, AAC, and WAV (průchozí AC3), podpora HTML5, uložiště dat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microSD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karta, součástí dodávky SW pro správu obsahu včetně vzdálené zprávy v lokální sítí, USB-A, GPIO, RS-232, 3.5mm audio výstup, HDMI 2.0a výstup, Gigabit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Ethernet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M.2 slot pro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/BT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Součáti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 aplikace pro vytváření, správu a distribuci digitálního obsahu na zobrazovač, umožnuje dohled a správu přehrávačů, podpora video formátů, obrázků, html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2C271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2E73" w14:textId="23B41412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A1C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463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555E7732" w14:textId="77777777" w:rsidTr="00940670">
        <w:trPr>
          <w:trHeight w:val="117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49D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8CB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Příslušenství kancelářská technika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F25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micro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SD karta pro přehrávače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Brightsign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UHS-I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Class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Speed U1, 32GB, vhodná do provozních prostor, odolná vůdčí prostředí od -40°C do 85°C, včetně adaptéru na SD formát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AFA6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49BD" w14:textId="77B7CFC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AA1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B9F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061A8694" w14:textId="77777777" w:rsidTr="00940670">
        <w:trPr>
          <w:trHeight w:val="87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AF2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2E6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Příslušenství Digital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Signage</w:t>
            </w:r>
            <w:proofErr w:type="spellEnd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3C8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Vytvoření šablony pro obsah zákazníka, pro jeden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zobrazovač  –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F71B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0C43" w14:textId="5CA49B1C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0DC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6D6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B0A1E60" w14:textId="77777777" w:rsidTr="00257491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9409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EA106E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PC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0293438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378AB9F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445CE9CE" w14:textId="5D704818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3B82544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11E937B0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766033" w:rsidRPr="001E04B5" w14:paraId="29AC781A" w14:textId="77777777" w:rsidTr="00257491">
        <w:trPr>
          <w:trHeight w:val="26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0EA3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3AD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 - recepce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0ED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AllInOne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23.8" IPS zobrazovač s rozlišením FullHD s min. 100W zdrojem s účinnosti 89%, 5MP výsuvná webová kamera s integrovanými mikrofony, CPU s výkonem min. 20000 bodu dle nezávislého testu www.cpubenchmark.net, operační paměť 16GB DDR4 3200, grafická karta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integrovana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SSD M.2 disk s kapacitou min. 512GB, LAN,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Bluetooth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USB-C 3.2, USB 3.2,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DisplayPort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HDMI video výstup, HDMI video vstup, klávesnice a myš, integrované reproduktory, výškově nastavitelný stojan, operační systém s podporu AD (domény), servisní služba u zákazníka s odezvou do následujícího pracovního dne od nahlášení servisní události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C860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D035" w14:textId="32663D5A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717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F2B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168C1E3F" w14:textId="77777777" w:rsidTr="00257491">
        <w:trPr>
          <w:trHeight w:val="262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4FA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42a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2A6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PC - veřejné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C95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HP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ProOne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440 G9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AiO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23.8 NT, procesor i5-13500T, RAM 1x16 GB, SSD 512 GB </w:t>
            </w: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M.2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NVMe</w:t>
            </w:r>
            <w:proofErr w:type="spellEnd"/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grafika Intel HD, OS Win11P64,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 + BT,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usb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HP 125 klávesnice a myš, bez MCR, bez optické mechaniky, zdroj 120W externí, výškově nastavitelný podstavec, 5MP webkamera, HW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low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blue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light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filter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Autopilot PKID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hash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na balení produktu, rozlišení obrazovky 1920x1080 IPS, grafické výstupy: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DisplayPort+HDMI+HDMI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IN, záruka 3-3-3, 23290                        </w:t>
            </w:r>
            <w:r w:rsidRPr="001E04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NUTNÉ PŘIDĚLAT NA DRŽÁK NA </w:t>
            </w:r>
            <w:proofErr w:type="gramStart"/>
            <w:r w:rsidRPr="001E04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ZEĎ !</w:t>
            </w:r>
            <w:proofErr w:type="gramEnd"/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1BDA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F0C" w14:textId="372902EB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9E4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B9A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2E279221" w14:textId="77777777" w:rsidTr="00257491">
        <w:trPr>
          <w:trHeight w:val="10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18AD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43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6AC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HP registrované záruky, rozšířené záruky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5A0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5A9FF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DF1A" w14:textId="1665AEF5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C46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B89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41B5B0B0" w14:textId="77777777" w:rsidTr="00476E08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D4B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675D9A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Řídící systém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222ABFF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27ED6C1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49D14DFB" w14:textId="28282A59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DA9827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6AFE8809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766033" w:rsidRPr="001E04B5" w14:paraId="113BA98C" w14:textId="77777777" w:rsidTr="00476E08">
        <w:trPr>
          <w:trHeight w:val="160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2DAC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023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Řídící jednotky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79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Kontrolér řídicího systému. Minimální technické parametry: 2GB RAM, 4x RS232/485 obousměrný, 8x univerzální port (</w:t>
            </w:r>
            <w:proofErr w:type="spellStart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digital</w:t>
            </w:r>
            <w:proofErr w:type="spellEnd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I/O, IR, RS out), 2x relé, 1x LAN, vestavěný webový server. Napájení </w:t>
            </w:r>
            <w:proofErr w:type="spellStart"/>
            <w:r w:rsidRPr="001E04B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A13BC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0E21" w14:textId="3E217609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FDC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837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62E3363A" w14:textId="77777777" w:rsidTr="00476E08">
        <w:trPr>
          <w:trHeight w:val="214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206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C56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Ovládací panely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325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Dotykový panel stolní drátový. Minimální technické parametry: úhlopříčka 10" 16:9, rozlišení 1280x800, kapacitní dotykový IPS displej, vestavěné reproduktory a mikrofon, vestavěný světelný a pohybový senzor, IP komunikace, napájení přes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BFC8C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1443" w14:textId="48B0683E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3D1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3A7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F05095E" w14:textId="77777777" w:rsidTr="00476E08">
        <w:trPr>
          <w:trHeight w:val="264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30DA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F69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Bezdrátový tablet pro řídící systém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893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tablet min. 10.9palcový (úhlopříčně)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Multi</w:t>
            </w: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noBreakHyphen/>
              <w:t>Touch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displej IPS 2360 × 1640, šesti jádrový procesor, uložiště 64GB,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WiFi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ax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(2,4 GHz a 5 GHz), Bluetooth 5.2, přední 12MP kamera, hlavní fotoaparát 12 MP s rozlišením až 4k, systémový konektor USB-C, operační systém kompatibilní s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app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tříosý gyroskop, akcelerometr, barometr, snímač okolního osvětlení, čtečka otisku prstů, vestavěná dobíjecí baterie s výdrží až 10 hodin, hmotnost do 480 gramů.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F695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A108" w14:textId="18EC2D38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A4CC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E75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56729A64" w14:textId="77777777" w:rsidTr="00476E08">
        <w:trPr>
          <w:trHeight w:val="124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D88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48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50D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Aplikace Řídícího systému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180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Aplikace pro emulaci dotykového panelu a kontroléru. Kompatibilní s operačním systémem Apple iOS 7.0 a vyšší, Android OS 4.1 a vyšší, Windows PC OS 7 a vyšší. 1 licence přísluší každému jednotlivému zařízení.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FC73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4450" w14:textId="07652B6E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9A9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569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528BDE2" w14:textId="77777777" w:rsidTr="00476E08">
        <w:trPr>
          <w:trHeight w:val="144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E47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7A6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Síťové prvky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D04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10ti</w:t>
            </w:r>
            <w:proofErr w:type="gram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portový Gigabit řízený přepínač, 8x Gigabit metal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+ 2x Gigabit combo (metal/SFP), propustnost 20Gbps, rychlost přesměrování až 15Mpps,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+ 802.3at (30W) -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Power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budget min 120W, IPv6, 802.3az (Green), možnosti zabezpečení na úrovní L2-L4, L2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Multicast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LACP,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QoS</w:t>
            </w:r>
            <w:proofErr w:type="spellEnd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VLAN, 19" </w:t>
            </w:r>
            <w:proofErr w:type="spellStart"/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rackmount</w:t>
            </w:r>
            <w:proofErr w:type="spellEnd"/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A24B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E827" w14:textId="6565B052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E04B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0D7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4EDA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2F3CD601" w14:textId="77777777" w:rsidTr="00476E08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8C4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5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56448D" w14:textId="404B0312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3888" behindDoc="0" locked="0" layoutInCell="1" allowOverlap="1" wp14:anchorId="58C2A7AC" wp14:editId="031463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" name="Textové pole 5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CF79A5-BADE-49EC-8231-B5CB954F2F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D8BD8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5030" o:spid="_x0000_s1026" type="#_x0000_t202" style="position:absolute;margin-left:.75pt;margin-top:0;width:14.25pt;height:20.25pt;z-index:26077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4912" behindDoc="0" locked="0" layoutInCell="1" allowOverlap="1" wp14:anchorId="3EA744E1" wp14:editId="75CAEC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" name="Textové pole 5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3D5F31-5B22-4721-8751-DDBBB78AC3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D8F10A" id="Textové pole 5029" o:spid="_x0000_s1026" type="#_x0000_t202" style="position:absolute;margin-left:.75pt;margin-top:0;width:14.25pt;height:20.25pt;z-index:26077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5936" behindDoc="0" locked="0" layoutInCell="1" allowOverlap="1" wp14:anchorId="320A4BF3" wp14:editId="7BC07E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" name="Textové pole 5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6C7576-E231-4AA0-9D1D-1C65B16E3B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6C5F3F" id="Textové pole 5028" o:spid="_x0000_s1026" type="#_x0000_t202" style="position:absolute;margin-left:.75pt;margin-top:0;width:14.25pt;height:20.25pt;z-index:26077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6960" behindDoc="0" locked="0" layoutInCell="1" allowOverlap="1" wp14:anchorId="50106572" wp14:editId="7E0B1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" name="Textové pole 5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54D108-B698-44F7-9078-7E4458B611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D1111A" id="Textové pole 5027" o:spid="_x0000_s1026" type="#_x0000_t202" style="position:absolute;margin-left:.75pt;margin-top:0;width:14.25pt;height:20.25pt;z-index:26077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7984" behindDoc="0" locked="0" layoutInCell="1" allowOverlap="1" wp14:anchorId="20109AC9" wp14:editId="332B1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1" name="Textové pole 5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64B459-B44B-44A9-950E-ACAAF513F7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0DC0F7" id="Textové pole 5026" o:spid="_x0000_s1026" type="#_x0000_t202" style="position:absolute;margin-left:.75pt;margin-top:0;width:14.25pt;height:20.25pt;z-index:26077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9008" behindDoc="0" locked="0" layoutInCell="1" allowOverlap="1" wp14:anchorId="380ED8BA" wp14:editId="6BC95E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2" name="Textové pole 5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D70A02-770C-478D-94AC-D4F8C8918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7FEDD4" id="Textové pole 5025" o:spid="_x0000_s1026" type="#_x0000_t202" style="position:absolute;margin-left:.75pt;margin-top:0;width:14.25pt;height:20.25pt;z-index:26077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0032" behindDoc="0" locked="0" layoutInCell="1" allowOverlap="1" wp14:anchorId="2C9D2AE4" wp14:editId="557B41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3" name="Textové pole 5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F08F81-5AE0-493D-BA09-13DDE8DFE4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0FE63D" id="Textové pole 5024" o:spid="_x0000_s1026" type="#_x0000_t202" style="position:absolute;margin-left:.75pt;margin-top:0;width:14.25pt;height:20.25pt;z-index:26078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1056" behindDoc="0" locked="0" layoutInCell="1" allowOverlap="1" wp14:anchorId="24834612" wp14:editId="46CE8E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4" name="Textové pole 5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15B520-1A19-42CB-93A0-924EFF6004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CAE198" id="Textové pole 5023" o:spid="_x0000_s1026" type="#_x0000_t202" style="position:absolute;margin-left:.75pt;margin-top:0;width:14.25pt;height:20.25pt;z-index:26078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2080" behindDoc="0" locked="0" layoutInCell="1" allowOverlap="1" wp14:anchorId="5B23E0D4" wp14:editId="13BBD1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5" name="Textové pole 5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60B5F8-DD80-4BE3-B741-D440D6B4B7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14EA16" id="Textové pole 5022" o:spid="_x0000_s1026" type="#_x0000_t202" style="position:absolute;margin-left:.75pt;margin-top:0;width:14.25pt;height:20.25pt;z-index:26078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3104" behindDoc="0" locked="0" layoutInCell="1" allowOverlap="1" wp14:anchorId="0A74F904" wp14:editId="5686BC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6" name="Textové pole 5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25331B-CA4C-4AE3-982A-6897C69E1C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B3964F" id="Textové pole 5021" o:spid="_x0000_s1026" type="#_x0000_t202" style="position:absolute;margin-left:.75pt;margin-top:0;width:14.25pt;height:20.25pt;z-index:26078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4128" behindDoc="0" locked="0" layoutInCell="1" allowOverlap="1" wp14:anchorId="4481B351" wp14:editId="13F713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7" name="Textové pole 5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3F5095-E049-4420-8C98-187084422D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7A62C6" id="Textové pole 5020" o:spid="_x0000_s1026" type="#_x0000_t202" style="position:absolute;margin-left:.75pt;margin-top:0;width:14.25pt;height:20.25pt;z-index:26078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5152" behindDoc="0" locked="0" layoutInCell="1" allowOverlap="1" wp14:anchorId="3EC9125A" wp14:editId="0781F7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8" name="Textové pole 5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920672-E729-4782-8A96-BA53CC6C1D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BC84C6" id="Textové pole 5019" o:spid="_x0000_s1026" type="#_x0000_t202" style="position:absolute;margin-left:.75pt;margin-top:0;width:14.25pt;height:20.25pt;z-index:26078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6176" behindDoc="0" locked="0" layoutInCell="1" allowOverlap="1" wp14:anchorId="42D1DE10" wp14:editId="289ED0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59" name="Textové pole 5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705479-AB06-4605-B413-E72FC7584F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DC787C" id="Textové pole 5018" o:spid="_x0000_s1026" type="#_x0000_t202" style="position:absolute;margin-left:.75pt;margin-top:0;width:14.25pt;height:20.25pt;z-index:26078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7200" behindDoc="0" locked="0" layoutInCell="1" allowOverlap="1" wp14:anchorId="0840DDB6" wp14:editId="6D0F0F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0" name="Textové pole 5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F30731-BC1D-406B-A82E-C192D6CD2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B7E35C" id="Textové pole 5017" o:spid="_x0000_s1026" type="#_x0000_t202" style="position:absolute;margin-left:.75pt;margin-top:0;width:14.25pt;height:20.25pt;z-index:26078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8224" behindDoc="0" locked="0" layoutInCell="1" allowOverlap="1" wp14:anchorId="3B86570D" wp14:editId="5E208F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1" name="Textové pole 5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DAE601-1066-4559-AFFC-ED18C36BE4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77281B" id="Textové pole 5016" o:spid="_x0000_s1026" type="#_x0000_t202" style="position:absolute;margin-left:.75pt;margin-top:0;width:14.25pt;height:20.25pt;z-index:26078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89248" behindDoc="0" locked="0" layoutInCell="1" allowOverlap="1" wp14:anchorId="2BC64F96" wp14:editId="480EC5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2" name="Textové pole 5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253B7-F784-4578-A91A-FCE2137928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8ACFF2" id="Textové pole 5015" o:spid="_x0000_s1026" type="#_x0000_t202" style="position:absolute;margin-left:.75pt;margin-top:0;width:14.25pt;height:20.25pt;z-index:26078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0272" behindDoc="0" locked="0" layoutInCell="1" allowOverlap="1" wp14:anchorId="71E7FA5E" wp14:editId="087F71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3" name="Textové pole 5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A9A033-665C-42B8-AD54-11C2E8D9D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8C0A4A" id="Textové pole 5014" o:spid="_x0000_s1026" type="#_x0000_t202" style="position:absolute;margin-left:.75pt;margin-top:0;width:14.25pt;height:20.25pt;z-index:26079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1296" behindDoc="0" locked="0" layoutInCell="1" allowOverlap="1" wp14:anchorId="6B7CCFEC" wp14:editId="661AC2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4" name="Textové pole 5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F1516-8C7F-4D81-832A-B27EF23FA9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3BF4D5" id="Textové pole 5013" o:spid="_x0000_s1026" type="#_x0000_t202" style="position:absolute;margin-left:.75pt;margin-top:0;width:14.25pt;height:20.25pt;z-index:26079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2320" behindDoc="0" locked="0" layoutInCell="1" allowOverlap="1" wp14:anchorId="2E41809B" wp14:editId="7C5306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5" name="Textové pole 5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2768AF-C9D6-4D5F-8B42-01DF94F658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583BB1" id="Textové pole 5012" o:spid="_x0000_s1026" type="#_x0000_t202" style="position:absolute;margin-left:.75pt;margin-top:0;width:14.25pt;height:20.25pt;z-index:26079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3344" behindDoc="0" locked="0" layoutInCell="1" allowOverlap="1" wp14:anchorId="21EF7521" wp14:editId="51F46A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6" name="Textové pole 5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675C08-4B0F-4CC8-A04D-71EED3504F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A91D11" id="Textové pole 5011" o:spid="_x0000_s1026" type="#_x0000_t202" style="position:absolute;margin-left:.75pt;margin-top:0;width:14.25pt;height:20.25pt;z-index:26079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4368" behindDoc="0" locked="0" layoutInCell="1" allowOverlap="1" wp14:anchorId="7A6D3D04" wp14:editId="6F3FAB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7" name="Textové pole 5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045D1B-C992-41C4-A69E-9F2D874858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CE9165" id="Textové pole 5010" o:spid="_x0000_s1026" type="#_x0000_t202" style="position:absolute;margin-left:.75pt;margin-top:0;width:14.25pt;height:20.25pt;z-index:26079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5392" behindDoc="0" locked="0" layoutInCell="1" allowOverlap="1" wp14:anchorId="4BCAADFA" wp14:editId="48607C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8" name="Textové pole 5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FB3EFA-165E-447B-9EC0-0A678F55E5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29B6CA" id="Textové pole 5009" o:spid="_x0000_s1026" type="#_x0000_t202" style="position:absolute;margin-left:.75pt;margin-top:0;width:14.25pt;height:20.25pt;z-index:26079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6416" behindDoc="0" locked="0" layoutInCell="1" allowOverlap="1" wp14:anchorId="39811C79" wp14:editId="628727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69" name="Textové pole 5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9F8A30-36D6-4B65-B87B-C1A91409D5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827473" id="Textové pole 5008" o:spid="_x0000_s1026" type="#_x0000_t202" style="position:absolute;margin-left:.75pt;margin-top:0;width:14.25pt;height:20.25pt;z-index:26079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7440" behindDoc="0" locked="0" layoutInCell="1" allowOverlap="1" wp14:anchorId="292E20D4" wp14:editId="5C967F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0" name="Textové pole 5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C44295-572E-43B2-B04C-39BD9418BB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CF87AE" id="Textové pole 5007" o:spid="_x0000_s1026" type="#_x0000_t202" style="position:absolute;margin-left:.75pt;margin-top:0;width:14.25pt;height:20.25pt;z-index:26079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8464" behindDoc="0" locked="0" layoutInCell="1" allowOverlap="1" wp14:anchorId="69AE3ACE" wp14:editId="73B428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1" name="Textové pole 5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ED8C92-28A9-4A42-99A7-3714F8066E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6C598C" id="Textové pole 5006" o:spid="_x0000_s1026" type="#_x0000_t202" style="position:absolute;margin-left:.75pt;margin-top:0;width:14.25pt;height:20.25pt;z-index:26079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99488" behindDoc="0" locked="0" layoutInCell="1" allowOverlap="1" wp14:anchorId="5C12F036" wp14:editId="3172A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2" name="Textové pole 5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204F39-751D-4671-B0F9-534E6CBF2D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5EBBA4" id="Textové pole 5005" o:spid="_x0000_s1026" type="#_x0000_t202" style="position:absolute;margin-left:.75pt;margin-top:0;width:14.25pt;height:20.25pt;z-index:26079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0512" behindDoc="0" locked="0" layoutInCell="1" allowOverlap="1" wp14:anchorId="5D963FBA" wp14:editId="20BE2A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3" name="Textové pole 5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B46D77-54B5-45DC-B4E3-8E80F41D67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76BDA9" id="Textové pole 5004" o:spid="_x0000_s1026" type="#_x0000_t202" style="position:absolute;margin-left:.75pt;margin-top:0;width:14.25pt;height:20.25pt;z-index:26080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1536" behindDoc="0" locked="0" layoutInCell="1" allowOverlap="1" wp14:anchorId="6817A2ED" wp14:editId="17601C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4" name="Textové pole 5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2A0E48-27B5-482B-B2AA-FD7B030E9D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5274CC" id="Textové pole 5003" o:spid="_x0000_s1026" type="#_x0000_t202" style="position:absolute;margin-left:.75pt;margin-top:0;width:14.25pt;height:20.25pt;z-index:26080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2560" behindDoc="0" locked="0" layoutInCell="1" allowOverlap="1" wp14:anchorId="6DD24E90" wp14:editId="3A9677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5" name="Textové pole 5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F07E12-1BAA-400F-BF93-AC00E1840C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5EA2E3" id="Textové pole 5002" o:spid="_x0000_s1026" type="#_x0000_t202" style="position:absolute;margin-left:.75pt;margin-top:0;width:14.25pt;height:20.25pt;z-index:26080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3584" behindDoc="0" locked="0" layoutInCell="1" allowOverlap="1" wp14:anchorId="381CDCCE" wp14:editId="67574A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6" name="Textové pole 5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D7B369-B779-490C-8B57-0981132369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5797AE" id="Textové pole 5001" o:spid="_x0000_s1026" type="#_x0000_t202" style="position:absolute;margin-left:.75pt;margin-top:0;width:14.25pt;height:20.25pt;z-index:26080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4608" behindDoc="0" locked="0" layoutInCell="1" allowOverlap="1" wp14:anchorId="464F934B" wp14:editId="419950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7" name="Textové pole 5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E63E8B-C5CF-4AC3-8863-39454F617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E93318" id="Textové pole 5000" o:spid="_x0000_s1026" type="#_x0000_t202" style="position:absolute;margin-left:.75pt;margin-top:0;width:14.25pt;height:20.25pt;z-index:26080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5632" behindDoc="0" locked="0" layoutInCell="1" allowOverlap="1" wp14:anchorId="75D27085" wp14:editId="4BE63B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8" name="Textové pole 4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70F657-CF72-41C6-8AE5-89AC7A2516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274130" id="Textové pole 4999" o:spid="_x0000_s1026" type="#_x0000_t202" style="position:absolute;margin-left:.75pt;margin-top:0;width:14.25pt;height:20.25pt;z-index:26080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6656" behindDoc="0" locked="0" layoutInCell="1" allowOverlap="1" wp14:anchorId="25339B13" wp14:editId="539C64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79" name="Textové pole 4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AA7538-2DD6-493A-AE66-3C7B1089AE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623977" id="Textové pole 4998" o:spid="_x0000_s1026" type="#_x0000_t202" style="position:absolute;margin-left:.75pt;margin-top:0;width:14.25pt;height:20.25pt;z-index:26080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7680" behindDoc="0" locked="0" layoutInCell="1" allowOverlap="1" wp14:anchorId="47D0EC03" wp14:editId="43F57E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0" name="Textové pole 4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7CE189-B808-413F-97A2-CD39E3AAF9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1CBFBF" id="Textové pole 4997" o:spid="_x0000_s1026" type="#_x0000_t202" style="position:absolute;margin-left:.75pt;margin-top:0;width:14.25pt;height:20.25pt;z-index:26080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8704" behindDoc="0" locked="0" layoutInCell="1" allowOverlap="1" wp14:anchorId="34FB0D33" wp14:editId="0492C4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1" name="Textové pole 4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7E0D99-CFCA-4936-ADC8-7C9AE75941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F23F76" id="Textové pole 4996" o:spid="_x0000_s1026" type="#_x0000_t202" style="position:absolute;margin-left:.75pt;margin-top:0;width:14.25pt;height:20.25pt;z-index:26080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09728" behindDoc="0" locked="0" layoutInCell="1" allowOverlap="1" wp14:anchorId="1E363CC3" wp14:editId="148D5D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2" name="Textové pole 4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2DA429-1A39-4220-AF83-5729B9819E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B25BFD" id="Textové pole 4995" o:spid="_x0000_s1026" type="#_x0000_t202" style="position:absolute;margin-left:.75pt;margin-top:0;width:14.25pt;height:20.25pt;z-index:26080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0752" behindDoc="0" locked="0" layoutInCell="1" allowOverlap="1" wp14:anchorId="21C5D983" wp14:editId="3DD756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3" name="Textové pole 4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152377-8A93-4769-9FF7-182FB2E5CD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31A579" id="Textové pole 4994" o:spid="_x0000_s1026" type="#_x0000_t202" style="position:absolute;margin-left:.75pt;margin-top:0;width:14.25pt;height:20.25pt;z-index:26081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1776" behindDoc="0" locked="0" layoutInCell="1" allowOverlap="1" wp14:anchorId="3E3633CF" wp14:editId="2FD528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4" name="Textové pole 4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F4E43B-31B6-4BBD-8316-02A4D234C2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914B95" id="Textové pole 4993" o:spid="_x0000_s1026" type="#_x0000_t202" style="position:absolute;margin-left:.75pt;margin-top:0;width:14.25pt;height:20.25pt;z-index:26081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2800" behindDoc="0" locked="0" layoutInCell="1" allowOverlap="1" wp14:anchorId="406E4F09" wp14:editId="503D44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5" name="Textové pole 4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DB4F53-E7B2-497E-B889-BBD97B8D01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61BFBF" id="Textové pole 4992" o:spid="_x0000_s1026" type="#_x0000_t202" style="position:absolute;margin-left:.75pt;margin-top:0;width:14.25pt;height:20.25pt;z-index:26081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3824" behindDoc="0" locked="0" layoutInCell="1" allowOverlap="1" wp14:anchorId="62DAE702" wp14:editId="7F94F6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6" name="Textové pole 4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924A71-E6F7-475C-B0C4-569E6BEE38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0C4417" id="Textové pole 4991" o:spid="_x0000_s1026" type="#_x0000_t202" style="position:absolute;margin-left:.75pt;margin-top:0;width:14.25pt;height:20.25pt;z-index:26081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4848" behindDoc="0" locked="0" layoutInCell="1" allowOverlap="1" wp14:anchorId="02DD104C" wp14:editId="353174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7" name="Textové pole 4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C14E6B-10FB-4A55-A8BB-E110445D2A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ED456B" id="Textové pole 4990" o:spid="_x0000_s1026" type="#_x0000_t202" style="position:absolute;margin-left:.75pt;margin-top:0;width:14.25pt;height:20.25pt;z-index:26081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5872" behindDoc="0" locked="0" layoutInCell="1" allowOverlap="1" wp14:anchorId="75C6DB8B" wp14:editId="0B1570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8" name="Textové pole 4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47C02B-8FEE-425A-8776-658C1E9C13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D99436" id="Textové pole 4989" o:spid="_x0000_s1026" type="#_x0000_t202" style="position:absolute;margin-left:.75pt;margin-top:0;width:14.25pt;height:20.25pt;z-index:26081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6896" behindDoc="0" locked="0" layoutInCell="1" allowOverlap="1" wp14:anchorId="68E15C95" wp14:editId="6C8F8B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89" name="Textové pole 4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F64087-CFC3-44BA-8143-34801551AE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BBEB11" id="Textové pole 4988" o:spid="_x0000_s1026" type="#_x0000_t202" style="position:absolute;margin-left:.75pt;margin-top:0;width:14.25pt;height:20.25pt;z-index:26081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7920" behindDoc="0" locked="0" layoutInCell="1" allowOverlap="1" wp14:anchorId="28A99F11" wp14:editId="0ABB74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0" name="Textové pole 4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800835-216C-41FB-8570-C12137112B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9CFD24" id="Textové pole 4987" o:spid="_x0000_s1026" type="#_x0000_t202" style="position:absolute;margin-left:.75pt;margin-top:0;width:14.25pt;height:20.25pt;z-index:26081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8944" behindDoc="0" locked="0" layoutInCell="1" allowOverlap="1" wp14:anchorId="0E4807FA" wp14:editId="61DCA7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1" name="Textové pole 4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8BB2D7-0C7D-485E-9CF3-FA3E47500E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21C8C5" id="Textové pole 4986" o:spid="_x0000_s1026" type="#_x0000_t202" style="position:absolute;margin-left:.75pt;margin-top:0;width:14.25pt;height:20.25pt;z-index:26081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19968" behindDoc="0" locked="0" layoutInCell="1" allowOverlap="1" wp14:anchorId="7C66A928" wp14:editId="32B7A1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2" name="Textové pole 4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16F0F7-FC3C-44F4-89A8-448522575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D5281C" id="Textové pole 4985" o:spid="_x0000_s1026" type="#_x0000_t202" style="position:absolute;margin-left:.75pt;margin-top:0;width:14.25pt;height:20.25pt;z-index:26081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0992" behindDoc="0" locked="0" layoutInCell="1" allowOverlap="1" wp14:anchorId="09744B3C" wp14:editId="1BCC45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3" name="Textové pole 4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6E076C-0524-402B-AEEF-B530433FCF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3E11FA" id="Textové pole 4984" o:spid="_x0000_s1026" type="#_x0000_t202" style="position:absolute;margin-left:.75pt;margin-top:0;width:14.25pt;height:20.25pt;z-index:26082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2016" behindDoc="0" locked="0" layoutInCell="1" allowOverlap="1" wp14:anchorId="4D76FF42" wp14:editId="265D9F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4" name="Textové pole 4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5EA495-0FDA-4EED-BFFB-A1367F05DA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2A957E" id="Textové pole 4983" o:spid="_x0000_s1026" type="#_x0000_t202" style="position:absolute;margin-left:.75pt;margin-top:0;width:14.25pt;height:20.25pt;z-index:26082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3040" behindDoc="0" locked="0" layoutInCell="1" allowOverlap="1" wp14:anchorId="692B653C" wp14:editId="17AEC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5" name="Textové pole 4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615068-4425-40AC-8645-24C06A691C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D45404" id="Textové pole 4982" o:spid="_x0000_s1026" type="#_x0000_t202" style="position:absolute;margin-left:.75pt;margin-top:0;width:14.25pt;height:20.25pt;z-index:26082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4064" behindDoc="0" locked="0" layoutInCell="1" allowOverlap="1" wp14:anchorId="40D79BF8" wp14:editId="631785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6" name="Textové pole 4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61C20E-CF1A-4507-8311-35D9A061E3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3686BF" id="Textové pole 4981" o:spid="_x0000_s1026" type="#_x0000_t202" style="position:absolute;margin-left:.75pt;margin-top:0;width:14.25pt;height:20.25pt;z-index:26082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5088" behindDoc="0" locked="0" layoutInCell="1" allowOverlap="1" wp14:anchorId="2A874586" wp14:editId="682C4E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7" name="Textové pole 4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A5BB2A-38C7-43C2-B173-72CF6A87DA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C6F514" id="Textové pole 4980" o:spid="_x0000_s1026" type="#_x0000_t202" style="position:absolute;margin-left:.75pt;margin-top:0;width:14.25pt;height:20.25pt;z-index:26082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6112" behindDoc="0" locked="0" layoutInCell="1" allowOverlap="1" wp14:anchorId="2282E3A6" wp14:editId="49827B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8" name="Textové pole 4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4F67AE-3B38-4E4F-8288-036676A8F9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12267E" id="Textové pole 4979" o:spid="_x0000_s1026" type="#_x0000_t202" style="position:absolute;margin-left:.75pt;margin-top:0;width:14.25pt;height:20.25pt;z-index:26082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7136" behindDoc="0" locked="0" layoutInCell="1" allowOverlap="1" wp14:anchorId="1264131A" wp14:editId="137507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599" name="Textové pole 4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345BD0-CB6B-4D62-895E-BAD6BB95D7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F368D6" id="Textové pole 4978" o:spid="_x0000_s1026" type="#_x0000_t202" style="position:absolute;margin-left:.75pt;margin-top:0;width:14.25pt;height:20.25pt;z-index:26082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8160" behindDoc="0" locked="0" layoutInCell="1" allowOverlap="1" wp14:anchorId="243D7DFA" wp14:editId="3819DD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0" name="Textové pole 4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537DC5-AFC6-4388-93A7-0D0FBD3AC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EB54A2" id="Textové pole 4977" o:spid="_x0000_s1026" type="#_x0000_t202" style="position:absolute;margin-left:.75pt;margin-top:0;width:14.25pt;height:20.25pt;z-index:26082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29184" behindDoc="0" locked="0" layoutInCell="1" allowOverlap="1" wp14:anchorId="661695C4" wp14:editId="20DAC5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1" name="Textové pole 4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15ABBC-6C0C-4952-9A2A-7C103E8AE5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A70797" id="Textové pole 4976" o:spid="_x0000_s1026" type="#_x0000_t202" style="position:absolute;margin-left:.75pt;margin-top:0;width:14.25pt;height:20.25pt;z-index:26082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0208" behindDoc="0" locked="0" layoutInCell="1" allowOverlap="1" wp14:anchorId="0B7C7804" wp14:editId="22A998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2" name="Textové pole 4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DA3335-53D7-4E0B-BA2C-DA181E2528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BD4A1D" id="Textové pole 4975" o:spid="_x0000_s1026" type="#_x0000_t202" style="position:absolute;margin-left:.75pt;margin-top:0;width:14.25pt;height:20.25pt;z-index:26083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1232" behindDoc="0" locked="0" layoutInCell="1" allowOverlap="1" wp14:anchorId="4114F5F0" wp14:editId="16CA09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3" name="Textové pole 4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F6BD28-5D1D-4C8E-BC75-0CD21B6015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58C4BA" id="Textové pole 4974" o:spid="_x0000_s1026" type="#_x0000_t202" style="position:absolute;margin-left:.75pt;margin-top:0;width:14.25pt;height:20.25pt;z-index:26083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2256" behindDoc="0" locked="0" layoutInCell="1" allowOverlap="1" wp14:anchorId="5C2BD2C6" wp14:editId="7BA9B6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4" name="Textové pole 4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543156-42FB-4C0A-B5F8-A2D421D260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29515A" id="Textové pole 4973" o:spid="_x0000_s1026" type="#_x0000_t202" style="position:absolute;margin-left:.75pt;margin-top:0;width:14.25pt;height:20.25pt;z-index:26083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3280" behindDoc="0" locked="0" layoutInCell="1" allowOverlap="1" wp14:anchorId="1841E6ED" wp14:editId="6CB4AE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5" name="Textové pole 4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E3D971-29A6-4B36-9E32-DADF3D8FAA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18755F" id="Textové pole 4972" o:spid="_x0000_s1026" type="#_x0000_t202" style="position:absolute;margin-left:.75pt;margin-top:0;width:14.25pt;height:20.25pt;z-index:26083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4304" behindDoc="0" locked="0" layoutInCell="1" allowOverlap="1" wp14:anchorId="3344C247" wp14:editId="3B42EF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6" name="Textové pole 4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DAD7B1-5CE2-4CFF-B0D0-E08E4A804C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0A3EEA" id="Textové pole 4971" o:spid="_x0000_s1026" type="#_x0000_t202" style="position:absolute;margin-left:.75pt;margin-top:0;width:14.25pt;height:20.25pt;z-index:26083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5328" behindDoc="0" locked="0" layoutInCell="1" allowOverlap="1" wp14:anchorId="6FDDEFC3" wp14:editId="01493B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7" name="Textové pole 4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C87692-1EEC-4F15-82E4-3C81800373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08E9F1" id="Textové pole 4970" o:spid="_x0000_s1026" type="#_x0000_t202" style="position:absolute;margin-left:.75pt;margin-top:0;width:14.25pt;height:20.25pt;z-index:26083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6352" behindDoc="0" locked="0" layoutInCell="1" allowOverlap="1" wp14:anchorId="3044011B" wp14:editId="01A7FE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8" name="Textové pole 4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5E03BE-5B3E-479F-9B04-5BD912ADE3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C1897B" id="Textové pole 4969" o:spid="_x0000_s1026" type="#_x0000_t202" style="position:absolute;margin-left:.75pt;margin-top:0;width:14.25pt;height:20.25pt;z-index:26083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7376" behindDoc="0" locked="0" layoutInCell="1" allowOverlap="1" wp14:anchorId="3BEB26A0" wp14:editId="0AA1B3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09" name="Textové pole 4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FE34C9-2764-4113-8D2A-CC95912205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CF02BA" id="Textové pole 4968" o:spid="_x0000_s1026" type="#_x0000_t202" style="position:absolute;margin-left:.75pt;margin-top:0;width:14.25pt;height:20.25pt;z-index:26083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8400" behindDoc="0" locked="0" layoutInCell="1" allowOverlap="1" wp14:anchorId="47359C58" wp14:editId="569384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0" name="Textové pole 4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D11F60-8581-4767-A1E9-0D21BFCA8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19AF1C" id="Textové pole 4967" o:spid="_x0000_s1026" type="#_x0000_t202" style="position:absolute;margin-left:.75pt;margin-top:0;width:14.25pt;height:20.25pt;z-index:26083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39424" behindDoc="0" locked="0" layoutInCell="1" allowOverlap="1" wp14:anchorId="6EBBBC19" wp14:editId="175DFC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1" name="Textové pole 4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E1ECD2-FB87-42C9-9F4D-C4F3AA7717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6C2449" id="Textové pole 4966" o:spid="_x0000_s1026" type="#_x0000_t202" style="position:absolute;margin-left:.75pt;margin-top:0;width:14.25pt;height:20.25pt;z-index:26083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0448" behindDoc="0" locked="0" layoutInCell="1" allowOverlap="1" wp14:anchorId="332C0D02" wp14:editId="682BE8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2" name="Textové pole 4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A0232E-A1C9-41A1-A827-3ABA855BA2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108BC1" id="Textové pole 4965" o:spid="_x0000_s1026" type="#_x0000_t202" style="position:absolute;margin-left:.75pt;margin-top:0;width:14.25pt;height:20.25pt;z-index:26084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1472" behindDoc="0" locked="0" layoutInCell="1" allowOverlap="1" wp14:anchorId="3BFBDE5E" wp14:editId="581795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3" name="Textové pole 4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483DB8-9041-47B6-AFD5-13F6F3FA57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F4E8E1" id="Textové pole 4964" o:spid="_x0000_s1026" type="#_x0000_t202" style="position:absolute;margin-left:.75pt;margin-top:0;width:14.25pt;height:20.25pt;z-index:26084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2496" behindDoc="0" locked="0" layoutInCell="1" allowOverlap="1" wp14:anchorId="488E916B" wp14:editId="3B574A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4" name="Textové pole 4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9CF828-29B0-4ED0-AF47-39DBD46C4B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959099" id="Textové pole 4963" o:spid="_x0000_s1026" type="#_x0000_t202" style="position:absolute;margin-left:.75pt;margin-top:0;width:14.25pt;height:20.25pt;z-index:26084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3520" behindDoc="0" locked="0" layoutInCell="1" allowOverlap="1" wp14:anchorId="206D8479" wp14:editId="557860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5" name="Textové pole 4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A0E4CC-50F1-477F-AE0D-3AFE4D4770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EB2D5F" id="Textové pole 4962" o:spid="_x0000_s1026" type="#_x0000_t202" style="position:absolute;margin-left:.75pt;margin-top:0;width:14.25pt;height:20.25pt;z-index:26084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4544" behindDoc="0" locked="0" layoutInCell="1" allowOverlap="1" wp14:anchorId="247FDE31" wp14:editId="5EC193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6" name="Textové pole 4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87DA12-9F98-4A3A-A64C-A74A52A807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E11E3C" id="Textové pole 4961" o:spid="_x0000_s1026" type="#_x0000_t202" style="position:absolute;margin-left:.75pt;margin-top:0;width:14.25pt;height:20.25pt;z-index:26084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5568" behindDoc="0" locked="0" layoutInCell="1" allowOverlap="1" wp14:anchorId="587BB52C" wp14:editId="01077D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7" name="Textové pole 4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4AB85C-CBEF-4EC6-860C-23DBCF97DF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49867E" id="Textové pole 4960" o:spid="_x0000_s1026" type="#_x0000_t202" style="position:absolute;margin-left:.75pt;margin-top:0;width:14.25pt;height:20.25pt;z-index:26084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6592" behindDoc="0" locked="0" layoutInCell="1" allowOverlap="1" wp14:anchorId="1CE23BBE" wp14:editId="2DA4E6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8" name="Textové pole 4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7258A7-5246-4B86-90BD-5663081F62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BD57F9" id="Textové pole 4959" o:spid="_x0000_s1026" type="#_x0000_t202" style="position:absolute;margin-left:.75pt;margin-top:0;width:14.25pt;height:20.25pt;z-index:26084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7616" behindDoc="0" locked="0" layoutInCell="1" allowOverlap="1" wp14:anchorId="2E1AAAF0" wp14:editId="7EE68F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19" name="Textové pole 4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4D2221-D1D4-4373-8429-3DDBB0E069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C5777F" id="Textové pole 4958" o:spid="_x0000_s1026" type="#_x0000_t202" style="position:absolute;margin-left:.75pt;margin-top:0;width:14.25pt;height:20.25pt;z-index:26084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8640" behindDoc="0" locked="0" layoutInCell="1" allowOverlap="1" wp14:anchorId="501C7488" wp14:editId="42E596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0" name="Textové pole 4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030586-79B8-4B71-A218-2D0CCFB2E2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9A8D45" id="Textové pole 4957" o:spid="_x0000_s1026" type="#_x0000_t202" style="position:absolute;margin-left:.75pt;margin-top:0;width:14.25pt;height:20.25pt;z-index:26084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49664" behindDoc="0" locked="0" layoutInCell="1" allowOverlap="1" wp14:anchorId="6EAF59D9" wp14:editId="16B0A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1" name="Textové pole 4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27D215-1851-430E-9280-5358BA5A6E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70146A" id="Textové pole 4956" o:spid="_x0000_s1026" type="#_x0000_t202" style="position:absolute;margin-left:.75pt;margin-top:0;width:14.25pt;height:20.25pt;z-index:26084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0688" behindDoc="0" locked="0" layoutInCell="1" allowOverlap="1" wp14:anchorId="5816CEDE" wp14:editId="1E68A6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2" name="Textové pole 4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709039-4F5D-40E8-A71E-D9559325AE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C84B82" id="Textové pole 4955" o:spid="_x0000_s1026" type="#_x0000_t202" style="position:absolute;margin-left:.75pt;margin-top:0;width:14.25pt;height:20.25pt;z-index:26085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1712" behindDoc="0" locked="0" layoutInCell="1" allowOverlap="1" wp14:anchorId="7E0B105B" wp14:editId="76EED4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3" name="Textové pole 4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8E2CB5-B1DD-4ECD-A49E-9534D891E0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30CA24" id="Textové pole 4954" o:spid="_x0000_s1026" type="#_x0000_t202" style="position:absolute;margin-left:.75pt;margin-top:0;width:14.25pt;height:20.25pt;z-index:26085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2736" behindDoc="0" locked="0" layoutInCell="1" allowOverlap="1" wp14:anchorId="097F80FA" wp14:editId="203A2E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4" name="Textové pole 4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F013DA-9813-49E2-9940-ECD1C0AA5B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C79959" id="Textové pole 4953" o:spid="_x0000_s1026" type="#_x0000_t202" style="position:absolute;margin-left:.75pt;margin-top:0;width:14.25pt;height:20.25pt;z-index:26085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3760" behindDoc="0" locked="0" layoutInCell="1" allowOverlap="1" wp14:anchorId="7B83AB7E" wp14:editId="55C48B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5" name="Textové pole 4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2CFC10-B984-4FFA-A344-03A9FB8795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5EF5AB" id="Textové pole 4952" o:spid="_x0000_s1026" type="#_x0000_t202" style="position:absolute;margin-left:.75pt;margin-top:0;width:14.25pt;height:20.25pt;z-index:26085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4784" behindDoc="0" locked="0" layoutInCell="1" allowOverlap="1" wp14:anchorId="0556F537" wp14:editId="16C105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6" name="Textové pole 4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FB4FB8-70E0-4313-8DF2-B69934536C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E2F576" id="Textové pole 4951" o:spid="_x0000_s1026" type="#_x0000_t202" style="position:absolute;margin-left:.75pt;margin-top:0;width:14.25pt;height:20.25pt;z-index:26085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5808" behindDoc="0" locked="0" layoutInCell="1" allowOverlap="1" wp14:anchorId="7409FCF1" wp14:editId="6A322C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7" name="Textové pole 4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E7F3C1-2AC2-43F1-BD05-ADA107B5B4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3A3C1B" id="Textové pole 4950" o:spid="_x0000_s1026" type="#_x0000_t202" style="position:absolute;margin-left:.75pt;margin-top:0;width:14.25pt;height:20.25pt;z-index:26085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6832" behindDoc="0" locked="0" layoutInCell="1" allowOverlap="1" wp14:anchorId="3E39B212" wp14:editId="5E5D14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8" name="Textové pole 4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322C3A-9333-49A7-9683-7E51989661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CEBB18" id="Textové pole 4949" o:spid="_x0000_s1026" type="#_x0000_t202" style="position:absolute;margin-left:.75pt;margin-top:0;width:14.25pt;height:20.25pt;z-index:26085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7856" behindDoc="0" locked="0" layoutInCell="1" allowOverlap="1" wp14:anchorId="46713494" wp14:editId="5FD51E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29" name="Textové pole 4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1F5A7F-64BA-4621-BC5B-03BBBB8885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2FAB90" id="Textové pole 4948" o:spid="_x0000_s1026" type="#_x0000_t202" style="position:absolute;margin-left:.75pt;margin-top:0;width:14.25pt;height:20.25pt;z-index:26085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8880" behindDoc="0" locked="0" layoutInCell="1" allowOverlap="1" wp14:anchorId="7FFAFC03" wp14:editId="63F2EB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0" name="Textové pole 4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AA496A-764B-4DA7-808C-7750475068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22E50E" id="Textové pole 4947" o:spid="_x0000_s1026" type="#_x0000_t202" style="position:absolute;margin-left:.75pt;margin-top:0;width:14.25pt;height:20.25pt;z-index:26085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59904" behindDoc="0" locked="0" layoutInCell="1" allowOverlap="1" wp14:anchorId="5AA2EEA8" wp14:editId="5F21AC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1" name="Textové pole 4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2C8786-0C7F-425B-A2F4-D92F6FFB07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7FE795" id="Textové pole 4946" o:spid="_x0000_s1026" type="#_x0000_t202" style="position:absolute;margin-left:.75pt;margin-top:0;width:14.25pt;height:20.25pt;z-index:26085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0928" behindDoc="0" locked="0" layoutInCell="1" allowOverlap="1" wp14:anchorId="37AA8EB4" wp14:editId="7C4397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2" name="Textové pole 4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D80B01-1ACA-470E-A16F-33CBCAE6A0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1497EC" id="Textové pole 4945" o:spid="_x0000_s1026" type="#_x0000_t202" style="position:absolute;margin-left:.75pt;margin-top:0;width:14.25pt;height:20.25pt;z-index:26086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1952" behindDoc="0" locked="0" layoutInCell="1" allowOverlap="1" wp14:anchorId="253169E8" wp14:editId="54ED87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3" name="Textové pole 4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AA09BA-97CC-423C-B7D4-7203225E7F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23C764" id="Textové pole 4944" o:spid="_x0000_s1026" type="#_x0000_t202" style="position:absolute;margin-left:.75pt;margin-top:0;width:14.25pt;height:20.25pt;z-index:26086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2976" behindDoc="0" locked="0" layoutInCell="1" allowOverlap="1" wp14:anchorId="73B8ACF0" wp14:editId="7E8D42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4" name="Textové pole 4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7BC47E-B452-4BB3-9B37-32B0B646AB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BABCD" id="Textové pole 4943" o:spid="_x0000_s1026" type="#_x0000_t202" style="position:absolute;margin-left:.75pt;margin-top:0;width:14.25pt;height:20.25pt;z-index:26086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4000" behindDoc="0" locked="0" layoutInCell="1" allowOverlap="1" wp14:anchorId="0ECF7438" wp14:editId="3266DC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5" name="Textové pole 4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23B5F1-F1F9-4E9B-914F-1A83CC401B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64C4C" id="Textové pole 4942" o:spid="_x0000_s1026" type="#_x0000_t202" style="position:absolute;margin-left:.75pt;margin-top:0;width:14.25pt;height:20.25pt;z-index:26086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5024" behindDoc="0" locked="0" layoutInCell="1" allowOverlap="1" wp14:anchorId="47AA33BA" wp14:editId="58CBE5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6" name="Textové pole 4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2872D3-B8BB-4A4F-9E5D-907A0FD7E9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4B1D88" id="Textové pole 4941" o:spid="_x0000_s1026" type="#_x0000_t202" style="position:absolute;margin-left:.75pt;margin-top:0;width:14.25pt;height:20.25pt;z-index:26086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6048" behindDoc="0" locked="0" layoutInCell="1" allowOverlap="1" wp14:anchorId="678F46ED" wp14:editId="243504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7" name="Textové pole 4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68D51E-5CDD-4CF2-B9F7-A0CCB640A8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E32FC7" id="Textové pole 4940" o:spid="_x0000_s1026" type="#_x0000_t202" style="position:absolute;margin-left:.75pt;margin-top:0;width:14.25pt;height:20.25pt;z-index:26086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7072" behindDoc="0" locked="0" layoutInCell="1" allowOverlap="1" wp14:anchorId="7EA0E290" wp14:editId="35531A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8" name="Textové pole 4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E3F68F-8A86-4A2A-9494-7902BA107F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68FD3B" id="Textové pole 4939" o:spid="_x0000_s1026" type="#_x0000_t202" style="position:absolute;margin-left:.75pt;margin-top:0;width:14.25pt;height:20.25pt;z-index:26086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8096" behindDoc="0" locked="0" layoutInCell="1" allowOverlap="1" wp14:anchorId="7D20A0CD" wp14:editId="21811B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39" name="Textové pole 4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A65A01-88EB-4038-9F18-C3D7DB93C2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2E38E3" id="Textové pole 4938" o:spid="_x0000_s1026" type="#_x0000_t202" style="position:absolute;margin-left:.75pt;margin-top:0;width:14.25pt;height:20.25pt;z-index:26086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69120" behindDoc="0" locked="0" layoutInCell="1" allowOverlap="1" wp14:anchorId="67C5C74A" wp14:editId="24B4F6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0" name="Textové pole 4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17B40F-EDAA-4DFA-B360-33DE06FC36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381336" id="Textové pole 4937" o:spid="_x0000_s1026" type="#_x0000_t202" style="position:absolute;margin-left:.75pt;margin-top:0;width:14.25pt;height:20.25pt;z-index:26086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0144" behindDoc="0" locked="0" layoutInCell="1" allowOverlap="1" wp14:anchorId="297B549A" wp14:editId="001D55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1" name="Textové pole 4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083C6D-5FE6-4D8B-B7FE-CD2BBC7179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1D2D7C" id="Textové pole 4936" o:spid="_x0000_s1026" type="#_x0000_t202" style="position:absolute;margin-left:.75pt;margin-top:0;width:14.25pt;height:20.25pt;z-index:26087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1168" behindDoc="0" locked="0" layoutInCell="1" allowOverlap="1" wp14:anchorId="7B694EF0" wp14:editId="6AC69D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2" name="Textové pole 4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122F08-D7DC-431E-BA66-2E2C4E9AE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B8C3C4" id="Textové pole 4935" o:spid="_x0000_s1026" type="#_x0000_t202" style="position:absolute;margin-left:.75pt;margin-top:0;width:14.25pt;height:20.25pt;z-index:26087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2192" behindDoc="0" locked="0" layoutInCell="1" allowOverlap="1" wp14:anchorId="120659D5" wp14:editId="6FA7DC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3" name="Textové pole 4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C8483A-9BCE-4211-B792-138A9E0E43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8CE233" id="Textové pole 4934" o:spid="_x0000_s1026" type="#_x0000_t202" style="position:absolute;margin-left:.75pt;margin-top:0;width:14.25pt;height:20.25pt;z-index:26087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3216" behindDoc="0" locked="0" layoutInCell="1" allowOverlap="1" wp14:anchorId="18B0F19C" wp14:editId="0D7727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4" name="Textové pole 4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FDCAC9-F87A-4BCC-A041-AC889C51E2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B6CBDE" id="Textové pole 4933" o:spid="_x0000_s1026" type="#_x0000_t202" style="position:absolute;margin-left:.75pt;margin-top:0;width:14.25pt;height:20.25pt;z-index:26087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4240" behindDoc="0" locked="0" layoutInCell="1" allowOverlap="1" wp14:anchorId="5731AE1C" wp14:editId="5D7C94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5" name="Textové pole 4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756A10-2DF3-4AD6-B0E0-F3BF06731F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D5709A" id="Textové pole 4932" o:spid="_x0000_s1026" type="#_x0000_t202" style="position:absolute;margin-left:.75pt;margin-top:0;width:14.25pt;height:20.25pt;z-index:26087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5264" behindDoc="0" locked="0" layoutInCell="1" allowOverlap="1" wp14:anchorId="27F14A1B" wp14:editId="53B9E7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6" name="Textové pole 4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EFA359-7969-4DB7-9808-6F179F550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3DFDD6" id="Textové pole 4931" o:spid="_x0000_s1026" type="#_x0000_t202" style="position:absolute;margin-left:.75pt;margin-top:0;width:14.25pt;height:20.25pt;z-index:26087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6288" behindDoc="0" locked="0" layoutInCell="1" allowOverlap="1" wp14:anchorId="6EB4B0CB" wp14:editId="5ADCCB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7" name="Textové pole 4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13ACE5-E929-4C18-8621-C86B49549F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4D907D" id="Textové pole 4930" o:spid="_x0000_s1026" type="#_x0000_t202" style="position:absolute;margin-left:.75pt;margin-top:0;width:14.25pt;height:20.25pt;z-index:26087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7312" behindDoc="0" locked="0" layoutInCell="1" allowOverlap="1" wp14:anchorId="24EF446C" wp14:editId="49B66B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8" name="Textové pole 4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8EBA79-B9CC-4B03-A428-F6E6647E9D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4407F4" id="Textové pole 4929" o:spid="_x0000_s1026" type="#_x0000_t202" style="position:absolute;margin-left:.75pt;margin-top:0;width:14.25pt;height:20.25pt;z-index:26087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8336" behindDoc="0" locked="0" layoutInCell="1" allowOverlap="1" wp14:anchorId="0A20B3A3" wp14:editId="275343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49" name="Textové pole 4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8E6C42-9BE0-40BE-92D2-51D4C5494E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B92C41" id="Textové pole 4928" o:spid="_x0000_s1026" type="#_x0000_t202" style="position:absolute;margin-left:.75pt;margin-top:0;width:14.25pt;height:20.25pt;z-index:26087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79360" behindDoc="0" locked="0" layoutInCell="1" allowOverlap="1" wp14:anchorId="239823DF" wp14:editId="5FDDA7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0" name="Textové pole 4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AFB169-C6FD-46B1-BAEF-442D89FBF9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AAA162" id="Textové pole 4927" o:spid="_x0000_s1026" type="#_x0000_t202" style="position:absolute;margin-left:.75pt;margin-top:0;width:14.25pt;height:20.25pt;z-index:26087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0384" behindDoc="0" locked="0" layoutInCell="1" allowOverlap="1" wp14:anchorId="1EA4E992" wp14:editId="793F78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1" name="Textové pole 4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6FF43D-8FE7-477B-8EFE-1C84FF7289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128E54" id="Textové pole 4926" o:spid="_x0000_s1026" type="#_x0000_t202" style="position:absolute;margin-left:.75pt;margin-top:0;width:14.25pt;height:20.25pt;z-index:26088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1408" behindDoc="0" locked="0" layoutInCell="1" allowOverlap="1" wp14:anchorId="37A14B6C" wp14:editId="1A2260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2" name="Textové pole 4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914C38-D111-4A29-9DFD-BE932F09E5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2B8460" id="Textové pole 4925" o:spid="_x0000_s1026" type="#_x0000_t202" style="position:absolute;margin-left:.75pt;margin-top:0;width:14.25pt;height:20.25pt;z-index:26088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2432" behindDoc="0" locked="0" layoutInCell="1" allowOverlap="1" wp14:anchorId="41D74FB7" wp14:editId="098FBC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3" name="Textové pole 4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30EEF0-1757-4687-8263-B7ACFDDAF0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AED9F2" id="Textové pole 4924" o:spid="_x0000_s1026" type="#_x0000_t202" style="position:absolute;margin-left:.75pt;margin-top:0;width:14.25pt;height:20.25pt;z-index:26088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3456" behindDoc="0" locked="0" layoutInCell="1" allowOverlap="1" wp14:anchorId="7C1A0561" wp14:editId="55FAFE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4" name="Textové pole 4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640381-FF80-42E8-9976-657FD3E518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5438ED" id="Textové pole 4923" o:spid="_x0000_s1026" type="#_x0000_t202" style="position:absolute;margin-left:.75pt;margin-top:0;width:14.25pt;height:20.25pt;z-index:26088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4480" behindDoc="0" locked="0" layoutInCell="1" allowOverlap="1" wp14:anchorId="0D4D5BA5" wp14:editId="48C0A8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5" name="Textové pole 4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48A630-66B8-4301-B249-C8FEF9A780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A15D7E" id="Textové pole 4922" o:spid="_x0000_s1026" type="#_x0000_t202" style="position:absolute;margin-left:.75pt;margin-top:0;width:14.25pt;height:20.25pt;z-index:26088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5504" behindDoc="0" locked="0" layoutInCell="1" allowOverlap="1" wp14:anchorId="6BC170BA" wp14:editId="41927E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6" name="Textové pole 4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7A8C77-31B8-4435-AD07-8660E49AF5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8DF477" id="Textové pole 4921" o:spid="_x0000_s1026" type="#_x0000_t202" style="position:absolute;margin-left:.75pt;margin-top:0;width:14.25pt;height:20.25pt;z-index:26088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6528" behindDoc="0" locked="0" layoutInCell="1" allowOverlap="1" wp14:anchorId="770E7AB7" wp14:editId="385F70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7" name="Textové pole 4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205BF9-F964-4EF5-A2A1-953955D42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6AE298" id="Textové pole 4920" o:spid="_x0000_s1026" type="#_x0000_t202" style="position:absolute;margin-left:.75pt;margin-top:0;width:14.25pt;height:20.25pt;z-index:26088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7552" behindDoc="0" locked="0" layoutInCell="1" allowOverlap="1" wp14:anchorId="0186B519" wp14:editId="7DF81A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8" name="Textové pole 4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DD0D4E-59F5-42F4-8AD5-06AE23A411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157F6D" id="Textové pole 4919" o:spid="_x0000_s1026" type="#_x0000_t202" style="position:absolute;margin-left:.75pt;margin-top:0;width:14.25pt;height:20.25pt;z-index:26088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8576" behindDoc="0" locked="0" layoutInCell="1" allowOverlap="1" wp14:anchorId="27DE21E0" wp14:editId="7C7BB0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59" name="Textové pole 4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4491D1-38F4-4220-AC9E-9D258C2FAE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A7566F" id="Textové pole 4918" o:spid="_x0000_s1026" type="#_x0000_t202" style="position:absolute;margin-left:.75pt;margin-top:0;width:14.25pt;height:20.25pt;z-index:26088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89600" behindDoc="0" locked="0" layoutInCell="1" allowOverlap="1" wp14:anchorId="0FC66525" wp14:editId="46EB4A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0" name="Textové pole 4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929BC9-FBED-451D-8F1D-ED345F53BC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7CE1F4" id="Textové pole 4917" o:spid="_x0000_s1026" type="#_x0000_t202" style="position:absolute;margin-left:.75pt;margin-top:0;width:14.25pt;height:20.25pt;z-index:26088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0624" behindDoc="0" locked="0" layoutInCell="1" allowOverlap="1" wp14:anchorId="49230875" wp14:editId="6AE13E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1" name="Textové pole 4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7CD958-E63E-4500-ABB8-7718F46C92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AFE49B" id="Textové pole 4916" o:spid="_x0000_s1026" type="#_x0000_t202" style="position:absolute;margin-left:.75pt;margin-top:0;width:14.25pt;height:20.25pt;z-index:26089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1648" behindDoc="0" locked="0" layoutInCell="1" allowOverlap="1" wp14:anchorId="600841B0" wp14:editId="098486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2" name="Textové pole 4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D282B6-7B32-4D26-913B-B5359F2AAF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22E7A5" id="Textové pole 4915" o:spid="_x0000_s1026" type="#_x0000_t202" style="position:absolute;margin-left:.75pt;margin-top:0;width:14.25pt;height:20.25pt;z-index:26089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2672" behindDoc="0" locked="0" layoutInCell="1" allowOverlap="1" wp14:anchorId="37CCE28B" wp14:editId="60F07F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3" name="Textové pole 4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4CA3E0-ADB8-4496-8F06-76000E9503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B4F51B" id="Textové pole 4914" o:spid="_x0000_s1026" type="#_x0000_t202" style="position:absolute;margin-left:.75pt;margin-top:0;width:14.25pt;height:20.25pt;z-index:26089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3696" behindDoc="0" locked="0" layoutInCell="1" allowOverlap="1" wp14:anchorId="4A1BADA9" wp14:editId="2C0EB4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4" name="Textové pole 4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DD6F12-A3FF-4ED2-81F5-26F7EF4C6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8D510C" id="Textové pole 4913" o:spid="_x0000_s1026" type="#_x0000_t202" style="position:absolute;margin-left:.75pt;margin-top:0;width:14.25pt;height:20.25pt;z-index:26089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4720" behindDoc="0" locked="0" layoutInCell="1" allowOverlap="1" wp14:anchorId="22E20AF5" wp14:editId="6A21A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5" name="Textové pole 4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87F6A8-5E2B-4092-BBAC-F0E7A4E875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1D9FD0" id="Textové pole 4912" o:spid="_x0000_s1026" type="#_x0000_t202" style="position:absolute;margin-left:.75pt;margin-top:0;width:14.25pt;height:20.25pt;z-index:26089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5744" behindDoc="0" locked="0" layoutInCell="1" allowOverlap="1" wp14:anchorId="54CB1552" wp14:editId="4C314E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7" name="Textové pole 4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C32172-6AA2-4F29-AA04-5A31180F6E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C8ED76" id="Textové pole 4911" o:spid="_x0000_s1026" type="#_x0000_t202" style="position:absolute;margin-left:.75pt;margin-top:0;width:14.25pt;height:20.25pt;z-index:26089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6768" behindDoc="0" locked="0" layoutInCell="1" allowOverlap="1" wp14:anchorId="0DFDCD19" wp14:editId="6DF55A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68" name="Textové pole 4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76D5FC-7C9A-46DB-83ED-1BA0CF281C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96F91F" id="Textové pole 4910" o:spid="_x0000_s1026" type="#_x0000_t202" style="position:absolute;margin-left:.75pt;margin-top:0;width:14.25pt;height:20.25pt;z-index:26089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7792" behindDoc="0" locked="0" layoutInCell="1" allowOverlap="1" wp14:anchorId="5CB1F78B" wp14:editId="50D909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1" name="Textové pole 4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19E5ED-C5C8-4C44-BD50-E987338726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146A4F" id="Textové pole 4909" o:spid="_x0000_s1026" type="#_x0000_t202" style="position:absolute;margin-left:.75pt;margin-top:0;width:14.25pt;height:20.25pt;z-index:26089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8816" behindDoc="0" locked="0" layoutInCell="1" allowOverlap="1" wp14:anchorId="327289EE" wp14:editId="27A9AD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2" name="Textové pole 4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7B57B2-7A91-40B4-841C-D38FB76667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55181B" id="Textové pole 4908" o:spid="_x0000_s1026" type="#_x0000_t202" style="position:absolute;margin-left:.75pt;margin-top:0;width:14.25pt;height:20.25pt;z-index:26089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899840" behindDoc="0" locked="0" layoutInCell="1" allowOverlap="1" wp14:anchorId="6F2241A8" wp14:editId="711C22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3" name="Textové pole 4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363443-9870-4E8F-BABE-3ADA6BFF14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66279B" id="Textové pole 4907" o:spid="_x0000_s1026" type="#_x0000_t202" style="position:absolute;margin-left:.75pt;margin-top:0;width:14.25pt;height:20.25pt;z-index:26089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0864" behindDoc="0" locked="0" layoutInCell="1" allowOverlap="1" wp14:anchorId="103DADD7" wp14:editId="248CD7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4" name="Textové pole 4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228300-CC91-40EE-874F-82C642A479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F1C533" id="Textové pole 4906" o:spid="_x0000_s1026" type="#_x0000_t202" style="position:absolute;margin-left:.75pt;margin-top:0;width:14.25pt;height:20.25pt;z-index:26090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1888" behindDoc="0" locked="0" layoutInCell="1" allowOverlap="1" wp14:anchorId="2942C27C" wp14:editId="458BAB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5" name="Textové pole 4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88D430-DD7B-4FC1-9CCE-A4FE551F5B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1581B2" id="Textové pole 4905" o:spid="_x0000_s1026" type="#_x0000_t202" style="position:absolute;margin-left:.75pt;margin-top:0;width:14.25pt;height:20.25pt;z-index:26090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2912" behindDoc="0" locked="0" layoutInCell="1" allowOverlap="1" wp14:anchorId="012BDD6D" wp14:editId="31525E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6" name="Textové pole 4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553AA4-5765-4A1A-A969-14AB7AD41D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0700CD" id="Textové pole 4904" o:spid="_x0000_s1026" type="#_x0000_t202" style="position:absolute;margin-left:.75pt;margin-top:0;width:14.25pt;height:20.25pt;z-index:26090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3936" behindDoc="0" locked="0" layoutInCell="1" allowOverlap="1" wp14:anchorId="0ADA51ED" wp14:editId="329D3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7" name="Textové pole 4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70F70D-DA46-4BBD-82A1-EF112FD01E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90A75C" id="Textové pole 4903" o:spid="_x0000_s1026" type="#_x0000_t202" style="position:absolute;margin-left:.75pt;margin-top:0;width:14.25pt;height:20.25pt;z-index:26090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4960" behindDoc="0" locked="0" layoutInCell="1" allowOverlap="1" wp14:anchorId="7485B4D5" wp14:editId="3387EB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8" name="Textové pole 4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90DE2A-07C3-4A1D-A7FA-5C06DA0638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E90054" id="Textové pole 4902" o:spid="_x0000_s1026" type="#_x0000_t202" style="position:absolute;margin-left:.75pt;margin-top:0;width:14.25pt;height:20.25pt;z-index:26090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5984" behindDoc="0" locked="0" layoutInCell="1" allowOverlap="1" wp14:anchorId="48773C83" wp14:editId="737CBB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79" name="Textové pole 4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21ED8B-CCDC-46F4-80DD-343829A65A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57B390" id="Textové pole 4901" o:spid="_x0000_s1026" type="#_x0000_t202" style="position:absolute;margin-left:.75pt;margin-top:0;width:14.25pt;height:20.25pt;z-index:26090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7008" behindDoc="0" locked="0" layoutInCell="1" allowOverlap="1" wp14:anchorId="215949D4" wp14:editId="33EBF0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0" name="Textové pole 4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E98E93-DFE6-49D1-9CDD-883E97CF01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B35EF0" id="Textové pole 4900" o:spid="_x0000_s1026" type="#_x0000_t202" style="position:absolute;margin-left:.75pt;margin-top:0;width:14.25pt;height:20.25pt;z-index:26090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8032" behindDoc="0" locked="0" layoutInCell="1" allowOverlap="1" wp14:anchorId="7972147E" wp14:editId="39C48D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1" name="Textové pole 4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D6DD20-3EF7-4AE0-B2FF-48A1B1CFB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95E9D6" id="Textové pole 4899" o:spid="_x0000_s1026" type="#_x0000_t202" style="position:absolute;margin-left:.75pt;margin-top:0;width:14.25pt;height:20.25pt;z-index:26090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09056" behindDoc="0" locked="0" layoutInCell="1" allowOverlap="1" wp14:anchorId="288914BE" wp14:editId="2B47E8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2" name="Textové pole 4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F5680C-97C2-4308-A729-B55E20CD2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EB9B0F" id="Textové pole 4898" o:spid="_x0000_s1026" type="#_x0000_t202" style="position:absolute;margin-left:.75pt;margin-top:0;width:14.25pt;height:20.25pt;z-index:26090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0080" behindDoc="0" locked="0" layoutInCell="1" allowOverlap="1" wp14:anchorId="2DED9750" wp14:editId="67A636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3" name="Textové pole 4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18DEB3-48FE-4349-B052-9F5A508C9C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73C598" id="Textové pole 4897" o:spid="_x0000_s1026" type="#_x0000_t202" style="position:absolute;margin-left:.75pt;margin-top:0;width:14.25pt;height:20.25pt;z-index:26091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1104" behindDoc="0" locked="0" layoutInCell="1" allowOverlap="1" wp14:anchorId="0ED2AD2F" wp14:editId="469707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4" name="Textové pole 4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F09190-3A06-44B7-9CB0-FF2B706A8A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2F7503" id="Textové pole 4896" o:spid="_x0000_s1026" type="#_x0000_t202" style="position:absolute;margin-left:.75pt;margin-top:0;width:14.25pt;height:20.25pt;z-index:26091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2128" behindDoc="0" locked="0" layoutInCell="1" allowOverlap="1" wp14:anchorId="434AA4BD" wp14:editId="6A6DDF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5" name="Textové pole 4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916C69-5635-47A7-A037-8C8F7ACB20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7EBEFF" id="Textové pole 4895" o:spid="_x0000_s1026" type="#_x0000_t202" style="position:absolute;margin-left:.75pt;margin-top:0;width:14.25pt;height:20.25pt;z-index:26091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3152" behindDoc="0" locked="0" layoutInCell="1" allowOverlap="1" wp14:anchorId="219EB723" wp14:editId="13C9DD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6" name="Textové pole 4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4967FC-0EB8-45B2-BBEC-AA18E89269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C50687" id="Textové pole 4894" o:spid="_x0000_s1026" type="#_x0000_t202" style="position:absolute;margin-left:.75pt;margin-top:0;width:14.25pt;height:20.25pt;z-index:26091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4176" behindDoc="0" locked="0" layoutInCell="1" allowOverlap="1" wp14:anchorId="60E47056" wp14:editId="60E5CD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7" name="Textové pole 4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376118-FF30-44EC-A725-729484D29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C5DF3B" id="Textové pole 4893" o:spid="_x0000_s1026" type="#_x0000_t202" style="position:absolute;margin-left:.75pt;margin-top:0;width:14.25pt;height:20.25pt;z-index:26091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5200" behindDoc="0" locked="0" layoutInCell="1" allowOverlap="1" wp14:anchorId="36B67D0B" wp14:editId="519482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8" name="Textové pole 4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47B3F1-A1D6-4693-8EDF-4DE1B998EC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6C7269" id="Textové pole 4892" o:spid="_x0000_s1026" type="#_x0000_t202" style="position:absolute;margin-left:.75pt;margin-top:0;width:14.25pt;height:20.25pt;z-index:26091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6224" behindDoc="0" locked="0" layoutInCell="1" allowOverlap="1" wp14:anchorId="11E7D4C2" wp14:editId="36590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89" name="Textové pole 4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BC6C3F-EE55-4AA1-8AF4-B0B056C947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647B63" id="Textové pole 4891" o:spid="_x0000_s1026" type="#_x0000_t202" style="position:absolute;margin-left:.75pt;margin-top:0;width:14.25pt;height:20.25pt;z-index:26091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7248" behindDoc="0" locked="0" layoutInCell="1" allowOverlap="1" wp14:anchorId="05D9CE14" wp14:editId="665BE3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0" name="Textové pole 4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E75E37-E30D-44C7-A4DF-3B88B5C77F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50ECDC" id="Textové pole 4890" o:spid="_x0000_s1026" type="#_x0000_t202" style="position:absolute;margin-left:.75pt;margin-top:0;width:14.25pt;height:20.25pt;z-index:26091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8272" behindDoc="0" locked="0" layoutInCell="1" allowOverlap="1" wp14:anchorId="0FC38034" wp14:editId="255B81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1" name="Textové pole 4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B0577E-D6C1-4298-8977-7432ED311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D0B388" id="Textové pole 4889" o:spid="_x0000_s1026" type="#_x0000_t202" style="position:absolute;margin-left:.75pt;margin-top:0;width:14.25pt;height:20.25pt;z-index:26091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19296" behindDoc="0" locked="0" layoutInCell="1" allowOverlap="1" wp14:anchorId="5A1A0170" wp14:editId="5474A8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2" name="Textové pole 4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6AEDE7-5C17-419C-BADB-16B7857E43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8908A5" id="Textové pole 4888" o:spid="_x0000_s1026" type="#_x0000_t202" style="position:absolute;margin-left:.75pt;margin-top:0;width:14.25pt;height:20.25pt;z-index:26091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0320" behindDoc="0" locked="0" layoutInCell="1" allowOverlap="1" wp14:anchorId="32B60885" wp14:editId="3770BD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3" name="Textové pole 4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D868CB-7C0B-451B-993F-76474DF546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290F79" id="Textové pole 4887" o:spid="_x0000_s1026" type="#_x0000_t202" style="position:absolute;margin-left:.75pt;margin-top:0;width:14.25pt;height:20.25pt;z-index:26092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1344" behindDoc="0" locked="0" layoutInCell="1" allowOverlap="1" wp14:anchorId="0C71A033" wp14:editId="2C1C56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4" name="Textové pole 4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46437E-9B0E-43A7-A33C-EEEFAA575A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636D18" id="Textové pole 4886" o:spid="_x0000_s1026" type="#_x0000_t202" style="position:absolute;margin-left:.75pt;margin-top:0;width:14.25pt;height:20.25pt;z-index:26092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2368" behindDoc="0" locked="0" layoutInCell="1" allowOverlap="1" wp14:anchorId="7E1B7BBF" wp14:editId="1F6AE0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5" name="Textové pole 4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FC6D3D-36C5-4BD4-885F-8D92470136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511955" id="Textové pole 4885" o:spid="_x0000_s1026" type="#_x0000_t202" style="position:absolute;margin-left:.75pt;margin-top:0;width:14.25pt;height:20.25pt;z-index:26092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3392" behindDoc="0" locked="0" layoutInCell="1" allowOverlap="1" wp14:anchorId="7F674991" wp14:editId="324B20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6" name="Textové pole 4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28BE12-76E7-487D-BD15-B322CEDD4F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883454" id="Textové pole 4884" o:spid="_x0000_s1026" type="#_x0000_t202" style="position:absolute;margin-left:.75pt;margin-top:0;width:14.25pt;height:20.25pt;z-index:26092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4416" behindDoc="0" locked="0" layoutInCell="1" allowOverlap="1" wp14:anchorId="387E3131" wp14:editId="00EE11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7" name="Textové pole 4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C345C8-208B-407E-9B34-4D85F4F4E9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9E57F6" id="Textové pole 4883" o:spid="_x0000_s1026" type="#_x0000_t202" style="position:absolute;margin-left:.75pt;margin-top:0;width:14.25pt;height:20.25pt;z-index:26092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5440" behindDoc="0" locked="0" layoutInCell="1" allowOverlap="1" wp14:anchorId="5C3205D5" wp14:editId="59A2D9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8" name="Textové pole 4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374DD2-433A-435F-988D-1A4467585D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306A0B" id="Textové pole 4882" o:spid="_x0000_s1026" type="#_x0000_t202" style="position:absolute;margin-left:.75pt;margin-top:0;width:14.25pt;height:20.25pt;z-index:26092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6464" behindDoc="0" locked="0" layoutInCell="1" allowOverlap="1" wp14:anchorId="06169ED7" wp14:editId="6E218D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699" name="Textové pole 4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C4E8B7-6333-4C77-B46D-85875D54EB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3C439B" id="Textové pole 4881" o:spid="_x0000_s1026" type="#_x0000_t202" style="position:absolute;margin-left:.75pt;margin-top:0;width:14.25pt;height:20.25pt;z-index:26092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7488" behindDoc="0" locked="0" layoutInCell="1" allowOverlap="1" wp14:anchorId="2CD84525" wp14:editId="60CA18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0" name="Textové pole 4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2B0BFA-5B96-4AE4-BFB6-F732808FF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BD69A0" id="Textové pole 4880" o:spid="_x0000_s1026" type="#_x0000_t202" style="position:absolute;margin-left:.75pt;margin-top:0;width:14.25pt;height:20.25pt;z-index:26092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8512" behindDoc="0" locked="0" layoutInCell="1" allowOverlap="1" wp14:anchorId="7FE16844" wp14:editId="45AF02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1" name="Textové pole 4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37DE6A-AAE9-4036-94B2-BD4044F439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7F0B20" id="Textové pole 4879" o:spid="_x0000_s1026" type="#_x0000_t202" style="position:absolute;margin-left:.75pt;margin-top:0;width:14.25pt;height:20.25pt;z-index:26092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29536" behindDoc="0" locked="0" layoutInCell="1" allowOverlap="1" wp14:anchorId="0569F204" wp14:editId="638830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2" name="Textové pole 4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4EAC83-2AA3-464A-9ADE-524630285D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7100F7" id="Textové pole 4878" o:spid="_x0000_s1026" type="#_x0000_t202" style="position:absolute;margin-left:.75pt;margin-top:0;width:14.25pt;height:20.25pt;z-index:26092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0560" behindDoc="0" locked="0" layoutInCell="1" allowOverlap="1" wp14:anchorId="4C7639ED" wp14:editId="17A688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3" name="Textové pole 4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2CE3C7-2959-4A73-99C0-0071555235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7FD0CC" id="Textové pole 4877" o:spid="_x0000_s1026" type="#_x0000_t202" style="position:absolute;margin-left:.75pt;margin-top:0;width:14.25pt;height:20.25pt;z-index:26093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1584" behindDoc="0" locked="0" layoutInCell="1" allowOverlap="1" wp14:anchorId="6E9914F5" wp14:editId="1C856F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4" name="Textové pole 4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741D72-A62D-4F59-9936-D347BFE0E7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ECF65D" id="Textové pole 4876" o:spid="_x0000_s1026" type="#_x0000_t202" style="position:absolute;margin-left:.75pt;margin-top:0;width:14.25pt;height:20.25pt;z-index:26093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2608" behindDoc="0" locked="0" layoutInCell="1" allowOverlap="1" wp14:anchorId="01C5EF5F" wp14:editId="0A8C2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5" name="Textové pole 4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BCE77E-933E-4E9A-816D-B0624989B3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FEAD35" id="Textové pole 4875" o:spid="_x0000_s1026" type="#_x0000_t202" style="position:absolute;margin-left:.75pt;margin-top:0;width:14.25pt;height:20.25pt;z-index:26093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3632" behindDoc="0" locked="0" layoutInCell="1" allowOverlap="1" wp14:anchorId="217CC670" wp14:editId="54D314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6" name="Textové pole 4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0CB527-2813-4278-8DA9-F3346C7379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D13A49" id="Textové pole 4874" o:spid="_x0000_s1026" type="#_x0000_t202" style="position:absolute;margin-left:.75pt;margin-top:0;width:14.25pt;height:20.25pt;z-index:26093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4656" behindDoc="0" locked="0" layoutInCell="1" allowOverlap="1" wp14:anchorId="4AD56FA3" wp14:editId="4CA488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7" name="Textové pole 4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885FC7-180F-4E34-AB59-20C52DA642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422CBD" id="Textové pole 4873" o:spid="_x0000_s1026" type="#_x0000_t202" style="position:absolute;margin-left:.75pt;margin-top:0;width:14.25pt;height:20.25pt;z-index:26093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5680" behindDoc="0" locked="0" layoutInCell="1" allowOverlap="1" wp14:anchorId="79288C7D" wp14:editId="742D9E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8" name="Textové pole 4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A859D2-37B7-4653-B538-992FDCBBD5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5328A4" id="Textové pole 4872" o:spid="_x0000_s1026" type="#_x0000_t202" style="position:absolute;margin-left:.75pt;margin-top:0;width:14.25pt;height:20.25pt;z-index:26093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6704" behindDoc="0" locked="0" layoutInCell="1" allowOverlap="1" wp14:anchorId="23A2942B" wp14:editId="1A2E60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09" name="Textové pole 4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F0A5CC-3112-4461-B0AB-5257A62C3B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4536F4" id="Textové pole 4871" o:spid="_x0000_s1026" type="#_x0000_t202" style="position:absolute;margin-left:.75pt;margin-top:0;width:14.25pt;height:20.25pt;z-index:26093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7728" behindDoc="0" locked="0" layoutInCell="1" allowOverlap="1" wp14:anchorId="2F1AF9BB" wp14:editId="37A50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0" name="Textové pole 4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435BCD-CCD7-4CF8-A15A-6D9BC679F5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495EF0" id="Textové pole 4870" o:spid="_x0000_s1026" type="#_x0000_t202" style="position:absolute;margin-left:.75pt;margin-top:0;width:14.25pt;height:20.25pt;z-index:26093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8752" behindDoc="0" locked="0" layoutInCell="1" allowOverlap="1" wp14:anchorId="38EB590B" wp14:editId="152C35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1" name="Textové pole 4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D13C1D-C9F6-4497-9C00-195C08692E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1F6FB8" id="Textové pole 4869" o:spid="_x0000_s1026" type="#_x0000_t202" style="position:absolute;margin-left:.75pt;margin-top:0;width:14.25pt;height:20.25pt;z-index:26093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39776" behindDoc="0" locked="0" layoutInCell="1" allowOverlap="1" wp14:anchorId="37C3DA3B" wp14:editId="6F48E3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2" name="Textové pole 4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81BE4B-4FD7-4F2E-8267-C41262192B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EF6C63" id="Textové pole 4868" o:spid="_x0000_s1026" type="#_x0000_t202" style="position:absolute;margin-left:.75pt;margin-top:0;width:14.25pt;height:20.25pt;z-index:26093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0800" behindDoc="0" locked="0" layoutInCell="1" allowOverlap="1" wp14:anchorId="6F97DE1A" wp14:editId="5D71D0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3" name="Textové pole 4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667FCB-7D15-4A9F-82AE-A942FB5751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693C3A" id="Textové pole 4867" o:spid="_x0000_s1026" type="#_x0000_t202" style="position:absolute;margin-left:.75pt;margin-top:0;width:14.25pt;height:20.25pt;z-index:26094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1824" behindDoc="0" locked="0" layoutInCell="1" allowOverlap="1" wp14:anchorId="30306F07" wp14:editId="4924F1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4" name="Textové pole 4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B02957-8ED4-4367-A5E6-0107086053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B4F137" id="Textové pole 4866" o:spid="_x0000_s1026" type="#_x0000_t202" style="position:absolute;margin-left:.75pt;margin-top:0;width:14.25pt;height:20.25pt;z-index:26094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2848" behindDoc="0" locked="0" layoutInCell="1" allowOverlap="1" wp14:anchorId="4D202274" wp14:editId="769584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5" name="Textové pole 4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13F2DE-3F24-4D1E-B5F6-DFB3893F4C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4B149A" id="Textové pole 4865" o:spid="_x0000_s1026" type="#_x0000_t202" style="position:absolute;margin-left:.75pt;margin-top:0;width:14.25pt;height:20.25pt;z-index:26094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3872" behindDoc="0" locked="0" layoutInCell="1" allowOverlap="1" wp14:anchorId="64D69DD8" wp14:editId="34574A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6" name="Textové pole 4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CD8653-39A3-40C7-90DB-E243EAA41F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78B8BE" id="Textové pole 4864" o:spid="_x0000_s1026" type="#_x0000_t202" style="position:absolute;margin-left:.75pt;margin-top:0;width:14.25pt;height:20.25pt;z-index:26094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4896" behindDoc="0" locked="0" layoutInCell="1" allowOverlap="1" wp14:anchorId="18726247" wp14:editId="12875C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7" name="Textové pole 4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D72537-7F11-4804-939F-8EA2251530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7AD273" id="Textové pole 4863" o:spid="_x0000_s1026" type="#_x0000_t202" style="position:absolute;margin-left:.75pt;margin-top:0;width:14.25pt;height:20.25pt;z-index:26094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5920" behindDoc="0" locked="0" layoutInCell="1" allowOverlap="1" wp14:anchorId="77310C77" wp14:editId="3AC6CD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8" name="Textové pole 4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4E93B0-00E6-465A-B83B-B9BBFCF089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6AD8AB" id="Textové pole 4862" o:spid="_x0000_s1026" type="#_x0000_t202" style="position:absolute;margin-left:.75pt;margin-top:0;width:14.25pt;height:20.25pt;z-index:26094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6944" behindDoc="0" locked="0" layoutInCell="1" allowOverlap="1" wp14:anchorId="2FB826CB" wp14:editId="53B0A2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19" name="Textové pole 4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10890A-515A-4852-964A-0320F9EEE5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90532A" id="Textové pole 4861" o:spid="_x0000_s1026" type="#_x0000_t202" style="position:absolute;margin-left:.75pt;margin-top:0;width:14.25pt;height:20.25pt;z-index:26094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7968" behindDoc="0" locked="0" layoutInCell="1" allowOverlap="1" wp14:anchorId="46B5136F" wp14:editId="3A9319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0" name="Textové pole 4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2BBDC4-5F34-4D22-8C26-060D9105B9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760923" id="Textové pole 4860" o:spid="_x0000_s1026" type="#_x0000_t202" style="position:absolute;margin-left:.75pt;margin-top:0;width:14.25pt;height:20.25pt;z-index:26094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48992" behindDoc="0" locked="0" layoutInCell="1" allowOverlap="1" wp14:anchorId="2BB7736D" wp14:editId="58592C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1" name="Textové pole 4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1D1875-D15D-4944-8B75-0CAF6184A1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E234CB" id="Textové pole 4859" o:spid="_x0000_s1026" type="#_x0000_t202" style="position:absolute;margin-left:.75pt;margin-top:0;width:14.25pt;height:20.25pt;z-index:26094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0016" behindDoc="0" locked="0" layoutInCell="1" allowOverlap="1" wp14:anchorId="37D3D7DE" wp14:editId="6274B8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2" name="Textové pole 4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7197EE-1C59-46E0-B54E-62F73C6B16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E6F5F2" id="Textové pole 4858" o:spid="_x0000_s1026" type="#_x0000_t202" style="position:absolute;margin-left:.75pt;margin-top:0;width:14.25pt;height:20.25pt;z-index:26095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1040" behindDoc="0" locked="0" layoutInCell="1" allowOverlap="1" wp14:anchorId="550D2D20" wp14:editId="5E1237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3" name="Textové pole 4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3EDA10-FB3D-4B89-A0A5-45BCA1F9E6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732B86" id="Textové pole 4857" o:spid="_x0000_s1026" type="#_x0000_t202" style="position:absolute;margin-left:.75pt;margin-top:0;width:14.25pt;height:20.25pt;z-index:26095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2064" behindDoc="0" locked="0" layoutInCell="1" allowOverlap="1" wp14:anchorId="7588F76B" wp14:editId="5382F8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4" name="Textové pole 4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ACEA71-EFB9-4247-BF92-FE7A1939A9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361D09" id="Textové pole 4856" o:spid="_x0000_s1026" type="#_x0000_t202" style="position:absolute;margin-left:.75pt;margin-top:0;width:14.25pt;height:20.25pt;z-index:26095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3088" behindDoc="0" locked="0" layoutInCell="1" allowOverlap="1" wp14:anchorId="2288B910" wp14:editId="516F1E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5" name="Textové pole 4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DB4D00-C0FE-4520-834F-2C37EF5618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14F106" id="Textové pole 4855" o:spid="_x0000_s1026" type="#_x0000_t202" style="position:absolute;margin-left:.75pt;margin-top:0;width:14.25pt;height:20.25pt;z-index:26095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4112" behindDoc="0" locked="0" layoutInCell="1" allowOverlap="1" wp14:anchorId="72305195" wp14:editId="1F0292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6" name="Textové pole 4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6485E1-DB87-4520-B755-4A25B8012B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991D12" id="Textové pole 4854" o:spid="_x0000_s1026" type="#_x0000_t202" style="position:absolute;margin-left:.75pt;margin-top:0;width:14.25pt;height:20.25pt;z-index:26095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5136" behindDoc="0" locked="0" layoutInCell="1" allowOverlap="1" wp14:anchorId="42B6B8DD" wp14:editId="604CA1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7" name="Textové pole 4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EA313D-4CF6-4489-B488-E6CCFBCF3F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002C98" id="Textové pole 4853" o:spid="_x0000_s1026" type="#_x0000_t202" style="position:absolute;margin-left:.75pt;margin-top:0;width:14.25pt;height:20.25pt;z-index:26095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6160" behindDoc="0" locked="0" layoutInCell="1" allowOverlap="1" wp14:anchorId="76DEDA50" wp14:editId="0653B4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8" name="Textové pole 4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BA91E5-5AA6-4E60-BDE3-185FCF0392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FE90A2" id="Textové pole 4852" o:spid="_x0000_s1026" type="#_x0000_t202" style="position:absolute;margin-left:.75pt;margin-top:0;width:14.25pt;height:20.25pt;z-index:26095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7184" behindDoc="0" locked="0" layoutInCell="1" allowOverlap="1" wp14:anchorId="5E6A1BB5" wp14:editId="67F582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29" name="Textové pole 4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2C493F-5D13-40FB-8D5E-798FFF9A2D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51F02F" id="Textové pole 4851" o:spid="_x0000_s1026" type="#_x0000_t202" style="position:absolute;margin-left:.75pt;margin-top:0;width:14.25pt;height:20.25pt;z-index:26095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8208" behindDoc="0" locked="0" layoutInCell="1" allowOverlap="1" wp14:anchorId="27B5D748" wp14:editId="144D76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0" name="Textové pole 4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86C71C-3261-4E88-829B-5E78F10608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88E330" id="Textové pole 4850" o:spid="_x0000_s1026" type="#_x0000_t202" style="position:absolute;margin-left:.75pt;margin-top:0;width:14.25pt;height:20.25pt;z-index:26095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59232" behindDoc="0" locked="0" layoutInCell="1" allowOverlap="1" wp14:anchorId="0610A78C" wp14:editId="033FEF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1" name="Textové pole 4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0DAB17-CD7D-4701-85FC-8DED9E6DEE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FC6B64" id="Textové pole 4849" o:spid="_x0000_s1026" type="#_x0000_t202" style="position:absolute;margin-left:.75pt;margin-top:0;width:14.25pt;height:20.25pt;z-index:26095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0256" behindDoc="0" locked="0" layoutInCell="1" allowOverlap="1" wp14:anchorId="47F856CA" wp14:editId="6D6754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2" name="Textové pole 4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23279C-C9BB-4C32-9993-56FCF3FCD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226451" id="Textové pole 4848" o:spid="_x0000_s1026" type="#_x0000_t202" style="position:absolute;margin-left:.75pt;margin-top:0;width:14.25pt;height:20.25pt;z-index:26096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1280" behindDoc="0" locked="0" layoutInCell="1" allowOverlap="1" wp14:anchorId="1D264E50" wp14:editId="31A942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3" name="Textové pole 4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6DD266-7B52-4084-A30E-361E3B9163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8C0CF1" id="Textové pole 4847" o:spid="_x0000_s1026" type="#_x0000_t202" style="position:absolute;margin-left:.75pt;margin-top:0;width:14.25pt;height:20.25pt;z-index:26096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2304" behindDoc="0" locked="0" layoutInCell="1" allowOverlap="1" wp14:anchorId="61971F1D" wp14:editId="6F884E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4" name="Textové pole 4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1C9D2F-DF09-4031-8A3C-253400CFFC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A40382" id="Textové pole 4846" o:spid="_x0000_s1026" type="#_x0000_t202" style="position:absolute;margin-left:.75pt;margin-top:0;width:14.25pt;height:20.25pt;z-index:26096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3328" behindDoc="0" locked="0" layoutInCell="1" allowOverlap="1" wp14:anchorId="7D918362" wp14:editId="13B68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5" name="Textové pole 4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BA86B8-525A-4249-855C-5C07321F3B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37C5F3" id="Textové pole 4845" o:spid="_x0000_s1026" type="#_x0000_t202" style="position:absolute;margin-left:.75pt;margin-top:0;width:14.25pt;height:20.25pt;z-index:26096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4352" behindDoc="0" locked="0" layoutInCell="1" allowOverlap="1" wp14:anchorId="526A3D5D" wp14:editId="2BEC72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6" name="Textové pole 4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9958A7-46AA-4FA5-B1D3-26CDD1BA03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EE1234" id="Textové pole 4844" o:spid="_x0000_s1026" type="#_x0000_t202" style="position:absolute;margin-left:.75pt;margin-top:0;width:14.25pt;height:20.25pt;z-index:26096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5376" behindDoc="0" locked="0" layoutInCell="1" allowOverlap="1" wp14:anchorId="50C0EEE1" wp14:editId="4B8992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7" name="Textové pole 4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31F6F7-2A25-4B30-A8BB-B48AEE807B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A24282" id="Textové pole 4843" o:spid="_x0000_s1026" type="#_x0000_t202" style="position:absolute;margin-left:.75pt;margin-top:0;width:14.25pt;height:20.25pt;z-index:26096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6400" behindDoc="0" locked="0" layoutInCell="1" allowOverlap="1" wp14:anchorId="1498FC44" wp14:editId="3B9C18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8" name="Textové pole 4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591759-F222-4B6A-B80B-61F4D71C3D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A77947" id="Textové pole 4842" o:spid="_x0000_s1026" type="#_x0000_t202" style="position:absolute;margin-left:.75pt;margin-top:0;width:14.25pt;height:20.25pt;z-index:26096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7424" behindDoc="0" locked="0" layoutInCell="1" allowOverlap="1" wp14:anchorId="4C127DF7" wp14:editId="369664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39" name="Textové pole 4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BE0F8D-BCA1-4402-92DC-989794BAA2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95BBE5" id="Textové pole 4841" o:spid="_x0000_s1026" type="#_x0000_t202" style="position:absolute;margin-left:.75pt;margin-top:0;width:14.25pt;height:20.25pt;z-index:26096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8448" behindDoc="0" locked="0" layoutInCell="1" allowOverlap="1" wp14:anchorId="7C774E95" wp14:editId="17D489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0" name="Textové pole 4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0C84B8-1D2F-4466-A3AD-6901DFD4D0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2F2CE2" id="Textové pole 4840" o:spid="_x0000_s1026" type="#_x0000_t202" style="position:absolute;margin-left:.75pt;margin-top:0;width:14.25pt;height:20.25pt;z-index:26096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69472" behindDoc="0" locked="0" layoutInCell="1" allowOverlap="1" wp14:anchorId="080EB2E0" wp14:editId="1F1A5D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1" name="Textové pole 4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F04661-72F3-45CE-A745-5D0FA7C368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F24B92" id="Textové pole 4839" o:spid="_x0000_s1026" type="#_x0000_t202" style="position:absolute;margin-left:.75pt;margin-top:0;width:14.25pt;height:20.25pt;z-index:26096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0496" behindDoc="0" locked="0" layoutInCell="1" allowOverlap="1" wp14:anchorId="36F101E2" wp14:editId="14A361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2" name="Textové pole 4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CB30DC-66FA-41AC-B943-D3FF8D25C1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B0E8D0" id="Textové pole 4838" o:spid="_x0000_s1026" type="#_x0000_t202" style="position:absolute;margin-left:.75pt;margin-top:0;width:14.25pt;height:20.25pt;z-index:26097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1520" behindDoc="0" locked="0" layoutInCell="1" allowOverlap="1" wp14:anchorId="56E21204" wp14:editId="312AC8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3" name="Textové pole 4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D34399-C79A-41FA-A4D0-AC8A4F3373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F2C04C" id="Textové pole 4837" o:spid="_x0000_s1026" type="#_x0000_t202" style="position:absolute;margin-left:.75pt;margin-top:0;width:14.25pt;height:20.25pt;z-index:26097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2544" behindDoc="0" locked="0" layoutInCell="1" allowOverlap="1" wp14:anchorId="39DA1844" wp14:editId="58D30C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4" name="Textové pole 4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7E48C8-63DC-4B4E-ADF0-152BCAC699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D01D11" id="Textové pole 4836" o:spid="_x0000_s1026" type="#_x0000_t202" style="position:absolute;margin-left:.75pt;margin-top:0;width:14.25pt;height:20.25pt;z-index:26097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3568" behindDoc="0" locked="0" layoutInCell="1" allowOverlap="1" wp14:anchorId="7EE1C95B" wp14:editId="2CF878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5" name="Textové pole 4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453DD3-F03F-4722-8CB5-A8596DE9D6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B9393D" id="Textové pole 4835" o:spid="_x0000_s1026" type="#_x0000_t202" style="position:absolute;margin-left:.75pt;margin-top:0;width:14.25pt;height:20.25pt;z-index:26097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4592" behindDoc="0" locked="0" layoutInCell="1" allowOverlap="1" wp14:anchorId="36F6B466" wp14:editId="275450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6" name="Textové pole 4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EC0341-539C-4DA1-A016-68E1857D22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3A66D3" id="Textové pole 4834" o:spid="_x0000_s1026" type="#_x0000_t202" style="position:absolute;margin-left:.75pt;margin-top:0;width:14.25pt;height:20.25pt;z-index:26097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5616" behindDoc="0" locked="0" layoutInCell="1" allowOverlap="1" wp14:anchorId="31738F23" wp14:editId="57FCFA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7" name="Textové pole 4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1A501E-FB70-49D7-98F0-3D5161B6F3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03A9CB" id="Textové pole 4833" o:spid="_x0000_s1026" type="#_x0000_t202" style="position:absolute;margin-left:.75pt;margin-top:0;width:14.25pt;height:20.25pt;z-index:26097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6640" behindDoc="0" locked="0" layoutInCell="1" allowOverlap="1" wp14:anchorId="394702A3" wp14:editId="199F74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8" name="Textové pole 4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239151-F87B-4A31-B53D-F93A8C6835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4F439F" id="Textové pole 4832" o:spid="_x0000_s1026" type="#_x0000_t202" style="position:absolute;margin-left:.75pt;margin-top:0;width:14.25pt;height:20.25pt;z-index:26097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7664" behindDoc="0" locked="0" layoutInCell="1" allowOverlap="1" wp14:anchorId="743D07A5" wp14:editId="0B62D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49" name="Textové pole 4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C18745-3398-403E-98E9-001E8DBD55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E074AF" id="Textové pole 4831" o:spid="_x0000_s1026" type="#_x0000_t202" style="position:absolute;margin-left:.75pt;margin-top:0;width:14.25pt;height:20.25pt;z-index:26097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8688" behindDoc="0" locked="0" layoutInCell="1" allowOverlap="1" wp14:anchorId="645B3C60" wp14:editId="58478F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0" name="Textové pole 4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CA81A1-E6B3-4D0F-97B6-DDA9DCDAEF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22AB02" id="Textové pole 4830" o:spid="_x0000_s1026" type="#_x0000_t202" style="position:absolute;margin-left:.75pt;margin-top:0;width:14.25pt;height:20.25pt;z-index:26097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79712" behindDoc="0" locked="0" layoutInCell="1" allowOverlap="1" wp14:anchorId="1B281D66" wp14:editId="08A5A8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1" name="Textové pole 4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177C1D-D341-4839-86B9-8C1695BBF8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5FA460" id="Textové pole 4829" o:spid="_x0000_s1026" type="#_x0000_t202" style="position:absolute;margin-left:.75pt;margin-top:0;width:14.25pt;height:20.25pt;z-index:26097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0736" behindDoc="0" locked="0" layoutInCell="1" allowOverlap="1" wp14:anchorId="6CFC8275" wp14:editId="03C2BF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2" name="Textové pole 4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8F81D0-EA1C-4901-BCA7-E3A6BBFFEA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B75390" id="Textové pole 4828" o:spid="_x0000_s1026" type="#_x0000_t202" style="position:absolute;margin-left:.75pt;margin-top:0;width:14.25pt;height:20.25pt;z-index:26098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1760" behindDoc="0" locked="0" layoutInCell="1" allowOverlap="1" wp14:anchorId="2E25A962" wp14:editId="6BDBE8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3" name="Textové pole 4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C25D94-7BA4-4ED1-AEA7-D73F122402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B5B3F5" id="Textové pole 4827" o:spid="_x0000_s1026" type="#_x0000_t202" style="position:absolute;margin-left:.75pt;margin-top:0;width:14.25pt;height:20.25pt;z-index:26098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2784" behindDoc="0" locked="0" layoutInCell="1" allowOverlap="1" wp14:anchorId="75DFD736" wp14:editId="4FA9DF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4" name="Textové pole 4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73B7E4-8160-43C0-BE90-F0FBFA98A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77E361" id="Textové pole 4826" o:spid="_x0000_s1026" type="#_x0000_t202" style="position:absolute;margin-left:.75pt;margin-top:0;width:14.25pt;height:20.25pt;z-index:26098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3808" behindDoc="0" locked="0" layoutInCell="1" allowOverlap="1" wp14:anchorId="27501ED1" wp14:editId="19C0CF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5" name="Textové pole 4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15DE30-005D-4BAF-9973-97901201AB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DD0E74" id="Textové pole 4825" o:spid="_x0000_s1026" type="#_x0000_t202" style="position:absolute;margin-left:.75pt;margin-top:0;width:14.25pt;height:20.25pt;z-index:26098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4832" behindDoc="0" locked="0" layoutInCell="1" allowOverlap="1" wp14:anchorId="47BAF67E" wp14:editId="20937D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6" name="Textové pole 4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24C4D5-DF64-4411-93B4-528A6F51D8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4C930A" id="Textové pole 4824" o:spid="_x0000_s1026" type="#_x0000_t202" style="position:absolute;margin-left:.75pt;margin-top:0;width:14.25pt;height:20.25pt;z-index:26098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5856" behindDoc="0" locked="0" layoutInCell="1" allowOverlap="1" wp14:anchorId="6A8F0CF3" wp14:editId="03F4D7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7" name="Textové pole 4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F3FD17-5E51-4006-A972-A6BD535158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FC58DD" id="Textové pole 4823" o:spid="_x0000_s1026" type="#_x0000_t202" style="position:absolute;margin-left:.75pt;margin-top:0;width:14.25pt;height:20.25pt;z-index:26098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6880" behindDoc="0" locked="0" layoutInCell="1" allowOverlap="1" wp14:anchorId="0CF0A391" wp14:editId="20CAA8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8" name="Textové pole 4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FE8AF4-1469-40CC-B23E-660B1B465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7934DD" id="Textové pole 4822" o:spid="_x0000_s1026" type="#_x0000_t202" style="position:absolute;margin-left:.75pt;margin-top:0;width:14.25pt;height:20.25pt;z-index:26098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7904" behindDoc="0" locked="0" layoutInCell="1" allowOverlap="1" wp14:anchorId="06BFAAA0" wp14:editId="46B9DF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59" name="Textové pole 4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842826-5599-480D-B502-8190D7B859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5C19E6" id="Textové pole 4821" o:spid="_x0000_s1026" type="#_x0000_t202" style="position:absolute;margin-left:.75pt;margin-top:0;width:14.25pt;height:20.25pt;z-index:26098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8928" behindDoc="0" locked="0" layoutInCell="1" allowOverlap="1" wp14:anchorId="02017167" wp14:editId="44214D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0" name="Textové pole 4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CD517D-0098-4866-A934-39DDD305AF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E25DC7" id="Textové pole 4820" o:spid="_x0000_s1026" type="#_x0000_t202" style="position:absolute;margin-left:.75pt;margin-top:0;width:14.25pt;height:20.25pt;z-index:26098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89952" behindDoc="0" locked="0" layoutInCell="1" allowOverlap="1" wp14:anchorId="0C683584" wp14:editId="33498E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1" name="Textové pole 4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C8284A-D205-4497-A596-D0859ACD4E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368E4E" id="Textové pole 4819" o:spid="_x0000_s1026" type="#_x0000_t202" style="position:absolute;margin-left:.75pt;margin-top:0;width:14.25pt;height:20.25pt;z-index:26098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0976" behindDoc="0" locked="0" layoutInCell="1" allowOverlap="1" wp14:anchorId="14D9CC2B" wp14:editId="137077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2" name="Textové pole 4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8AAB0F-2339-4194-B48E-A05CBA33CA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4F64BB" id="Textové pole 4818" o:spid="_x0000_s1026" type="#_x0000_t202" style="position:absolute;margin-left:.75pt;margin-top:0;width:14.25pt;height:20.25pt;z-index:26099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2000" behindDoc="0" locked="0" layoutInCell="1" allowOverlap="1" wp14:anchorId="027A5579" wp14:editId="20676D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3" name="Textové pole 4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ED5377-7ACC-407B-8BD7-3F3FEFFFBB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502442" id="Textové pole 4817" o:spid="_x0000_s1026" type="#_x0000_t202" style="position:absolute;margin-left:.75pt;margin-top:0;width:14.25pt;height:20.25pt;z-index:26099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3024" behindDoc="0" locked="0" layoutInCell="1" allowOverlap="1" wp14:anchorId="2A2DAE9B" wp14:editId="4DB7D3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4" name="Textové pole 4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54DF9B-C955-408F-8CA9-18D4528311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FCAA0" id="Textové pole 4816" o:spid="_x0000_s1026" type="#_x0000_t202" style="position:absolute;margin-left:.75pt;margin-top:0;width:14.25pt;height:20.25pt;z-index:26099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4048" behindDoc="0" locked="0" layoutInCell="1" allowOverlap="1" wp14:anchorId="35902F84" wp14:editId="6C7F11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5" name="Textové pole 4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524DF4-4559-479D-8839-5960525ED0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F312E8" id="Textové pole 4815" o:spid="_x0000_s1026" type="#_x0000_t202" style="position:absolute;margin-left:.75pt;margin-top:0;width:14.25pt;height:20.25pt;z-index:26099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5072" behindDoc="0" locked="0" layoutInCell="1" allowOverlap="1" wp14:anchorId="777B9A74" wp14:editId="54C7CC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6" name="Textové pole 4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8DDB2C-0222-4C67-AD6C-A16A2C798A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BAAB9C" id="Textové pole 4814" o:spid="_x0000_s1026" type="#_x0000_t202" style="position:absolute;margin-left:.75pt;margin-top:0;width:14.25pt;height:20.25pt;z-index:26099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6096" behindDoc="0" locked="0" layoutInCell="1" allowOverlap="1" wp14:anchorId="5BE13ED6" wp14:editId="307466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7" name="Textové pole 4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EDFD66-B6E7-4775-A2DC-8A4774617C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06FFC5" id="Textové pole 4813" o:spid="_x0000_s1026" type="#_x0000_t202" style="position:absolute;margin-left:.75pt;margin-top:0;width:14.25pt;height:20.25pt;z-index:26099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7120" behindDoc="0" locked="0" layoutInCell="1" allowOverlap="1" wp14:anchorId="6B348AC1" wp14:editId="3CA335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8" name="Textové pole 4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917846-952F-440E-822A-35D03C7C90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4D11EC" id="Textové pole 4812" o:spid="_x0000_s1026" type="#_x0000_t202" style="position:absolute;margin-left:.75pt;margin-top:0;width:14.25pt;height:20.25pt;z-index:26099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8144" behindDoc="0" locked="0" layoutInCell="1" allowOverlap="1" wp14:anchorId="59BC0759" wp14:editId="57180D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69" name="Textové pole 4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8A10B3-7915-42C0-80D3-DCE0043F0F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3AFB96" id="Textové pole 4811" o:spid="_x0000_s1026" type="#_x0000_t202" style="position:absolute;margin-left:.75pt;margin-top:0;width:14.25pt;height:20.25pt;z-index:26099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999168" behindDoc="0" locked="0" layoutInCell="1" allowOverlap="1" wp14:anchorId="1D72B747" wp14:editId="52D0E6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0" name="Textové pole 4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2A35C1-7A03-40E3-844B-D1642BAE64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377CBA" id="Textové pole 4810" o:spid="_x0000_s1026" type="#_x0000_t202" style="position:absolute;margin-left:.75pt;margin-top:0;width:14.25pt;height:20.25pt;z-index:26099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0192" behindDoc="0" locked="0" layoutInCell="1" allowOverlap="1" wp14:anchorId="54EDDF61" wp14:editId="21C7D6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1" name="Textové pole 4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E3AB5A-A3E8-409D-9BAD-93160A1B17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E11A19" id="Textové pole 4809" o:spid="_x0000_s1026" type="#_x0000_t202" style="position:absolute;margin-left:.75pt;margin-top:0;width:14.25pt;height:20.25pt;z-index:26100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1216" behindDoc="0" locked="0" layoutInCell="1" allowOverlap="1" wp14:anchorId="449F7C1B" wp14:editId="61F434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2" name="Textové pole 4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7F7816-CC37-49C7-A12E-4D8D1CAAC2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55EDA6" id="Textové pole 4808" o:spid="_x0000_s1026" type="#_x0000_t202" style="position:absolute;margin-left:.75pt;margin-top:0;width:14.25pt;height:20.25pt;z-index:26100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2240" behindDoc="0" locked="0" layoutInCell="1" allowOverlap="1" wp14:anchorId="3568F8EB" wp14:editId="555B68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3" name="Textové pole 4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C4338E-3B4E-4877-8838-DAA4127CE2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F7A48A" id="Textové pole 4807" o:spid="_x0000_s1026" type="#_x0000_t202" style="position:absolute;margin-left:.75pt;margin-top:0;width:14.25pt;height:20.25pt;z-index:26100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3264" behindDoc="0" locked="0" layoutInCell="1" allowOverlap="1" wp14:anchorId="1722126F" wp14:editId="70A89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4" name="Textové pole 4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CD932C-419A-4D7C-BD05-2CBAC6A307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48A53C" id="Textové pole 4806" o:spid="_x0000_s1026" type="#_x0000_t202" style="position:absolute;margin-left:.75pt;margin-top:0;width:14.25pt;height:20.25pt;z-index:26100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4288" behindDoc="0" locked="0" layoutInCell="1" allowOverlap="1" wp14:anchorId="1129F59B" wp14:editId="666A9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5" name="Textové pole 4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4040B3-DF02-4135-9C6D-43B68D58AD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4F0BF3" id="Textové pole 4805" o:spid="_x0000_s1026" type="#_x0000_t202" style="position:absolute;margin-left:.75pt;margin-top:0;width:14.25pt;height:20.25pt;z-index:26100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5312" behindDoc="0" locked="0" layoutInCell="1" allowOverlap="1" wp14:anchorId="11C00784" wp14:editId="72BC5F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6" name="Textové pole 4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EB4D8C-BABD-49EB-A298-D7AAC18D00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16E0A6" id="Textové pole 4804" o:spid="_x0000_s1026" type="#_x0000_t202" style="position:absolute;margin-left:.75pt;margin-top:0;width:14.25pt;height:20.25pt;z-index:26100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6336" behindDoc="0" locked="0" layoutInCell="1" allowOverlap="1" wp14:anchorId="0EECFC04" wp14:editId="77AB56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7" name="Textové pole 4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09B046-8CD4-4BCA-9450-FE8F70015D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A7D8C1" id="Textové pole 4803" o:spid="_x0000_s1026" type="#_x0000_t202" style="position:absolute;margin-left:.75pt;margin-top:0;width:14.25pt;height:20.25pt;z-index:26100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7360" behindDoc="0" locked="0" layoutInCell="1" allowOverlap="1" wp14:anchorId="348CED9C" wp14:editId="14BE2A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8" name="Textové pole 4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C93005-5CE2-4F5D-8217-5BE236C7EB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A6007B" id="Textové pole 4802" o:spid="_x0000_s1026" type="#_x0000_t202" style="position:absolute;margin-left:.75pt;margin-top:0;width:14.25pt;height:20.25pt;z-index:26100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8384" behindDoc="0" locked="0" layoutInCell="1" allowOverlap="1" wp14:anchorId="1D845071" wp14:editId="1D2D90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79" name="Textové pole 4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95042C-1E6A-4718-814A-5CEBFBEE26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54CDAE" id="Textové pole 4801" o:spid="_x0000_s1026" type="#_x0000_t202" style="position:absolute;margin-left:.75pt;margin-top:0;width:14.25pt;height:20.25pt;z-index:26100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09408" behindDoc="0" locked="0" layoutInCell="1" allowOverlap="1" wp14:anchorId="780EBF90" wp14:editId="21B743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0" name="Textové pole 4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E1B4E9-3710-4271-B443-F36BE8928C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890146" id="Textové pole 4800" o:spid="_x0000_s1026" type="#_x0000_t202" style="position:absolute;margin-left:.75pt;margin-top:0;width:14.25pt;height:20.25pt;z-index:26100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0432" behindDoc="0" locked="0" layoutInCell="1" allowOverlap="1" wp14:anchorId="68D7E036" wp14:editId="2F52FC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1" name="Textové pole 4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16321F-2751-4301-92FD-27F0564238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9F602D" id="Textové pole 4799" o:spid="_x0000_s1026" type="#_x0000_t202" style="position:absolute;margin-left:.75pt;margin-top:0;width:14.25pt;height:20.25pt;z-index:26101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1456" behindDoc="0" locked="0" layoutInCell="1" allowOverlap="1" wp14:anchorId="3CC15CD9" wp14:editId="44D36C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2" name="Textové pole 4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23BB72-35A0-4C9A-9B82-8AE6AAC9B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E6FEE8" id="Textové pole 4798" o:spid="_x0000_s1026" type="#_x0000_t202" style="position:absolute;margin-left:.75pt;margin-top:0;width:14.25pt;height:20.25pt;z-index:26101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2480" behindDoc="0" locked="0" layoutInCell="1" allowOverlap="1" wp14:anchorId="6113B384" wp14:editId="7303A3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3" name="Textové pole 4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EF84D0-8F05-4621-9655-41491393D5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43AC60" id="Textové pole 4797" o:spid="_x0000_s1026" type="#_x0000_t202" style="position:absolute;margin-left:.75pt;margin-top:0;width:14.25pt;height:20.25pt;z-index:26101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3504" behindDoc="0" locked="0" layoutInCell="1" allowOverlap="1" wp14:anchorId="4BDAC21E" wp14:editId="556D91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4" name="Textové pole 4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228D38-4AF3-4E31-80B3-7933AD56E8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7CDD98" id="Textové pole 4796" o:spid="_x0000_s1026" type="#_x0000_t202" style="position:absolute;margin-left:.75pt;margin-top:0;width:14.25pt;height:20.25pt;z-index:26101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4528" behindDoc="0" locked="0" layoutInCell="1" allowOverlap="1" wp14:anchorId="2255D9B5" wp14:editId="598D26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5" name="Textové pole 4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0E3D76-F505-4620-A744-24F85FC5F7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F930C2" id="Textové pole 4795" o:spid="_x0000_s1026" type="#_x0000_t202" style="position:absolute;margin-left:.75pt;margin-top:0;width:14.25pt;height:20.25pt;z-index:26101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5552" behindDoc="0" locked="0" layoutInCell="1" allowOverlap="1" wp14:anchorId="528DC24E" wp14:editId="5D8F43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6" name="Textové pole 4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3C546A-4CEA-491F-BF7C-3D5A59BCE1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01A5DB" id="Textové pole 4794" o:spid="_x0000_s1026" type="#_x0000_t202" style="position:absolute;margin-left:.75pt;margin-top:0;width:14.25pt;height:20.25pt;z-index:26101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6576" behindDoc="0" locked="0" layoutInCell="1" allowOverlap="1" wp14:anchorId="2364041A" wp14:editId="191ADD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7" name="Textové pole 4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5D6742-75A4-48CA-9F00-A88E601155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6AEB6B" id="Textové pole 4793" o:spid="_x0000_s1026" type="#_x0000_t202" style="position:absolute;margin-left:.75pt;margin-top:0;width:14.25pt;height:20.25pt;z-index:26101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7600" behindDoc="0" locked="0" layoutInCell="1" allowOverlap="1" wp14:anchorId="4EFE2426" wp14:editId="2E28C6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8" name="Textové pole 4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BAE9B9-3BE0-464A-BDFE-D90F2AAABC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839A65" id="Textové pole 4792" o:spid="_x0000_s1026" type="#_x0000_t202" style="position:absolute;margin-left:.75pt;margin-top:0;width:14.25pt;height:20.25pt;z-index:26101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8624" behindDoc="0" locked="0" layoutInCell="1" allowOverlap="1" wp14:anchorId="06BDA352" wp14:editId="333F15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89" name="Textové pole 4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E113B5-0A59-4A05-89E3-48C3ADCB6B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FF9CD2" id="Textové pole 4791" o:spid="_x0000_s1026" type="#_x0000_t202" style="position:absolute;margin-left:.75pt;margin-top:0;width:14.25pt;height:20.25pt;z-index:26101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19648" behindDoc="0" locked="0" layoutInCell="1" allowOverlap="1" wp14:anchorId="342F2847" wp14:editId="6302B9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0" name="Textové pole 4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DAD348-9266-4CD0-9B99-C4CC44B41A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840CF2" id="Textové pole 4790" o:spid="_x0000_s1026" type="#_x0000_t202" style="position:absolute;margin-left:.75pt;margin-top:0;width:14.25pt;height:20.25pt;z-index:26101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0672" behindDoc="0" locked="0" layoutInCell="1" allowOverlap="1" wp14:anchorId="1028FB12" wp14:editId="0E1B60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1" name="Textové pole 4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C93606-8CF2-4CF7-89C4-613A67B4D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1076B6" id="Textové pole 4789" o:spid="_x0000_s1026" type="#_x0000_t202" style="position:absolute;margin-left:.75pt;margin-top:0;width:14.25pt;height:20.25pt;z-index:26102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1696" behindDoc="0" locked="0" layoutInCell="1" allowOverlap="1" wp14:anchorId="0F349BC3" wp14:editId="361689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2" name="Textové pole 4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369B81-0E20-4E32-BEFC-E790EFEBC1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5A1D90" id="Textové pole 4788" o:spid="_x0000_s1026" type="#_x0000_t202" style="position:absolute;margin-left:.75pt;margin-top:0;width:14.25pt;height:20.25pt;z-index:26102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2720" behindDoc="0" locked="0" layoutInCell="1" allowOverlap="1" wp14:anchorId="7048407C" wp14:editId="6F1059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3" name="Textové pole 4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677A70-D465-4910-BD79-0F9664D8B0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4BC4BC" id="Textové pole 4787" o:spid="_x0000_s1026" type="#_x0000_t202" style="position:absolute;margin-left:.75pt;margin-top:0;width:14.25pt;height:20.25pt;z-index:26102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3744" behindDoc="0" locked="0" layoutInCell="1" allowOverlap="1" wp14:anchorId="1EDEBB2D" wp14:editId="5D43C2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4" name="Textové pole 4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542A67-779A-4140-85E6-C4D4DD946E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532404" id="Textové pole 4786" o:spid="_x0000_s1026" type="#_x0000_t202" style="position:absolute;margin-left:.75pt;margin-top:0;width:14.25pt;height:20.25pt;z-index:26102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4768" behindDoc="0" locked="0" layoutInCell="1" allowOverlap="1" wp14:anchorId="61BF7700" wp14:editId="46AE83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5" name="Textové pole 4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D20773-EFB7-435F-9689-8316FE0E13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697126" id="Textové pole 4785" o:spid="_x0000_s1026" type="#_x0000_t202" style="position:absolute;margin-left:.75pt;margin-top:0;width:14.25pt;height:20.25pt;z-index:26102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5792" behindDoc="0" locked="0" layoutInCell="1" allowOverlap="1" wp14:anchorId="09452A0C" wp14:editId="074495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6" name="Textové pole 4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B45E1F-02B6-4208-8956-91CD3B7BE4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A87310" id="Textové pole 4784" o:spid="_x0000_s1026" type="#_x0000_t202" style="position:absolute;margin-left:.75pt;margin-top:0;width:14.25pt;height:20.25pt;z-index:26102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6816" behindDoc="0" locked="0" layoutInCell="1" allowOverlap="1" wp14:anchorId="3D6AC92E" wp14:editId="1FA2ED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7" name="Textové pole 4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96A13-DF3B-462C-9EAD-A6323E6540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E9B72B" id="Textové pole 4783" o:spid="_x0000_s1026" type="#_x0000_t202" style="position:absolute;margin-left:.75pt;margin-top:0;width:14.25pt;height:20.25pt;z-index:26102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7840" behindDoc="0" locked="0" layoutInCell="1" allowOverlap="1" wp14:anchorId="44B4B3BD" wp14:editId="1604DA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8" name="Textové pole 4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1BDCF7-4C6B-48BB-BB0B-B534D0991A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900E2F" id="Textové pole 4782" o:spid="_x0000_s1026" type="#_x0000_t202" style="position:absolute;margin-left:.75pt;margin-top:0;width:14.25pt;height:20.25pt;z-index:26102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8864" behindDoc="0" locked="0" layoutInCell="1" allowOverlap="1" wp14:anchorId="6360452E" wp14:editId="6217E3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799" name="Textové pole 4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CD80A9-81B0-46F7-9E3B-F509488E4F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F1C47F" id="Textové pole 4781" o:spid="_x0000_s1026" type="#_x0000_t202" style="position:absolute;margin-left:.75pt;margin-top:0;width:14.25pt;height:20.25pt;z-index:26102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29888" behindDoc="0" locked="0" layoutInCell="1" allowOverlap="1" wp14:anchorId="7F4AE8A6" wp14:editId="742CC1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0" name="Textové pole 4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D154F0-66AE-4959-AF99-D7047C863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CDB084" id="Textové pole 4780" o:spid="_x0000_s1026" type="#_x0000_t202" style="position:absolute;margin-left:.75pt;margin-top:0;width:14.25pt;height:20.25pt;z-index:26102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0912" behindDoc="0" locked="0" layoutInCell="1" allowOverlap="1" wp14:anchorId="77CC1A91" wp14:editId="23BA93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1" name="Textové pole 4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74EE37-7C9D-41F4-971D-8B4B96BF64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A93177" id="Textové pole 4779" o:spid="_x0000_s1026" type="#_x0000_t202" style="position:absolute;margin-left:.75pt;margin-top:0;width:14.25pt;height:20.25pt;z-index:26103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1936" behindDoc="0" locked="0" layoutInCell="1" allowOverlap="1" wp14:anchorId="6C242D07" wp14:editId="7DD071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2" name="Textové pole 4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749098-B7EC-45B5-8C59-E28148A1E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1337CE" id="Textové pole 4778" o:spid="_x0000_s1026" type="#_x0000_t202" style="position:absolute;margin-left:.75pt;margin-top:0;width:14.25pt;height:20.25pt;z-index:26103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2960" behindDoc="0" locked="0" layoutInCell="1" allowOverlap="1" wp14:anchorId="42E0453A" wp14:editId="03CC42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3" name="Textové pole 4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9B567F-D734-459D-BE36-3B95789898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6011EC" id="Textové pole 4777" o:spid="_x0000_s1026" type="#_x0000_t202" style="position:absolute;margin-left:.75pt;margin-top:0;width:14.25pt;height:20.25pt;z-index:26103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3984" behindDoc="0" locked="0" layoutInCell="1" allowOverlap="1" wp14:anchorId="30CC9A43" wp14:editId="778F83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4" name="Textové pole 4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20942F-EFEB-4F1A-B33C-9704E8C10E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58F8FA" id="Textové pole 4776" o:spid="_x0000_s1026" type="#_x0000_t202" style="position:absolute;margin-left:.75pt;margin-top:0;width:14.25pt;height:20.25pt;z-index:26103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5008" behindDoc="0" locked="0" layoutInCell="1" allowOverlap="1" wp14:anchorId="3446CE2A" wp14:editId="7CB0E3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5" name="Textové pole 4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71CA3A-D4D6-4AEF-BC7A-93E85540FC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C59883" id="Textové pole 4775" o:spid="_x0000_s1026" type="#_x0000_t202" style="position:absolute;margin-left:.75pt;margin-top:0;width:14.25pt;height:20.25pt;z-index:26103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6032" behindDoc="0" locked="0" layoutInCell="1" allowOverlap="1" wp14:anchorId="1B5FE239" wp14:editId="7BBC4A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6" name="Textové pole 4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2F2794-4CFE-46C9-AEF6-038C340312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BBE8FD" id="Textové pole 4774" o:spid="_x0000_s1026" type="#_x0000_t202" style="position:absolute;margin-left:.75pt;margin-top:0;width:14.25pt;height:20.25pt;z-index:26103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7056" behindDoc="0" locked="0" layoutInCell="1" allowOverlap="1" wp14:anchorId="48766AB1" wp14:editId="0895EF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7" name="Textové pole 4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37568D-CE8B-4D12-B707-4C4831AE20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150095" id="Textové pole 4773" o:spid="_x0000_s1026" type="#_x0000_t202" style="position:absolute;margin-left:.75pt;margin-top:0;width:14.25pt;height:20.25pt;z-index:26103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8080" behindDoc="0" locked="0" layoutInCell="1" allowOverlap="1" wp14:anchorId="01E7D4CF" wp14:editId="2C16A8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8" name="Textové pole 4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66BA59-B07E-4F3E-8D02-8060063073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AD631B" id="Textové pole 4772" o:spid="_x0000_s1026" type="#_x0000_t202" style="position:absolute;margin-left:.75pt;margin-top:0;width:14.25pt;height:20.25pt;z-index:26103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39104" behindDoc="0" locked="0" layoutInCell="1" allowOverlap="1" wp14:anchorId="35DBA7C5" wp14:editId="3CD3DC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09" name="Textové pole 4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9803E7-16DF-4F49-926B-8FD06481EC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B74D3D" id="Textové pole 4771" o:spid="_x0000_s1026" type="#_x0000_t202" style="position:absolute;margin-left:.75pt;margin-top:0;width:14.25pt;height:20.25pt;z-index:26103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0128" behindDoc="0" locked="0" layoutInCell="1" allowOverlap="1" wp14:anchorId="46C00E9B" wp14:editId="63E11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0" name="Textové pole 4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17B17C-BBF3-4D7B-AE41-245FC0D4D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C7FEFA" id="Textové pole 4770" o:spid="_x0000_s1026" type="#_x0000_t202" style="position:absolute;margin-left:.75pt;margin-top:0;width:14.25pt;height:20.25pt;z-index:26104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1152" behindDoc="0" locked="0" layoutInCell="1" allowOverlap="1" wp14:anchorId="50FD1937" wp14:editId="5FF4F3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1" name="Textové pole 4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A94CB2-AB3E-4E8D-95F1-DA56188C4F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98F2DF" id="Textové pole 4769" o:spid="_x0000_s1026" type="#_x0000_t202" style="position:absolute;margin-left:.75pt;margin-top:0;width:14.25pt;height:20.25pt;z-index:26104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2176" behindDoc="0" locked="0" layoutInCell="1" allowOverlap="1" wp14:anchorId="18BD22B5" wp14:editId="0F7E4D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2" name="Textové pole 4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997FA6-85E3-4EA3-8180-649DCD828B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2D7B73" id="Textové pole 4768" o:spid="_x0000_s1026" type="#_x0000_t202" style="position:absolute;margin-left:.75pt;margin-top:0;width:14.25pt;height:20.25pt;z-index:26104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3200" behindDoc="0" locked="0" layoutInCell="1" allowOverlap="1" wp14:anchorId="2AE9376C" wp14:editId="0F7851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3" name="Textové pole 4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6A5453-9D48-4F06-AD57-0979943977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2EE871" id="Textové pole 4767" o:spid="_x0000_s1026" type="#_x0000_t202" style="position:absolute;margin-left:.75pt;margin-top:0;width:14.25pt;height:20.25pt;z-index:26104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4224" behindDoc="0" locked="0" layoutInCell="1" allowOverlap="1" wp14:anchorId="4FFFF084" wp14:editId="0E580D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4" name="Textové pole 4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3454F9-14B7-4025-8CDA-9D1CFF3234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B54652" id="Textové pole 4766" o:spid="_x0000_s1026" type="#_x0000_t202" style="position:absolute;margin-left:.75pt;margin-top:0;width:14.25pt;height:20.25pt;z-index:26104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5248" behindDoc="0" locked="0" layoutInCell="1" allowOverlap="1" wp14:anchorId="28BAE054" wp14:editId="17A074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5" name="Textové pole 4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9DD10B-A432-46F9-BD74-40D580DD58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5E7B13" id="Textové pole 4765" o:spid="_x0000_s1026" type="#_x0000_t202" style="position:absolute;margin-left:.75pt;margin-top:0;width:14.25pt;height:20.25pt;z-index:26104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6272" behindDoc="0" locked="0" layoutInCell="1" allowOverlap="1" wp14:anchorId="243CD155" wp14:editId="39DCF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6" name="Textové pole 4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93BC9F-D637-4313-8969-126A286F6C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CC3108" id="Textové pole 4764" o:spid="_x0000_s1026" type="#_x0000_t202" style="position:absolute;margin-left:.75pt;margin-top:0;width:14.25pt;height:20.25pt;z-index:26104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7296" behindDoc="0" locked="0" layoutInCell="1" allowOverlap="1" wp14:anchorId="4C37630C" wp14:editId="2A3B9A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7" name="Textové pole 4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927F78-AEFB-49B2-B24D-C1BF583B2C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0A478C" id="Textové pole 4763" o:spid="_x0000_s1026" type="#_x0000_t202" style="position:absolute;margin-left:.75pt;margin-top:0;width:14.25pt;height:20.25pt;z-index:26104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8320" behindDoc="0" locked="0" layoutInCell="1" allowOverlap="1" wp14:anchorId="03DFB3E8" wp14:editId="6A94E2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8" name="Textové pole 4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2F207C-145F-4B37-B37C-55A0093EBA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1A14C6" id="Textové pole 4762" o:spid="_x0000_s1026" type="#_x0000_t202" style="position:absolute;margin-left:.75pt;margin-top:0;width:14.25pt;height:20.25pt;z-index:26104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49344" behindDoc="0" locked="0" layoutInCell="1" allowOverlap="1" wp14:anchorId="38057804" wp14:editId="713E39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19" name="Textové pole 4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22F763-E335-4CBA-AFBF-567C11A2BD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5458B3" id="Textové pole 4761" o:spid="_x0000_s1026" type="#_x0000_t202" style="position:absolute;margin-left:.75pt;margin-top:0;width:14.25pt;height:20.25pt;z-index:26104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0368" behindDoc="0" locked="0" layoutInCell="1" allowOverlap="1" wp14:anchorId="44D9F5CA" wp14:editId="2F5B99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0" name="Textové pole 4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56ED0E-FB78-4AED-AE26-788025F315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B82B4E" id="Textové pole 4760" o:spid="_x0000_s1026" type="#_x0000_t202" style="position:absolute;margin-left:.75pt;margin-top:0;width:14.25pt;height:20.25pt;z-index:26105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1392" behindDoc="0" locked="0" layoutInCell="1" allowOverlap="1" wp14:anchorId="78B71308" wp14:editId="4DA113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1" name="Textové pole 4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5A6835-FBBE-42DF-BD76-0A9074BE25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93530B" id="Textové pole 4759" o:spid="_x0000_s1026" type="#_x0000_t202" style="position:absolute;margin-left:.75pt;margin-top:0;width:14.25pt;height:20.25pt;z-index:26105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2416" behindDoc="0" locked="0" layoutInCell="1" allowOverlap="1" wp14:anchorId="22621324" wp14:editId="527F47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2" name="Textové pole 4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D1FC13-655B-4D99-9EF7-4DAE445E8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D0C414" id="Textové pole 4758" o:spid="_x0000_s1026" type="#_x0000_t202" style="position:absolute;margin-left:.75pt;margin-top:0;width:14.25pt;height:20.25pt;z-index:26105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3440" behindDoc="0" locked="0" layoutInCell="1" allowOverlap="1" wp14:anchorId="27852206" wp14:editId="5017A8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3" name="Textové pole 4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763A23-BA08-4DDE-B655-1364C55DD3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C0163F" id="Textové pole 4757" o:spid="_x0000_s1026" type="#_x0000_t202" style="position:absolute;margin-left:.75pt;margin-top:0;width:14.25pt;height:20.25pt;z-index:26105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4464" behindDoc="0" locked="0" layoutInCell="1" allowOverlap="1" wp14:anchorId="397700C5" wp14:editId="2C9D8E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4" name="Textové pole 4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498639-66FC-4F1C-8796-E4353E7333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85F130" id="Textové pole 4756" o:spid="_x0000_s1026" type="#_x0000_t202" style="position:absolute;margin-left:.75pt;margin-top:0;width:14.25pt;height:20.25pt;z-index:26105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5488" behindDoc="0" locked="0" layoutInCell="1" allowOverlap="1" wp14:anchorId="25654F13" wp14:editId="4B8973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5" name="Textové pole 4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98398B-12C0-4A1B-AA4D-7F5F135F2B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EBFCBA" id="Textové pole 4755" o:spid="_x0000_s1026" type="#_x0000_t202" style="position:absolute;margin-left:.75pt;margin-top:0;width:14.25pt;height:20.25pt;z-index:26105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6512" behindDoc="0" locked="0" layoutInCell="1" allowOverlap="1" wp14:anchorId="3A9746A6" wp14:editId="6C14CA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6" name="Textové pole 4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625998-7244-425E-9E44-D25CA0CDAC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E828E7" id="Textové pole 4754" o:spid="_x0000_s1026" type="#_x0000_t202" style="position:absolute;margin-left:.75pt;margin-top:0;width:14.25pt;height:20.25pt;z-index:26105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7536" behindDoc="0" locked="0" layoutInCell="1" allowOverlap="1" wp14:anchorId="587E115D" wp14:editId="2492DB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7" name="Textové pole 4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1EA3EF-AADD-4A08-9CAF-9E0EE52FF9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1B6E27" id="Textové pole 4753" o:spid="_x0000_s1026" type="#_x0000_t202" style="position:absolute;margin-left:.75pt;margin-top:0;width:14.25pt;height:20.25pt;z-index:26105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8560" behindDoc="0" locked="0" layoutInCell="1" allowOverlap="1" wp14:anchorId="776D0C6D" wp14:editId="081E97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8" name="Textové pole 4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9C1CAC-2B03-41AF-837B-223AE2B686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D2DBA9" id="Textové pole 4752" o:spid="_x0000_s1026" type="#_x0000_t202" style="position:absolute;margin-left:.75pt;margin-top:0;width:14.25pt;height:20.25pt;z-index:26105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59584" behindDoc="0" locked="0" layoutInCell="1" allowOverlap="1" wp14:anchorId="2D82A42A" wp14:editId="4379FA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29" name="Textové pole 4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8AB572-2630-4EFD-953C-B8E4678147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0B1CED" id="Textové pole 4751" o:spid="_x0000_s1026" type="#_x0000_t202" style="position:absolute;margin-left:.75pt;margin-top:0;width:14.25pt;height:20.25pt;z-index:26105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0608" behindDoc="0" locked="0" layoutInCell="1" allowOverlap="1" wp14:anchorId="07E0AEC3" wp14:editId="4694C5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0" name="Textové pole 4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A04A48-8CB9-4A45-8CA8-D19F73BE8A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00FA42" id="Textové pole 4750" o:spid="_x0000_s1026" type="#_x0000_t202" style="position:absolute;margin-left:.75pt;margin-top:0;width:14.25pt;height:20.25pt;z-index:26106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1632" behindDoc="0" locked="0" layoutInCell="1" allowOverlap="1" wp14:anchorId="519D179A" wp14:editId="136AAB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1" name="Textové pole 4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64F01B-8F88-4E90-888D-31147796B8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8B6315" id="Textové pole 4749" o:spid="_x0000_s1026" type="#_x0000_t202" style="position:absolute;margin-left:.75pt;margin-top:0;width:14.25pt;height:20.25pt;z-index:26106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2656" behindDoc="0" locked="0" layoutInCell="1" allowOverlap="1" wp14:anchorId="129F4198" wp14:editId="6E0984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2" name="Textové pole 4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D2A2B6-A2CD-4EA7-85B6-0C120E15C6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B92088" id="Textové pole 4748" o:spid="_x0000_s1026" type="#_x0000_t202" style="position:absolute;margin-left:.75pt;margin-top:0;width:14.25pt;height:20.25pt;z-index:26106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3680" behindDoc="0" locked="0" layoutInCell="1" allowOverlap="1" wp14:anchorId="02A4251C" wp14:editId="719195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3" name="Textové pole 4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450672-09C7-4BA5-B2FC-75C65110FE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FF3C13" id="Textové pole 4747" o:spid="_x0000_s1026" type="#_x0000_t202" style="position:absolute;margin-left:.75pt;margin-top:0;width:14.25pt;height:20.25pt;z-index:26106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4704" behindDoc="0" locked="0" layoutInCell="1" allowOverlap="1" wp14:anchorId="6E30622F" wp14:editId="73863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4" name="Textové pole 4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E9A08B-9F5F-4DB2-B256-7206A65488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3D0403" id="Textové pole 4746" o:spid="_x0000_s1026" type="#_x0000_t202" style="position:absolute;margin-left:.75pt;margin-top:0;width:14.25pt;height:20.25pt;z-index:26106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5728" behindDoc="0" locked="0" layoutInCell="1" allowOverlap="1" wp14:anchorId="51339C10" wp14:editId="5F998C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5" name="Textové pole 4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071166-2435-437C-8D2F-2FAE4354F1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881816" id="Textové pole 4745" o:spid="_x0000_s1026" type="#_x0000_t202" style="position:absolute;margin-left:.75pt;margin-top:0;width:14.25pt;height:20.25pt;z-index:26106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6752" behindDoc="0" locked="0" layoutInCell="1" allowOverlap="1" wp14:anchorId="43F6ED73" wp14:editId="66CFF8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6" name="Textové pole 4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363D87-A193-4D36-AC9F-28583C4531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BBBE4E" id="Textové pole 4744" o:spid="_x0000_s1026" type="#_x0000_t202" style="position:absolute;margin-left:.75pt;margin-top:0;width:14.25pt;height:20.25pt;z-index:26106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7776" behindDoc="0" locked="0" layoutInCell="1" allowOverlap="1" wp14:anchorId="7300343C" wp14:editId="386129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7" name="Textové pole 4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53655C-DAA7-43A6-9680-A9D049C5F4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427402" id="Textové pole 4743" o:spid="_x0000_s1026" type="#_x0000_t202" style="position:absolute;margin-left:.75pt;margin-top:0;width:14.25pt;height:20.25pt;z-index:26106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8800" behindDoc="0" locked="0" layoutInCell="1" allowOverlap="1" wp14:anchorId="69E0CB5E" wp14:editId="062589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8" name="Textové pole 4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6AECD3-3071-473B-9290-CB1C2BD628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C90C52" id="Textové pole 4742" o:spid="_x0000_s1026" type="#_x0000_t202" style="position:absolute;margin-left:.75pt;margin-top:0;width:14.25pt;height:20.25pt;z-index:26106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69824" behindDoc="0" locked="0" layoutInCell="1" allowOverlap="1" wp14:anchorId="6FE6D2CD" wp14:editId="53C2D1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39" name="Textové pole 4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373A29-BBF1-4F81-81CE-E0BFB36BD6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6F66E4" id="Textové pole 4741" o:spid="_x0000_s1026" type="#_x0000_t202" style="position:absolute;margin-left:.75pt;margin-top:0;width:14.25pt;height:20.25pt;z-index:26106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0848" behindDoc="0" locked="0" layoutInCell="1" allowOverlap="1" wp14:anchorId="0531F3C5" wp14:editId="341C5F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0" name="Textové pole 4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8E63448-A72E-4737-B479-5C319E256E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21A8A9" id="Textové pole 4740" o:spid="_x0000_s1026" type="#_x0000_t202" style="position:absolute;margin-left:.75pt;margin-top:0;width:14.25pt;height:20.25pt;z-index:26107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1872" behindDoc="0" locked="0" layoutInCell="1" allowOverlap="1" wp14:anchorId="68617241" wp14:editId="0025C3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1" name="Textové pole 4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7AEF44-2A72-446D-A177-AFC9C4E3CC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A6DBFC" id="Textové pole 4739" o:spid="_x0000_s1026" type="#_x0000_t202" style="position:absolute;margin-left:.75pt;margin-top:0;width:14.25pt;height:20.25pt;z-index:26107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2896" behindDoc="0" locked="0" layoutInCell="1" allowOverlap="1" wp14:anchorId="7D690F76" wp14:editId="74024C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2" name="Textové pole 4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6D8A21-41DF-42E9-9AB0-90CE821C54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C09C4D" id="Textové pole 4738" o:spid="_x0000_s1026" type="#_x0000_t202" style="position:absolute;margin-left:.75pt;margin-top:0;width:14.25pt;height:20.25pt;z-index:26107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3920" behindDoc="0" locked="0" layoutInCell="1" allowOverlap="1" wp14:anchorId="428318A1" wp14:editId="0CD7DF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3" name="Textové pole 4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3FEAC2-7198-410D-BDEA-B1388799CC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E26C88" id="Textové pole 4737" o:spid="_x0000_s1026" type="#_x0000_t202" style="position:absolute;margin-left:.75pt;margin-top:0;width:14.25pt;height:20.25pt;z-index:26107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4944" behindDoc="0" locked="0" layoutInCell="1" allowOverlap="1" wp14:anchorId="3A54AE95" wp14:editId="5CA464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4" name="Textové pole 4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3E852-A50D-4AE3-A28D-92EF5BD94A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BDC84A" id="Textové pole 4736" o:spid="_x0000_s1026" type="#_x0000_t202" style="position:absolute;margin-left:.75pt;margin-top:0;width:14.25pt;height:20.25pt;z-index:26107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5968" behindDoc="0" locked="0" layoutInCell="1" allowOverlap="1" wp14:anchorId="5DBA58A7" wp14:editId="3EC424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5" name="Textové pole 4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A9B3EE-A318-4842-8773-14E582E4FF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989718" id="Textové pole 4735" o:spid="_x0000_s1026" type="#_x0000_t202" style="position:absolute;margin-left:.75pt;margin-top:0;width:14.25pt;height:20.25pt;z-index:26107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6992" behindDoc="0" locked="0" layoutInCell="1" allowOverlap="1" wp14:anchorId="50E7E64B" wp14:editId="6BB630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6" name="Textové pole 4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70045E-A0B8-4A5D-BCAC-46C5C38ECC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118F05" id="Textové pole 4734" o:spid="_x0000_s1026" type="#_x0000_t202" style="position:absolute;margin-left:.75pt;margin-top:0;width:14.25pt;height:20.25pt;z-index:26107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8016" behindDoc="0" locked="0" layoutInCell="1" allowOverlap="1" wp14:anchorId="6B7AAD1A" wp14:editId="12FC7A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7" name="Textové pole 4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91134D-E6DF-4919-B29E-7F3638DF7C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39881C" id="Textové pole 4733" o:spid="_x0000_s1026" type="#_x0000_t202" style="position:absolute;margin-left:.75pt;margin-top:0;width:14.25pt;height:20.25pt;z-index:26107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79040" behindDoc="0" locked="0" layoutInCell="1" allowOverlap="1" wp14:anchorId="5C4FA0D3" wp14:editId="732A85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8" name="Textové pole 4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8B3F81-00B9-46C8-8532-D0EADE929B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D32F92" id="Textové pole 4732" o:spid="_x0000_s1026" type="#_x0000_t202" style="position:absolute;margin-left:.75pt;margin-top:0;width:14.25pt;height:20.25pt;z-index:26107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0064" behindDoc="0" locked="0" layoutInCell="1" allowOverlap="1" wp14:anchorId="75D9AB85" wp14:editId="46FA3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49" name="Textové pole 4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50A56C-6652-44F0-86B7-7E0EA5AD48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5F1933" id="Textové pole 4731" o:spid="_x0000_s1026" type="#_x0000_t202" style="position:absolute;margin-left:.75pt;margin-top:0;width:14.25pt;height:20.25pt;z-index:26108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1088" behindDoc="0" locked="0" layoutInCell="1" allowOverlap="1" wp14:anchorId="3A960A99" wp14:editId="15093B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0" name="Textové pole 4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03C0C1-93AB-4E38-A638-0A56787819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C8B8EF" id="Textové pole 4730" o:spid="_x0000_s1026" type="#_x0000_t202" style="position:absolute;margin-left:.75pt;margin-top:0;width:14.25pt;height:20.25pt;z-index:26108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2112" behindDoc="0" locked="0" layoutInCell="1" allowOverlap="1" wp14:anchorId="29215E09" wp14:editId="6DD6BC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1" name="Textové pole 4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4D115A-E27D-4773-93CB-2C1B671CC8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7BEE6E" id="Textové pole 4729" o:spid="_x0000_s1026" type="#_x0000_t202" style="position:absolute;margin-left:.75pt;margin-top:0;width:14.25pt;height:20.25pt;z-index:26108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3136" behindDoc="0" locked="0" layoutInCell="1" allowOverlap="1" wp14:anchorId="00213991" wp14:editId="338C1E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2" name="Textové pole 4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70AFC4-42B8-458A-83BA-1F64732BFC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11494E" id="Textové pole 4728" o:spid="_x0000_s1026" type="#_x0000_t202" style="position:absolute;margin-left:.75pt;margin-top:0;width:14.25pt;height:20.25pt;z-index:26108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4160" behindDoc="0" locked="0" layoutInCell="1" allowOverlap="1" wp14:anchorId="15AA2F4B" wp14:editId="02B080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3" name="Textové pole 4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48E83B-E5C7-4E70-86D3-2FA5D4AA49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74C19C" id="Textové pole 4727" o:spid="_x0000_s1026" type="#_x0000_t202" style="position:absolute;margin-left:.75pt;margin-top:0;width:14.25pt;height:20.25pt;z-index:26108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5184" behindDoc="0" locked="0" layoutInCell="1" allowOverlap="1" wp14:anchorId="3CE50BE4" wp14:editId="57290E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4" name="Textové pole 4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E978D9-93E5-4FC1-A462-1A04AE7650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92F91C" id="Textové pole 4726" o:spid="_x0000_s1026" type="#_x0000_t202" style="position:absolute;margin-left:.75pt;margin-top:0;width:14.25pt;height:20.25pt;z-index:26108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6208" behindDoc="0" locked="0" layoutInCell="1" allowOverlap="1" wp14:anchorId="3A060227" wp14:editId="1EDD14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5" name="Textové pole 4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09A1FF-9DA2-4885-9D31-33C0CFE570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FFDF63" id="Textové pole 4725" o:spid="_x0000_s1026" type="#_x0000_t202" style="position:absolute;margin-left:.75pt;margin-top:0;width:14.25pt;height:20.25pt;z-index:26108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7232" behindDoc="0" locked="0" layoutInCell="1" allowOverlap="1" wp14:anchorId="138D536F" wp14:editId="4D1B99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6" name="Textové pole 4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2C69CF-D76B-48EC-B814-932F23B4EB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0EC0A4" id="Textové pole 4724" o:spid="_x0000_s1026" type="#_x0000_t202" style="position:absolute;margin-left:.75pt;margin-top:0;width:14.25pt;height:20.25pt;z-index:26108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8256" behindDoc="0" locked="0" layoutInCell="1" allowOverlap="1" wp14:anchorId="2FC684D2" wp14:editId="4CC935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7" name="Textové pole 4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D8EC25-DCBA-4997-9685-38ECB50F53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DACE53" id="Textové pole 4723" o:spid="_x0000_s1026" type="#_x0000_t202" style="position:absolute;margin-left:.75pt;margin-top:0;width:14.25pt;height:20.25pt;z-index:26108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89280" behindDoc="0" locked="0" layoutInCell="1" allowOverlap="1" wp14:anchorId="6DE2284E" wp14:editId="594B3F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8" name="Textové pole 4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B98926-F269-49F1-9F51-8F67B8794C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EF9F7B" id="Textové pole 4722" o:spid="_x0000_s1026" type="#_x0000_t202" style="position:absolute;margin-left:.75pt;margin-top:0;width:14.25pt;height:20.25pt;z-index:26108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0304" behindDoc="0" locked="0" layoutInCell="1" allowOverlap="1" wp14:anchorId="18312522" wp14:editId="5016CC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59" name="Textové pole 4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4812B2-56CD-47B6-8042-B8C8048CA6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C8ABBE" id="Textové pole 4721" o:spid="_x0000_s1026" type="#_x0000_t202" style="position:absolute;margin-left:.75pt;margin-top:0;width:14.25pt;height:20.25pt;z-index:26109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1328" behindDoc="0" locked="0" layoutInCell="1" allowOverlap="1" wp14:anchorId="306A594D" wp14:editId="78C5B5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0" name="Textové pole 4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850EE5-6DB7-4F07-89F1-A365B2B95E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011FD0" id="Textové pole 4720" o:spid="_x0000_s1026" type="#_x0000_t202" style="position:absolute;margin-left:.75pt;margin-top:0;width:14.25pt;height:20.25pt;z-index:26109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2352" behindDoc="0" locked="0" layoutInCell="1" allowOverlap="1" wp14:anchorId="7AF0B18A" wp14:editId="3ED555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1" name="Textové pole 4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1BA817-13FA-47D5-A095-A86FB5BEC4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50E33B" id="Textové pole 4719" o:spid="_x0000_s1026" type="#_x0000_t202" style="position:absolute;margin-left:.75pt;margin-top:0;width:14.25pt;height:20.25pt;z-index:26109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3376" behindDoc="0" locked="0" layoutInCell="1" allowOverlap="1" wp14:anchorId="7ED801C7" wp14:editId="1A95FC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2" name="Textové pole 4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12C9FD-FCFF-43A0-9E36-31DF84CB6A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57A61E" id="Textové pole 4718" o:spid="_x0000_s1026" type="#_x0000_t202" style="position:absolute;margin-left:.75pt;margin-top:0;width:14.25pt;height:20.25pt;z-index:26109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4400" behindDoc="0" locked="0" layoutInCell="1" allowOverlap="1" wp14:anchorId="3FC918DE" wp14:editId="079436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3" name="Textové pole 4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D219A1-FF47-4FB8-BF7F-FBC0DA53ED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176E1C" id="Textové pole 4717" o:spid="_x0000_s1026" type="#_x0000_t202" style="position:absolute;margin-left:.75pt;margin-top:0;width:14.25pt;height:20.25pt;z-index:26109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5424" behindDoc="0" locked="0" layoutInCell="1" allowOverlap="1" wp14:anchorId="20CBD3F1" wp14:editId="735B7C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4" name="Textové pole 4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F2514B-D36A-49FE-8462-F2D9F04514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EF9079" id="Textové pole 4716" o:spid="_x0000_s1026" type="#_x0000_t202" style="position:absolute;margin-left:.75pt;margin-top:0;width:14.25pt;height:20.25pt;z-index:26109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6448" behindDoc="0" locked="0" layoutInCell="1" allowOverlap="1" wp14:anchorId="468E8F7B" wp14:editId="68F5EC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5" name="Textové pole 4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CEB0FF-D2E7-4CD4-BC6E-84D2267B63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9B8A81" id="Textové pole 4715" o:spid="_x0000_s1026" type="#_x0000_t202" style="position:absolute;margin-left:.75pt;margin-top:0;width:14.25pt;height:20.25pt;z-index:26109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7472" behindDoc="0" locked="0" layoutInCell="1" allowOverlap="1" wp14:anchorId="66232DBC" wp14:editId="7E3C22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6" name="Textové pole 4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A9F6D9-48A9-4088-A729-41FC0082A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D7621A" id="Textové pole 4714" o:spid="_x0000_s1026" type="#_x0000_t202" style="position:absolute;margin-left:.75pt;margin-top:0;width:14.25pt;height:20.25pt;z-index:26109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8496" behindDoc="0" locked="0" layoutInCell="1" allowOverlap="1" wp14:anchorId="6E9E6D25" wp14:editId="72EE97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7" name="Textové pole 4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1C019B-5C39-49C9-82B1-67465D31C3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3B89F3" id="Textové pole 4713" o:spid="_x0000_s1026" type="#_x0000_t202" style="position:absolute;margin-left:.75pt;margin-top:0;width:14.25pt;height:20.25pt;z-index:26109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099520" behindDoc="0" locked="0" layoutInCell="1" allowOverlap="1" wp14:anchorId="4ECE1B34" wp14:editId="26D427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8" name="Textové pole 4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33E8C9-A45A-4980-9954-A7C38DEC1E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6008B5" id="Textové pole 4712" o:spid="_x0000_s1026" type="#_x0000_t202" style="position:absolute;margin-left:.75pt;margin-top:0;width:14.25pt;height:20.25pt;z-index:26109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0544" behindDoc="0" locked="0" layoutInCell="1" allowOverlap="1" wp14:anchorId="53F66FFB" wp14:editId="5A122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69" name="Textové pole 4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3E95D6-C2E4-4E11-A2B4-5E9222F4A6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F9677E" id="Textové pole 4711" o:spid="_x0000_s1026" type="#_x0000_t202" style="position:absolute;margin-left:.75pt;margin-top:0;width:14.25pt;height:20.25pt;z-index:26110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1568" behindDoc="0" locked="0" layoutInCell="1" allowOverlap="1" wp14:anchorId="3032E513" wp14:editId="536839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0" name="Textové pole 4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D0E9F3-BC4B-476A-8AAA-2295790E42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2F30F4" id="Textové pole 4710" o:spid="_x0000_s1026" type="#_x0000_t202" style="position:absolute;margin-left:.75pt;margin-top:0;width:14.25pt;height:20.25pt;z-index:26110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2592" behindDoc="0" locked="0" layoutInCell="1" allowOverlap="1" wp14:anchorId="2B8ACB2B" wp14:editId="348CD4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1" name="Textové pole 4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3A6BC8-5A40-4785-8E66-AD36EEBB7D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3D902A" id="Textové pole 4709" o:spid="_x0000_s1026" type="#_x0000_t202" style="position:absolute;margin-left:.75pt;margin-top:0;width:14.25pt;height:20.25pt;z-index:26110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3616" behindDoc="0" locked="0" layoutInCell="1" allowOverlap="1" wp14:anchorId="06A0EC1E" wp14:editId="2E928C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2" name="Textové pole 4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1D358B-89C9-4C5A-BF2A-EC352DE4E3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DFFEEB" id="Textové pole 4708" o:spid="_x0000_s1026" type="#_x0000_t202" style="position:absolute;margin-left:.75pt;margin-top:0;width:14.25pt;height:20.25pt;z-index:26110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4640" behindDoc="0" locked="0" layoutInCell="1" allowOverlap="1" wp14:anchorId="668EF6EA" wp14:editId="204B0C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3" name="Textové pole 4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D14016-9C0E-490C-8AB7-6029FD2673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1201B8" id="Textové pole 4707" o:spid="_x0000_s1026" type="#_x0000_t202" style="position:absolute;margin-left:.75pt;margin-top:0;width:14.25pt;height:20.25pt;z-index:26110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5664" behindDoc="0" locked="0" layoutInCell="1" allowOverlap="1" wp14:anchorId="15A35BCE" wp14:editId="09496D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4" name="Textové pole 4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930AAF-D0E8-4B36-9470-B9ED0AF151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707C96" id="Textové pole 4706" o:spid="_x0000_s1026" type="#_x0000_t202" style="position:absolute;margin-left:.75pt;margin-top:0;width:14.25pt;height:20.25pt;z-index:26110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6688" behindDoc="0" locked="0" layoutInCell="1" allowOverlap="1" wp14:anchorId="3705BDC9" wp14:editId="086467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5" name="Textové pole 4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25D475-552E-435F-AEF8-BC4EDA497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5E07DD" id="Textové pole 4705" o:spid="_x0000_s1026" type="#_x0000_t202" style="position:absolute;margin-left:.75pt;margin-top:0;width:14.25pt;height:20.25pt;z-index:26110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7712" behindDoc="0" locked="0" layoutInCell="1" allowOverlap="1" wp14:anchorId="724E9A96" wp14:editId="16375B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6" name="Textové pole 4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42233D-B95D-414E-9229-D035E1AEBF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83C960" id="Textové pole 4704" o:spid="_x0000_s1026" type="#_x0000_t202" style="position:absolute;margin-left:.75pt;margin-top:0;width:14.25pt;height:20.25pt;z-index:26110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8736" behindDoc="0" locked="0" layoutInCell="1" allowOverlap="1" wp14:anchorId="4C8D7323" wp14:editId="1F1768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7" name="Textové pole 4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3CE6C2-D246-4AA0-85DA-F8D1591CBA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57A2B5" id="Textové pole 4703" o:spid="_x0000_s1026" type="#_x0000_t202" style="position:absolute;margin-left:.75pt;margin-top:0;width:14.25pt;height:20.25pt;z-index:26110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09760" behindDoc="0" locked="0" layoutInCell="1" allowOverlap="1" wp14:anchorId="6986EF49" wp14:editId="11C3E3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8" name="Textové pole 4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44D01C-B56A-484A-BA5F-3BA528080F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2F4AF" id="Textové pole 4702" o:spid="_x0000_s1026" type="#_x0000_t202" style="position:absolute;margin-left:.75pt;margin-top:0;width:14.25pt;height:20.25pt;z-index:26110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0784" behindDoc="0" locked="0" layoutInCell="1" allowOverlap="1" wp14:anchorId="7896C119" wp14:editId="6D5A1D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79" name="Textové pole 4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E6EAED-0ECF-462D-997A-BCC68E33E8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44AAE4" id="Textové pole 4701" o:spid="_x0000_s1026" type="#_x0000_t202" style="position:absolute;margin-left:.75pt;margin-top:0;width:14.25pt;height:20.25pt;z-index:26111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1808" behindDoc="0" locked="0" layoutInCell="1" allowOverlap="1" wp14:anchorId="4A7AC668" wp14:editId="206DA5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0" name="Textové pole 4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7F58C8-2D62-4E9F-B99A-E0AE5A5C3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229006" id="Textové pole 4700" o:spid="_x0000_s1026" type="#_x0000_t202" style="position:absolute;margin-left:.75pt;margin-top:0;width:14.25pt;height:20.25pt;z-index:26111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2832" behindDoc="0" locked="0" layoutInCell="1" allowOverlap="1" wp14:anchorId="631A5407" wp14:editId="3A353C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1" name="Textové pole 4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4EAFC7-D1ED-4EB1-A9A4-E2452EF0C4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2573D0" id="Textové pole 4699" o:spid="_x0000_s1026" type="#_x0000_t202" style="position:absolute;margin-left:.75pt;margin-top:0;width:14.25pt;height:20.25pt;z-index:26111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3856" behindDoc="0" locked="0" layoutInCell="1" allowOverlap="1" wp14:anchorId="04167EFE" wp14:editId="105635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2" name="Textové pole 4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FE91E7-7CE4-4406-B385-1E02B030A7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984CC5" id="Textové pole 4698" o:spid="_x0000_s1026" type="#_x0000_t202" style="position:absolute;margin-left:.75pt;margin-top:0;width:14.25pt;height:20.25pt;z-index:26111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4880" behindDoc="0" locked="0" layoutInCell="1" allowOverlap="1" wp14:anchorId="6E127FB5" wp14:editId="2F82AA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3" name="Textové pole 4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7512F8-E2CA-49D9-BC05-A87FC81430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217277" id="Textové pole 4697" o:spid="_x0000_s1026" type="#_x0000_t202" style="position:absolute;margin-left:.75pt;margin-top:0;width:14.25pt;height:20.25pt;z-index:26111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5904" behindDoc="0" locked="0" layoutInCell="1" allowOverlap="1" wp14:anchorId="56BA2DC0" wp14:editId="1AB592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4" name="Textové pole 4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62D865-775C-4AE2-A28F-C62653BB74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59F9E8" id="Textové pole 4696" o:spid="_x0000_s1026" type="#_x0000_t202" style="position:absolute;margin-left:.75pt;margin-top:0;width:14.25pt;height:20.25pt;z-index:26111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6928" behindDoc="0" locked="0" layoutInCell="1" allowOverlap="1" wp14:anchorId="3F7A0746" wp14:editId="052441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5" name="Textové pole 4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41EA43-E6A7-4FDB-988C-8AC496253B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90A43E" id="Textové pole 4695" o:spid="_x0000_s1026" type="#_x0000_t202" style="position:absolute;margin-left:.75pt;margin-top:0;width:14.25pt;height:20.25pt;z-index:26111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7952" behindDoc="0" locked="0" layoutInCell="1" allowOverlap="1" wp14:anchorId="4775F12E" wp14:editId="53078C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6" name="Textové pole 4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1D0C0E-6D58-456F-96A6-C2F491FE0D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C70234" id="Textové pole 4694" o:spid="_x0000_s1026" type="#_x0000_t202" style="position:absolute;margin-left:.75pt;margin-top:0;width:14.25pt;height:20.25pt;z-index:26111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18976" behindDoc="0" locked="0" layoutInCell="1" allowOverlap="1" wp14:anchorId="12B24901" wp14:editId="34ECA1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7" name="Textové pole 4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E58019-8D02-45DD-BA9D-9EEA4FBC87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72A0F9" id="Textové pole 4693" o:spid="_x0000_s1026" type="#_x0000_t202" style="position:absolute;margin-left:.75pt;margin-top:0;width:14.25pt;height:20.25pt;z-index:26111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0000" behindDoc="0" locked="0" layoutInCell="1" allowOverlap="1" wp14:anchorId="5CA7764A" wp14:editId="247582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8" name="Textové pole 4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115445-54C7-435D-9C45-4F689AC972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C90187" id="Textové pole 4692" o:spid="_x0000_s1026" type="#_x0000_t202" style="position:absolute;margin-left:.75pt;margin-top:0;width:14.25pt;height:20.25pt;z-index:26112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1024" behindDoc="0" locked="0" layoutInCell="1" allowOverlap="1" wp14:anchorId="1F71E74D" wp14:editId="5BB1DD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89" name="Textové pole 4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F5D919-A05D-47C1-B1E0-9110AE5ED7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6D3F75" id="Textové pole 4691" o:spid="_x0000_s1026" type="#_x0000_t202" style="position:absolute;margin-left:.75pt;margin-top:0;width:14.25pt;height:20.25pt;z-index:26112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2048" behindDoc="0" locked="0" layoutInCell="1" allowOverlap="1" wp14:anchorId="6FC33675" wp14:editId="6D8CDA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0" name="Textové pole 4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B72319-5AB5-43E0-8619-A270D16136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E1AE56" id="Textové pole 4690" o:spid="_x0000_s1026" type="#_x0000_t202" style="position:absolute;margin-left:.75pt;margin-top:0;width:14.25pt;height:20.25pt;z-index:26112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3072" behindDoc="0" locked="0" layoutInCell="1" allowOverlap="1" wp14:anchorId="2F0D1D44" wp14:editId="18FBF4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1" name="Textové pole 4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0FE456-797B-4B7B-970C-3CAB52F011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865300" id="Textové pole 4689" o:spid="_x0000_s1026" type="#_x0000_t202" style="position:absolute;margin-left:.75pt;margin-top:0;width:14.25pt;height:20.25pt;z-index:26112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4096" behindDoc="0" locked="0" layoutInCell="1" allowOverlap="1" wp14:anchorId="25288FCC" wp14:editId="11830B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2" name="Textové pole 4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EE5093-A267-4BDA-A633-80538C0556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08C995" id="Textové pole 4688" o:spid="_x0000_s1026" type="#_x0000_t202" style="position:absolute;margin-left:.75pt;margin-top:0;width:14.25pt;height:20.25pt;z-index:26112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5120" behindDoc="0" locked="0" layoutInCell="1" allowOverlap="1" wp14:anchorId="202153A3" wp14:editId="14B2B7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3" name="Textové pole 4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8DAC23-9222-4089-946D-DABDB5CEEC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109D29" id="Textové pole 4687" o:spid="_x0000_s1026" type="#_x0000_t202" style="position:absolute;margin-left:.75pt;margin-top:0;width:14.25pt;height:20.25pt;z-index:26112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6144" behindDoc="0" locked="0" layoutInCell="1" allowOverlap="1" wp14:anchorId="3992557A" wp14:editId="1F7305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4" name="Textové pole 4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32EFD5-DB17-4929-8D3D-7392D8505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F78DBA" id="Textové pole 4686" o:spid="_x0000_s1026" type="#_x0000_t202" style="position:absolute;margin-left:.75pt;margin-top:0;width:14.25pt;height:20.25pt;z-index:26112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7168" behindDoc="0" locked="0" layoutInCell="1" allowOverlap="1" wp14:anchorId="3DE60B2D" wp14:editId="5A5084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5" name="Textové pole 4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A7E2B3-8BC8-4AA8-B88C-6DD7A1CE4F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4D019E" id="Textové pole 4685" o:spid="_x0000_s1026" type="#_x0000_t202" style="position:absolute;margin-left:.75pt;margin-top:0;width:14.25pt;height:20.25pt;z-index:26112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8192" behindDoc="0" locked="0" layoutInCell="1" allowOverlap="1" wp14:anchorId="3D479FBB" wp14:editId="4BD450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6" name="Textové pole 4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F56EA4-3BE5-42E0-964C-CD9F98FD93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524F0E" id="Textové pole 4684" o:spid="_x0000_s1026" type="#_x0000_t202" style="position:absolute;margin-left:.75pt;margin-top:0;width:14.25pt;height:20.25pt;z-index:26112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29216" behindDoc="0" locked="0" layoutInCell="1" allowOverlap="1" wp14:anchorId="7FC78F5D" wp14:editId="097D7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7" name="Textové pole 4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386C88-1426-4E89-90D1-F67338B5B6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8BD39F" id="Textové pole 4683" o:spid="_x0000_s1026" type="#_x0000_t202" style="position:absolute;margin-left:.75pt;margin-top:0;width:14.25pt;height:20.25pt;z-index:26112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0240" behindDoc="0" locked="0" layoutInCell="1" allowOverlap="1" wp14:anchorId="25D3D919" wp14:editId="0952F4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8" name="Textové pole 4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24B826-7706-4757-84D8-9351A9D124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AE17E2" id="Textové pole 4682" o:spid="_x0000_s1026" type="#_x0000_t202" style="position:absolute;margin-left:.75pt;margin-top:0;width:14.25pt;height:20.25pt;z-index:26113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1264" behindDoc="0" locked="0" layoutInCell="1" allowOverlap="1" wp14:anchorId="4B3C66BA" wp14:editId="4048A0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899" name="Textové pole 4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0CF3A7-62D0-4351-ACC4-C49B648E3E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1CE507" id="Textové pole 4681" o:spid="_x0000_s1026" type="#_x0000_t202" style="position:absolute;margin-left:.75pt;margin-top:0;width:14.25pt;height:20.25pt;z-index:26113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2288" behindDoc="0" locked="0" layoutInCell="1" allowOverlap="1" wp14:anchorId="673DD4D2" wp14:editId="6298F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0" name="Textové pole 4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363AB0-F38F-4547-AB99-B7E3B8C50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37EA7B" id="Textové pole 4680" o:spid="_x0000_s1026" type="#_x0000_t202" style="position:absolute;margin-left:.75pt;margin-top:0;width:14.25pt;height:20.25pt;z-index:26113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3312" behindDoc="0" locked="0" layoutInCell="1" allowOverlap="1" wp14:anchorId="4A1A61AB" wp14:editId="6B3D3D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1" name="Textové pole 4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A85A8E-D4C1-47C3-B1D6-BFC6BFDC90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35C6BD" id="Textové pole 4679" o:spid="_x0000_s1026" type="#_x0000_t202" style="position:absolute;margin-left:.75pt;margin-top:0;width:14.25pt;height:20.25pt;z-index:26113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4336" behindDoc="0" locked="0" layoutInCell="1" allowOverlap="1" wp14:anchorId="7121ADBE" wp14:editId="17F745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2" name="Textové pole 4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6062DE-E97B-48E6-AE7A-18E5BBD7EF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5CE4C0" id="Textové pole 4678" o:spid="_x0000_s1026" type="#_x0000_t202" style="position:absolute;margin-left:.75pt;margin-top:0;width:14.25pt;height:20.25pt;z-index:26113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5360" behindDoc="0" locked="0" layoutInCell="1" allowOverlap="1" wp14:anchorId="34133CF2" wp14:editId="706D6C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3" name="Textové pole 4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68C249-FEB8-47A8-AB53-4DC4F1F07B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2EE8C1" id="Textové pole 4677" o:spid="_x0000_s1026" type="#_x0000_t202" style="position:absolute;margin-left:.75pt;margin-top:0;width:14.25pt;height:20.25pt;z-index:26113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6384" behindDoc="0" locked="0" layoutInCell="1" allowOverlap="1" wp14:anchorId="6115F18B" wp14:editId="4D05B8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4" name="Textové pole 4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DD2150-ED49-4A1F-B3D0-FE1093605E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C7547E" id="Textové pole 4676" o:spid="_x0000_s1026" type="#_x0000_t202" style="position:absolute;margin-left:.75pt;margin-top:0;width:14.25pt;height:20.25pt;z-index:26113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7408" behindDoc="0" locked="0" layoutInCell="1" allowOverlap="1" wp14:anchorId="21E05556" wp14:editId="511D54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5" name="Textové pole 46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B02B14-C7EC-47A9-B12A-844DE223B2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BF0CF4" id="Textové pole 4675" o:spid="_x0000_s1026" type="#_x0000_t202" style="position:absolute;margin-left:.75pt;margin-top:0;width:14.25pt;height:20.25pt;z-index:26113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8432" behindDoc="0" locked="0" layoutInCell="1" allowOverlap="1" wp14:anchorId="3636970A" wp14:editId="666CF0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6" name="Textové pole 46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837CAB-62EE-4CBC-880A-84F60C46CF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4FC0DC" id="Textové pole 4674" o:spid="_x0000_s1026" type="#_x0000_t202" style="position:absolute;margin-left:.75pt;margin-top:0;width:14.25pt;height:20.25pt;z-index:26113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39456" behindDoc="0" locked="0" layoutInCell="1" allowOverlap="1" wp14:anchorId="674D2975" wp14:editId="705F01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7" name="Textové pole 46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CBA82E-42E5-489C-97AB-A279614CBB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D0029F" id="Textové pole 4673" o:spid="_x0000_s1026" type="#_x0000_t202" style="position:absolute;margin-left:.75pt;margin-top:0;width:14.25pt;height:20.25pt;z-index:26113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0480" behindDoc="0" locked="0" layoutInCell="1" allowOverlap="1" wp14:anchorId="163C4AA5" wp14:editId="5B870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8" name="Textové pole 46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3008C9-21E5-4CAB-AEDA-AD716166D9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31AE33" id="Textové pole 4672" o:spid="_x0000_s1026" type="#_x0000_t202" style="position:absolute;margin-left:.75pt;margin-top:0;width:14.25pt;height:20.25pt;z-index:26114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1504" behindDoc="0" locked="0" layoutInCell="1" allowOverlap="1" wp14:anchorId="220846F4" wp14:editId="0DF4D9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09" name="Textové pole 46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4E8957-0366-4112-84A6-4DB7F62056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FAFDCC" id="Textové pole 4671" o:spid="_x0000_s1026" type="#_x0000_t202" style="position:absolute;margin-left:.75pt;margin-top:0;width:14.25pt;height:20.25pt;z-index:26114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2528" behindDoc="0" locked="0" layoutInCell="1" allowOverlap="1" wp14:anchorId="3296BC28" wp14:editId="778A87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0" name="Textové pole 46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CC253D-DE87-4669-8873-0A01BA1CAE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21BD53" id="Textové pole 4670" o:spid="_x0000_s1026" type="#_x0000_t202" style="position:absolute;margin-left:.75pt;margin-top:0;width:14.25pt;height:20.25pt;z-index:26114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3552" behindDoc="0" locked="0" layoutInCell="1" allowOverlap="1" wp14:anchorId="5BBD293D" wp14:editId="3AE1D0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1" name="Textové pole 46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ED7762-5AA4-4305-9403-727C07BC26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709F27" id="Textové pole 4669" o:spid="_x0000_s1026" type="#_x0000_t202" style="position:absolute;margin-left:.75pt;margin-top:0;width:14.25pt;height:20.25pt;z-index:26114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4576" behindDoc="0" locked="0" layoutInCell="1" allowOverlap="1" wp14:anchorId="02E3F9C8" wp14:editId="55E8F8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2" name="Textové pole 4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B080E9-4998-42A9-929E-1C0FFCFDFB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687D7A" id="Textové pole 4668" o:spid="_x0000_s1026" type="#_x0000_t202" style="position:absolute;margin-left:.75pt;margin-top:0;width:14.25pt;height:20.25pt;z-index:26114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5600" behindDoc="0" locked="0" layoutInCell="1" allowOverlap="1" wp14:anchorId="7EF2215A" wp14:editId="5BB447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3" name="Textové pole 4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F75DDD-975C-4A61-AA10-377B060ADE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42412D" id="Textové pole 4667" o:spid="_x0000_s1026" type="#_x0000_t202" style="position:absolute;margin-left:.75pt;margin-top:0;width:14.25pt;height:20.25pt;z-index:26114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6624" behindDoc="0" locked="0" layoutInCell="1" allowOverlap="1" wp14:anchorId="29F686A4" wp14:editId="1526E4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4" name="Textové pole 4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AA1A6E-51C7-414D-80E7-55EBAE00CA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5345AD" id="Textové pole 4666" o:spid="_x0000_s1026" type="#_x0000_t202" style="position:absolute;margin-left:.75pt;margin-top:0;width:14.25pt;height:20.25pt;z-index:26114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7648" behindDoc="0" locked="0" layoutInCell="1" allowOverlap="1" wp14:anchorId="7197FF3E" wp14:editId="61B5F8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5" name="Textové pole 4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BF8097-40CE-49D7-A2B1-FCFC4B0B1D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E5BBB3" id="Textové pole 4665" o:spid="_x0000_s1026" type="#_x0000_t202" style="position:absolute;margin-left:.75pt;margin-top:0;width:14.25pt;height:20.25pt;z-index:26114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8672" behindDoc="0" locked="0" layoutInCell="1" allowOverlap="1" wp14:anchorId="6F27DA2B" wp14:editId="7BBB1A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6" name="Textové pole 4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F3F4FC-FAE9-402E-95CB-86CB5F1E6E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577BB5" id="Textové pole 4664" o:spid="_x0000_s1026" type="#_x0000_t202" style="position:absolute;margin-left:.75pt;margin-top:0;width:14.25pt;height:20.25pt;z-index:26114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49696" behindDoc="0" locked="0" layoutInCell="1" allowOverlap="1" wp14:anchorId="66E98C25" wp14:editId="22E57C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7" name="Textové pole 4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398365-6AB5-4D19-8F76-0176905527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32A3FD" id="Textové pole 4663" o:spid="_x0000_s1026" type="#_x0000_t202" style="position:absolute;margin-left:.75pt;margin-top:0;width:14.25pt;height:20.25pt;z-index:26114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0720" behindDoc="0" locked="0" layoutInCell="1" allowOverlap="1" wp14:anchorId="28B25045" wp14:editId="584459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8" name="Textové pole 4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D595AB-24B8-42E2-A5A7-EF0E5B105F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3B7877" id="Textové pole 4662" o:spid="_x0000_s1026" type="#_x0000_t202" style="position:absolute;margin-left:.75pt;margin-top:0;width:14.25pt;height:20.25pt;z-index:26115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1744" behindDoc="0" locked="0" layoutInCell="1" allowOverlap="1" wp14:anchorId="5BBE1EF6" wp14:editId="28906B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19" name="Textové pole 4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CC77B1-345C-4214-8A41-1F513DB67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1C0A4B" id="Textové pole 4661" o:spid="_x0000_s1026" type="#_x0000_t202" style="position:absolute;margin-left:.75pt;margin-top:0;width:14.25pt;height:20.25pt;z-index:26115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2768" behindDoc="0" locked="0" layoutInCell="1" allowOverlap="1" wp14:anchorId="27B6B08A" wp14:editId="280650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0" name="Textové pole 4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C63110-7AE4-4FB1-A001-09515D7EAC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09067B" id="Textové pole 4660" o:spid="_x0000_s1026" type="#_x0000_t202" style="position:absolute;margin-left:.75pt;margin-top:0;width:14.25pt;height:20.25pt;z-index:26115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3792" behindDoc="0" locked="0" layoutInCell="1" allowOverlap="1" wp14:anchorId="269F6A90" wp14:editId="717FCF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1" name="Textové pole 4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A1FBD4-3FC4-4EBC-9C1A-709F4A15AE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88AAC5" id="Textové pole 4659" o:spid="_x0000_s1026" type="#_x0000_t202" style="position:absolute;margin-left:.75pt;margin-top:0;width:14.25pt;height:20.25pt;z-index:26115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4816" behindDoc="0" locked="0" layoutInCell="1" allowOverlap="1" wp14:anchorId="4CC7D447" wp14:editId="161C6F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2" name="Textové pole 4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E66EDE-EFA9-4B7A-B2EF-ECF98BB1AB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FC9D38" id="Textové pole 4658" o:spid="_x0000_s1026" type="#_x0000_t202" style="position:absolute;margin-left:.75pt;margin-top:0;width:14.25pt;height:20.25pt;z-index:26115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5840" behindDoc="0" locked="0" layoutInCell="1" allowOverlap="1" wp14:anchorId="292789F3" wp14:editId="30ABC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3" name="Textové pole 4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94AB86-DDDE-4024-A8E5-27997885E2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444A8C" id="Textové pole 4657" o:spid="_x0000_s1026" type="#_x0000_t202" style="position:absolute;margin-left:.75pt;margin-top:0;width:14.25pt;height:20.25pt;z-index:26115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6864" behindDoc="0" locked="0" layoutInCell="1" allowOverlap="1" wp14:anchorId="6CE4072A" wp14:editId="134C82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4" name="Textové pole 4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AA8E40-18D6-4627-9BF9-45B3EFF298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D1A5C2" id="Textové pole 4656" o:spid="_x0000_s1026" type="#_x0000_t202" style="position:absolute;margin-left:.75pt;margin-top:0;width:14.25pt;height:20.25pt;z-index:26115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7888" behindDoc="0" locked="0" layoutInCell="1" allowOverlap="1" wp14:anchorId="02F3D8F0" wp14:editId="54DD0F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5" name="Textové pole 4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137128-F120-4A56-B768-4B952BA599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9903E9" id="Textové pole 4655" o:spid="_x0000_s1026" type="#_x0000_t202" style="position:absolute;margin-left:.75pt;margin-top:0;width:14.25pt;height:20.25pt;z-index:26115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8912" behindDoc="0" locked="0" layoutInCell="1" allowOverlap="1" wp14:anchorId="5FD61A45" wp14:editId="623377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6" name="Textové pole 4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F64284-BF55-4D2E-940A-BBBE24BD25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E2F6C3" id="Textové pole 4654" o:spid="_x0000_s1026" type="#_x0000_t202" style="position:absolute;margin-left:.75pt;margin-top:0;width:14.25pt;height:20.25pt;z-index:26115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59936" behindDoc="0" locked="0" layoutInCell="1" allowOverlap="1" wp14:anchorId="33BAB3EB" wp14:editId="64A13A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7" name="Textové pole 4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7C97A2-D62D-4056-BA51-5BDE8CCAA5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A48D05" id="Textové pole 4653" o:spid="_x0000_s1026" type="#_x0000_t202" style="position:absolute;margin-left:.75pt;margin-top:0;width:14.25pt;height:20.25pt;z-index:26115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0960" behindDoc="0" locked="0" layoutInCell="1" allowOverlap="1" wp14:anchorId="1C95099A" wp14:editId="0BE732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8" name="Textové pole 4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A02879-30EF-4E79-BAE4-98937265E0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A07B42" id="Textové pole 4652" o:spid="_x0000_s1026" type="#_x0000_t202" style="position:absolute;margin-left:.75pt;margin-top:0;width:14.25pt;height:20.25pt;z-index:26116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1984" behindDoc="0" locked="0" layoutInCell="1" allowOverlap="1" wp14:anchorId="1C9E1A83" wp14:editId="6EB42B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29" name="Textové pole 4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B48B97-11D7-4D7C-8430-67637D450A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7F6CEF" id="Textové pole 4651" o:spid="_x0000_s1026" type="#_x0000_t202" style="position:absolute;margin-left:.75pt;margin-top:0;width:14.25pt;height:20.25pt;z-index:26116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3008" behindDoc="0" locked="0" layoutInCell="1" allowOverlap="1" wp14:anchorId="786BC497" wp14:editId="6A0D26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0" name="Textové pole 4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078F40-C34C-46DC-AA82-A2794F69AB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7D86E3" id="Textové pole 4650" o:spid="_x0000_s1026" type="#_x0000_t202" style="position:absolute;margin-left:.75pt;margin-top:0;width:14.25pt;height:20.25pt;z-index:26116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4032" behindDoc="0" locked="0" layoutInCell="1" allowOverlap="1" wp14:anchorId="5961CD1D" wp14:editId="29A2F7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1" name="Textové pole 4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52545F-0CC0-4FFD-8246-5AC482D108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92E732" id="Textové pole 4649" o:spid="_x0000_s1026" type="#_x0000_t202" style="position:absolute;margin-left:.75pt;margin-top:0;width:14.25pt;height:20.25pt;z-index:26116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5056" behindDoc="0" locked="0" layoutInCell="1" allowOverlap="1" wp14:anchorId="1806BFE8" wp14:editId="2B9721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2" name="Textové pole 4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3DBBF8-FD38-47E4-85CC-A72B5072DF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48B317" id="Textové pole 4648" o:spid="_x0000_s1026" type="#_x0000_t202" style="position:absolute;margin-left:.75pt;margin-top:0;width:14.25pt;height:20.25pt;z-index:26116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6080" behindDoc="0" locked="0" layoutInCell="1" allowOverlap="1" wp14:anchorId="55FCF01C" wp14:editId="0443A2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3" name="Textové pole 4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3DE86B-5C1A-42F2-BA8E-ED93CF6466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B9A6A6" id="Textové pole 4647" o:spid="_x0000_s1026" type="#_x0000_t202" style="position:absolute;margin-left:.75pt;margin-top:0;width:14.25pt;height:20.25pt;z-index:26116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7104" behindDoc="0" locked="0" layoutInCell="1" allowOverlap="1" wp14:anchorId="6394514A" wp14:editId="77A8F8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4" name="Textové pole 4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B9A35A-48E0-4A5A-9536-EDD8EC40A3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049FAF" id="Textové pole 4646" o:spid="_x0000_s1026" type="#_x0000_t202" style="position:absolute;margin-left:.75pt;margin-top:0;width:14.25pt;height:20.25pt;z-index:26116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8128" behindDoc="0" locked="0" layoutInCell="1" allowOverlap="1" wp14:anchorId="4BFF6C08" wp14:editId="713232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5" name="Textové pole 4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B7AC4A-7A15-48A5-9969-8EDE23F90C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5CB1B2" id="Textové pole 4645" o:spid="_x0000_s1026" type="#_x0000_t202" style="position:absolute;margin-left:.75pt;margin-top:0;width:14.25pt;height:20.25pt;z-index:26116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69152" behindDoc="0" locked="0" layoutInCell="1" allowOverlap="1" wp14:anchorId="20E05B2E" wp14:editId="72AA0B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6" name="Textové pole 4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392D01-206B-4323-BB22-EF0BC081FF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0C71D6" id="Textové pole 4644" o:spid="_x0000_s1026" type="#_x0000_t202" style="position:absolute;margin-left:.75pt;margin-top:0;width:14.25pt;height:20.25pt;z-index:26116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0176" behindDoc="0" locked="0" layoutInCell="1" allowOverlap="1" wp14:anchorId="5A16B93E" wp14:editId="56D7B3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7" name="Textové pole 4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F6F141-55BA-468B-89E3-B49942FD7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DA3C12" id="Textové pole 4643" o:spid="_x0000_s1026" type="#_x0000_t202" style="position:absolute;margin-left:.75pt;margin-top:0;width:14.25pt;height:20.25pt;z-index:26117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1200" behindDoc="0" locked="0" layoutInCell="1" allowOverlap="1" wp14:anchorId="34CD6EF1" wp14:editId="2F0295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8" name="Textové pole 4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6350D4-0170-4685-8658-7D636B015F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0976A9" id="Textové pole 4642" o:spid="_x0000_s1026" type="#_x0000_t202" style="position:absolute;margin-left:.75pt;margin-top:0;width:14.25pt;height:20.25pt;z-index:26117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2224" behindDoc="0" locked="0" layoutInCell="1" allowOverlap="1" wp14:anchorId="4825F136" wp14:editId="056226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39" name="Textové pole 4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01C2F0-E7BB-4171-8D3C-83B7337424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C01EB3" id="Textové pole 4641" o:spid="_x0000_s1026" type="#_x0000_t202" style="position:absolute;margin-left:.75pt;margin-top:0;width:14.25pt;height:20.25pt;z-index:26117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3248" behindDoc="0" locked="0" layoutInCell="1" allowOverlap="1" wp14:anchorId="72A38067" wp14:editId="6DF594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0" name="Textové pole 4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C3F923-ABE4-4C6F-B470-3E0A1C69B4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80E8D6" id="Textové pole 4640" o:spid="_x0000_s1026" type="#_x0000_t202" style="position:absolute;margin-left:.75pt;margin-top:0;width:14.25pt;height:20.25pt;z-index:26117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4272" behindDoc="0" locked="0" layoutInCell="1" allowOverlap="1" wp14:anchorId="0581DCD1" wp14:editId="04F40B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1" name="Textové pole 4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492AF5-2C58-45C4-99DE-7F355710A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C719A" id="Textové pole 4639" o:spid="_x0000_s1026" type="#_x0000_t202" style="position:absolute;margin-left:.75pt;margin-top:0;width:14.25pt;height:20.25pt;z-index:26117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5296" behindDoc="0" locked="0" layoutInCell="1" allowOverlap="1" wp14:anchorId="6200F8E5" wp14:editId="5B96DB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2" name="Textové pole 4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2E17FF-5F83-4598-88B7-F3843EB1A9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703224" id="Textové pole 4638" o:spid="_x0000_s1026" type="#_x0000_t202" style="position:absolute;margin-left:.75pt;margin-top:0;width:14.25pt;height:20.25pt;z-index:26117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6320" behindDoc="0" locked="0" layoutInCell="1" allowOverlap="1" wp14:anchorId="5A594128" wp14:editId="699CE8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3" name="Textové pole 4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E0F0D9-DC95-420C-849B-8216F0C320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7DFE59" id="Textové pole 4637" o:spid="_x0000_s1026" type="#_x0000_t202" style="position:absolute;margin-left:.75pt;margin-top:0;width:14.25pt;height:20.25pt;z-index:26117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7344" behindDoc="0" locked="0" layoutInCell="1" allowOverlap="1" wp14:anchorId="2D257ED0" wp14:editId="7C061F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4" name="Textové pole 4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6D506B-75C7-44DD-9DAE-069C6BE7CB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00E52D" id="Textové pole 4636" o:spid="_x0000_s1026" type="#_x0000_t202" style="position:absolute;margin-left:.75pt;margin-top:0;width:14.25pt;height:20.25pt;z-index:26117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8368" behindDoc="0" locked="0" layoutInCell="1" allowOverlap="1" wp14:anchorId="127EBEE4" wp14:editId="4CFF40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5" name="Textové pole 4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38F405-4713-4A70-9D9F-3E600DA239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B5C42C" id="Textové pole 4635" o:spid="_x0000_s1026" type="#_x0000_t202" style="position:absolute;margin-left:.75pt;margin-top:0;width:14.25pt;height:20.25pt;z-index:26117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79392" behindDoc="0" locked="0" layoutInCell="1" allowOverlap="1" wp14:anchorId="236DF5B0" wp14:editId="51F966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6" name="Textové pole 4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5058C9-7E11-480B-82A8-5705D9D866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8510D1" id="Textové pole 4634" o:spid="_x0000_s1026" type="#_x0000_t202" style="position:absolute;margin-left:.75pt;margin-top:0;width:14.25pt;height:20.25pt;z-index:26117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0416" behindDoc="0" locked="0" layoutInCell="1" allowOverlap="1" wp14:anchorId="4C773801" wp14:editId="58428D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7" name="Textové pole 4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A960CD-EF0D-432A-AA43-8AA209343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AC54E7" id="Textové pole 4633" o:spid="_x0000_s1026" type="#_x0000_t202" style="position:absolute;margin-left:.75pt;margin-top:0;width:14.25pt;height:20.25pt;z-index:26118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1440" behindDoc="0" locked="0" layoutInCell="1" allowOverlap="1" wp14:anchorId="14AC5AC1" wp14:editId="11532C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8" name="Textové pole 4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AFB20D-663C-41D9-BE8E-7DDC87E4E1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25A406" id="Textové pole 4632" o:spid="_x0000_s1026" type="#_x0000_t202" style="position:absolute;margin-left:.75pt;margin-top:0;width:14.25pt;height:20.25pt;z-index:26118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2464" behindDoc="0" locked="0" layoutInCell="1" allowOverlap="1" wp14:anchorId="3322502B" wp14:editId="57FE9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49" name="Textové pole 4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DE73C8-5925-45E2-BCAA-AC28FA3BE7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2986D2" id="Textové pole 4631" o:spid="_x0000_s1026" type="#_x0000_t202" style="position:absolute;margin-left:.75pt;margin-top:0;width:14.25pt;height:20.25pt;z-index:26118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3488" behindDoc="0" locked="0" layoutInCell="1" allowOverlap="1" wp14:anchorId="466A41FC" wp14:editId="23FA76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0" name="Textové pole 4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56A9C9-8E6C-42D4-BD05-0351111BD2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657A95" id="Textové pole 4630" o:spid="_x0000_s1026" type="#_x0000_t202" style="position:absolute;margin-left:.75pt;margin-top:0;width:14.25pt;height:20.25pt;z-index:26118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4512" behindDoc="0" locked="0" layoutInCell="1" allowOverlap="1" wp14:anchorId="75723B82" wp14:editId="09035C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1" name="Textové pole 4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1534D1-7CAF-48AD-B982-8392DA7A60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B9662E" id="Textové pole 4629" o:spid="_x0000_s1026" type="#_x0000_t202" style="position:absolute;margin-left:.75pt;margin-top:0;width:14.25pt;height:20.25pt;z-index:26118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5536" behindDoc="0" locked="0" layoutInCell="1" allowOverlap="1" wp14:anchorId="3A61D7B3" wp14:editId="338BC6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2" name="Textové pole 4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C59617-A34D-4B86-9B47-25392FF1D0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9D3726" id="Textové pole 4628" o:spid="_x0000_s1026" type="#_x0000_t202" style="position:absolute;margin-left:.75pt;margin-top:0;width:14.25pt;height:20.25pt;z-index:26118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6560" behindDoc="0" locked="0" layoutInCell="1" allowOverlap="1" wp14:anchorId="569CB00A" wp14:editId="469EE4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3" name="Textové pole 4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4EDA0B-A3E9-4413-8BAE-AB50E3EC43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BD7278" id="Textové pole 4627" o:spid="_x0000_s1026" type="#_x0000_t202" style="position:absolute;margin-left:.75pt;margin-top:0;width:14.25pt;height:20.25pt;z-index:26118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7584" behindDoc="0" locked="0" layoutInCell="1" allowOverlap="1" wp14:anchorId="541A4A72" wp14:editId="3756B5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4" name="Textové pole 4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20219B-3835-415A-9454-875CD49086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2A7C15" id="Textové pole 4626" o:spid="_x0000_s1026" type="#_x0000_t202" style="position:absolute;margin-left:.75pt;margin-top:0;width:14.25pt;height:20.25pt;z-index:26118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8608" behindDoc="0" locked="0" layoutInCell="1" allowOverlap="1" wp14:anchorId="0FA6D6F3" wp14:editId="0D5422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5" name="Textové pole 4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AAAD7F-AA19-4E1F-8808-27E05DE7E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FE2C02" id="Textové pole 4625" o:spid="_x0000_s1026" type="#_x0000_t202" style="position:absolute;margin-left:.75pt;margin-top:0;width:14.25pt;height:20.25pt;z-index:26118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89632" behindDoc="0" locked="0" layoutInCell="1" allowOverlap="1" wp14:anchorId="0E90F276" wp14:editId="0518EE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6" name="Textové pole 4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7B0BA0-984D-4F71-ADA1-CC0DBFFB31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7B4452" id="Textové pole 4624" o:spid="_x0000_s1026" type="#_x0000_t202" style="position:absolute;margin-left:.75pt;margin-top:0;width:14.25pt;height:20.25pt;z-index:26118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0656" behindDoc="0" locked="0" layoutInCell="1" allowOverlap="1" wp14:anchorId="69B24599" wp14:editId="345B07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7" name="Textové pole 4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915BFA-8BC9-47DC-A312-78B64AFC77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7C14FE" id="Textové pole 4623" o:spid="_x0000_s1026" type="#_x0000_t202" style="position:absolute;margin-left:.75pt;margin-top:0;width:14.25pt;height:20.25pt;z-index:26119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1680" behindDoc="0" locked="0" layoutInCell="1" allowOverlap="1" wp14:anchorId="7724E947" wp14:editId="448D7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8" name="Textové pole 4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38E8CC-4FFC-441C-AA28-05503AFD94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776CA1" id="Textové pole 4622" o:spid="_x0000_s1026" type="#_x0000_t202" style="position:absolute;margin-left:.75pt;margin-top:0;width:14.25pt;height:20.25pt;z-index:26119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2704" behindDoc="0" locked="0" layoutInCell="1" allowOverlap="1" wp14:anchorId="5E163BCE" wp14:editId="246EB3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59" name="Textové pole 4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8E7EEA-C7A5-43CB-9F4C-67AC13E78D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EDFD5E" id="Textové pole 4621" o:spid="_x0000_s1026" type="#_x0000_t202" style="position:absolute;margin-left:.75pt;margin-top:0;width:14.25pt;height:20.25pt;z-index:26119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3728" behindDoc="0" locked="0" layoutInCell="1" allowOverlap="1" wp14:anchorId="16014726" wp14:editId="4C60BA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0" name="Textové pole 4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3B53F9-23A0-4476-A46F-CDF21C16D8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089025" id="Textové pole 4620" o:spid="_x0000_s1026" type="#_x0000_t202" style="position:absolute;margin-left:.75pt;margin-top:0;width:14.25pt;height:20.25pt;z-index:26119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4752" behindDoc="0" locked="0" layoutInCell="1" allowOverlap="1" wp14:anchorId="4A133334" wp14:editId="424A74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1" name="Textové pole 4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C18B6E-42A9-4460-A5F7-631316E96A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3F1EF5" id="Textové pole 4619" o:spid="_x0000_s1026" type="#_x0000_t202" style="position:absolute;margin-left:.75pt;margin-top:0;width:14.25pt;height:20.25pt;z-index:26119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5776" behindDoc="0" locked="0" layoutInCell="1" allowOverlap="1" wp14:anchorId="5DA026C8" wp14:editId="6B6C68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2" name="Textové pole 4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3B829C-67B9-4002-AFFA-F4B0B26D2C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14F6C7" id="Textové pole 4618" o:spid="_x0000_s1026" type="#_x0000_t202" style="position:absolute;margin-left:.75pt;margin-top:0;width:14.25pt;height:20.25pt;z-index:26119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6800" behindDoc="0" locked="0" layoutInCell="1" allowOverlap="1" wp14:anchorId="63FCBF24" wp14:editId="273BF8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3" name="Textové pole 4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073456-BD7E-4300-9A2A-568C9DF299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9EE852" id="Textové pole 4617" o:spid="_x0000_s1026" type="#_x0000_t202" style="position:absolute;margin-left:.75pt;margin-top:0;width:14.25pt;height:20.25pt;z-index:26119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7824" behindDoc="0" locked="0" layoutInCell="1" allowOverlap="1" wp14:anchorId="723DA4E9" wp14:editId="6F56B4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4" name="Textové pole 4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404B6A-9FA0-4B92-8B09-EA7BBBCE69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4942EF" id="Textové pole 4616" o:spid="_x0000_s1026" type="#_x0000_t202" style="position:absolute;margin-left:.75pt;margin-top:0;width:14.25pt;height:20.25pt;z-index:26119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8848" behindDoc="0" locked="0" layoutInCell="1" allowOverlap="1" wp14:anchorId="41EC80DF" wp14:editId="6A6E16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5" name="Textové pole 4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34AE48-4E3E-4069-8359-8048897300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260B0D" id="Textové pole 4615" o:spid="_x0000_s1026" type="#_x0000_t202" style="position:absolute;margin-left:.75pt;margin-top:0;width:14.25pt;height:20.25pt;z-index:26119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199872" behindDoc="0" locked="0" layoutInCell="1" allowOverlap="1" wp14:anchorId="2918B92A" wp14:editId="1F5856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6" name="Textové pole 4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3CF829-53C2-4AC3-AF35-56D476B44D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D54F4E" id="Textové pole 4614" o:spid="_x0000_s1026" type="#_x0000_t202" style="position:absolute;margin-left:.75pt;margin-top:0;width:14.25pt;height:20.25pt;z-index:26119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0896" behindDoc="0" locked="0" layoutInCell="1" allowOverlap="1" wp14:anchorId="3484450B" wp14:editId="25A8EC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7" name="Textové pole 4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291AC4-8F1E-4638-AAD6-62B09FC08D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AD2D5C" id="Textové pole 4613" o:spid="_x0000_s1026" type="#_x0000_t202" style="position:absolute;margin-left:.75pt;margin-top:0;width:14.25pt;height:20.25pt;z-index:26120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1920" behindDoc="0" locked="0" layoutInCell="1" allowOverlap="1" wp14:anchorId="51598718" wp14:editId="6F2C08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8" name="Textové pole 4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774FC5-871A-4D6D-9241-EF5BABCD72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A95461" id="Textové pole 4612" o:spid="_x0000_s1026" type="#_x0000_t202" style="position:absolute;margin-left:.75pt;margin-top:0;width:14.25pt;height:20.25pt;z-index:26120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2944" behindDoc="0" locked="0" layoutInCell="1" allowOverlap="1" wp14:anchorId="72A08439" wp14:editId="1BBDD6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69" name="Textové pole 4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C778DB-165B-4F97-9C36-6299D55F52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5CA53B" id="Textové pole 4611" o:spid="_x0000_s1026" type="#_x0000_t202" style="position:absolute;margin-left:.75pt;margin-top:0;width:14.25pt;height:20.25pt;z-index:26120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3968" behindDoc="0" locked="0" layoutInCell="1" allowOverlap="1" wp14:anchorId="12FD7D1D" wp14:editId="115DC5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0" name="Textové pole 4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3B7E67-4792-4172-A97A-66A118F44B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E16576" id="Textové pole 4610" o:spid="_x0000_s1026" type="#_x0000_t202" style="position:absolute;margin-left:.75pt;margin-top:0;width:14.25pt;height:20.25pt;z-index:26120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4992" behindDoc="0" locked="0" layoutInCell="1" allowOverlap="1" wp14:anchorId="21B5857F" wp14:editId="002FA1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1" name="Textové pole 4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38C306-6BA0-47F0-949C-057E34222F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EF4398" id="Textové pole 4609" o:spid="_x0000_s1026" type="#_x0000_t202" style="position:absolute;margin-left:.75pt;margin-top:0;width:14.25pt;height:20.25pt;z-index:26120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6016" behindDoc="0" locked="0" layoutInCell="1" allowOverlap="1" wp14:anchorId="4BCF294F" wp14:editId="086597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2" name="Textové pole 4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2725B0-A821-40E3-8CDD-F442B5055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0C2CE1" id="Textové pole 4608" o:spid="_x0000_s1026" type="#_x0000_t202" style="position:absolute;margin-left:.75pt;margin-top:0;width:14.25pt;height:20.25pt;z-index:26120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7040" behindDoc="0" locked="0" layoutInCell="1" allowOverlap="1" wp14:anchorId="6570A32C" wp14:editId="378593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3" name="Textové pole 4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D56D5A-0F64-4A4F-B1D8-193B058A40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5AAB75" id="Textové pole 4607" o:spid="_x0000_s1026" type="#_x0000_t202" style="position:absolute;margin-left:.75pt;margin-top:0;width:14.25pt;height:20.25pt;z-index:26120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8064" behindDoc="0" locked="0" layoutInCell="1" allowOverlap="1" wp14:anchorId="2D30C945" wp14:editId="387803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4" name="Textové pole 4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02FD9C-8FDF-4095-AF48-F4254E24F4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5F1C38" id="Textové pole 4606" o:spid="_x0000_s1026" type="#_x0000_t202" style="position:absolute;margin-left:.75pt;margin-top:0;width:14.25pt;height:20.25pt;z-index:26120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09088" behindDoc="0" locked="0" layoutInCell="1" allowOverlap="1" wp14:anchorId="43A62054" wp14:editId="4E0AB4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5" name="Textové pole 4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835D0B-B800-43FF-AE87-AE1771D58A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AA227E" id="Textové pole 4605" o:spid="_x0000_s1026" type="#_x0000_t202" style="position:absolute;margin-left:.75pt;margin-top:0;width:14.25pt;height:20.25pt;z-index:26120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0112" behindDoc="0" locked="0" layoutInCell="1" allowOverlap="1" wp14:anchorId="5732FC33" wp14:editId="009B7F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6" name="Textové pole 4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1161D0-681D-49CF-8462-502EAB6F50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31FB0A" id="Textové pole 4604" o:spid="_x0000_s1026" type="#_x0000_t202" style="position:absolute;margin-left:.75pt;margin-top:0;width:14.25pt;height:20.25pt;z-index:26121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1136" behindDoc="0" locked="0" layoutInCell="1" allowOverlap="1" wp14:anchorId="5A020785" wp14:editId="46AE9D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7" name="Textové pole 4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3CF0C9-F961-416A-94EE-453D2CAD0A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DA1CA6" id="Textové pole 4603" o:spid="_x0000_s1026" type="#_x0000_t202" style="position:absolute;margin-left:.75pt;margin-top:0;width:14.25pt;height:20.25pt;z-index:26121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2160" behindDoc="0" locked="0" layoutInCell="1" allowOverlap="1" wp14:anchorId="1AE74EBD" wp14:editId="183435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8" name="Textové pole 4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047631-2C93-4202-B6D2-6AB49C5CB7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C1F2BC" id="Textové pole 4602" o:spid="_x0000_s1026" type="#_x0000_t202" style="position:absolute;margin-left:.75pt;margin-top:0;width:14.25pt;height:20.25pt;z-index:26121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3184" behindDoc="0" locked="0" layoutInCell="1" allowOverlap="1" wp14:anchorId="36C45ED6" wp14:editId="1C74CE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79" name="Textové pole 4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626BD9-0600-4935-AF17-9DB6BF2567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9289EC" id="Textové pole 4601" o:spid="_x0000_s1026" type="#_x0000_t202" style="position:absolute;margin-left:.75pt;margin-top:0;width:14.25pt;height:20.25pt;z-index:26121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4208" behindDoc="0" locked="0" layoutInCell="1" allowOverlap="1" wp14:anchorId="2676F7BC" wp14:editId="0F3B8F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0" name="Textové pole 4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664BA7-9E2D-4C98-B9E9-EFBB77975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23F21C" id="Textové pole 4600" o:spid="_x0000_s1026" type="#_x0000_t202" style="position:absolute;margin-left:.75pt;margin-top:0;width:14.25pt;height:20.25pt;z-index:26121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5232" behindDoc="0" locked="0" layoutInCell="1" allowOverlap="1" wp14:anchorId="3D0A9F6B" wp14:editId="70A71B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1" name="Textové pole 4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9D42D3-B9B8-4B1B-80DF-92D151F019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F248C5" id="Textové pole 4599" o:spid="_x0000_s1026" type="#_x0000_t202" style="position:absolute;margin-left:.75pt;margin-top:0;width:14.25pt;height:20.25pt;z-index:26121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6256" behindDoc="0" locked="0" layoutInCell="1" allowOverlap="1" wp14:anchorId="5B92A795" wp14:editId="41B140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2" name="Textové pole 4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57434D-280B-4051-B153-E698091C20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04EAFB" id="Textové pole 4598" o:spid="_x0000_s1026" type="#_x0000_t202" style="position:absolute;margin-left:.75pt;margin-top:0;width:14.25pt;height:20.25pt;z-index:26121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7280" behindDoc="0" locked="0" layoutInCell="1" allowOverlap="1" wp14:anchorId="2433E58F" wp14:editId="28D291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3" name="Textové pole 4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36AA57-81B8-497D-85CE-F8BB856051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400C5B" id="Textové pole 4597" o:spid="_x0000_s1026" type="#_x0000_t202" style="position:absolute;margin-left:.75pt;margin-top:0;width:14.25pt;height:20.25pt;z-index:26121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8304" behindDoc="0" locked="0" layoutInCell="1" allowOverlap="1" wp14:anchorId="75FA5E09" wp14:editId="47F957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4" name="Textové pole 4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A358FA-7356-4554-B603-A3A81C5AF2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A94289" id="Textové pole 4596" o:spid="_x0000_s1026" type="#_x0000_t202" style="position:absolute;margin-left:.75pt;margin-top:0;width:14.25pt;height:20.25pt;z-index:26121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19328" behindDoc="0" locked="0" layoutInCell="1" allowOverlap="1" wp14:anchorId="20F67D3A" wp14:editId="61EA9F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5" name="Textové pole 4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84760C-EB93-420C-9034-0B634C129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D8EC49" id="Textové pole 4595" o:spid="_x0000_s1026" type="#_x0000_t202" style="position:absolute;margin-left:.75pt;margin-top:0;width:14.25pt;height:20.25pt;z-index:26121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0352" behindDoc="0" locked="0" layoutInCell="1" allowOverlap="1" wp14:anchorId="2B2EDA96" wp14:editId="53F862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6" name="Textové pole 4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2A67F8-FF0C-438E-9710-E75B19B503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3B6E6F" id="Textové pole 4594" o:spid="_x0000_s1026" type="#_x0000_t202" style="position:absolute;margin-left:.75pt;margin-top:0;width:14.25pt;height:20.25pt;z-index:26122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1376" behindDoc="0" locked="0" layoutInCell="1" allowOverlap="1" wp14:anchorId="3F846F07" wp14:editId="5F1D04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7" name="Textové pole 4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594EBD-586A-48A9-AB7E-0B578E84C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F67288" id="Textové pole 4593" o:spid="_x0000_s1026" type="#_x0000_t202" style="position:absolute;margin-left:.75pt;margin-top:0;width:14.25pt;height:20.25pt;z-index:26122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2400" behindDoc="0" locked="0" layoutInCell="1" allowOverlap="1" wp14:anchorId="56A444C5" wp14:editId="717B37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8" name="Textové pole 4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A352D0-831D-480C-AD36-E8D000277C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4DB636" id="Textové pole 4592" o:spid="_x0000_s1026" type="#_x0000_t202" style="position:absolute;margin-left:.75pt;margin-top:0;width:14.25pt;height:20.25pt;z-index:26122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3424" behindDoc="0" locked="0" layoutInCell="1" allowOverlap="1" wp14:anchorId="76EF229D" wp14:editId="49B1B1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89" name="Textové pole 4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331FCB-BCFC-4544-B1C3-EDE5208596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24C8B3" id="Textové pole 4591" o:spid="_x0000_s1026" type="#_x0000_t202" style="position:absolute;margin-left:.75pt;margin-top:0;width:14.25pt;height:20.25pt;z-index:26122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4448" behindDoc="0" locked="0" layoutInCell="1" allowOverlap="1" wp14:anchorId="4F0FD433" wp14:editId="0D72A0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0" name="Textové pole 4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1DEF67-73F0-4036-B93E-518DA88FC2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99DA23" id="Textové pole 4590" o:spid="_x0000_s1026" type="#_x0000_t202" style="position:absolute;margin-left:.75pt;margin-top:0;width:14.25pt;height:20.25pt;z-index:26122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5472" behindDoc="0" locked="0" layoutInCell="1" allowOverlap="1" wp14:anchorId="2D4C8969" wp14:editId="6C2908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1" name="Textové pole 4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092AD6-A1DC-415D-A605-4ED194776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B5C326" id="Textové pole 4589" o:spid="_x0000_s1026" type="#_x0000_t202" style="position:absolute;margin-left:.75pt;margin-top:0;width:14.25pt;height:20.25pt;z-index:26122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6496" behindDoc="0" locked="0" layoutInCell="1" allowOverlap="1" wp14:anchorId="6C4055A9" wp14:editId="4B1FE0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2" name="Textové pole 4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ECA684-7307-4FAE-BCCF-5EEF8DA0B8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27F7DF" id="Textové pole 4588" o:spid="_x0000_s1026" type="#_x0000_t202" style="position:absolute;margin-left:.75pt;margin-top:0;width:14.25pt;height:20.25pt;z-index:26122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7520" behindDoc="0" locked="0" layoutInCell="1" allowOverlap="1" wp14:anchorId="7B233066" wp14:editId="256C32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3" name="Textové pole 4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582B89-DA77-4295-96F3-95BF5842A7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D2C07" id="Textové pole 4587" o:spid="_x0000_s1026" type="#_x0000_t202" style="position:absolute;margin-left:.75pt;margin-top:0;width:14.25pt;height:20.25pt;z-index:26122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8544" behindDoc="0" locked="0" layoutInCell="1" allowOverlap="1" wp14:anchorId="1004AA93" wp14:editId="7FC2A9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4" name="Textové pole 4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AAF610-471D-4893-B35E-4DE8053FB6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163E1A" id="Textové pole 4586" o:spid="_x0000_s1026" type="#_x0000_t202" style="position:absolute;margin-left:.75pt;margin-top:0;width:14.25pt;height:20.25pt;z-index:26122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29568" behindDoc="0" locked="0" layoutInCell="1" allowOverlap="1" wp14:anchorId="1E108413" wp14:editId="1517E9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5" name="Textové pole 4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1F5AFE-57C2-4B13-AE6B-3EBF4F01FD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731C27" id="Textové pole 4585" o:spid="_x0000_s1026" type="#_x0000_t202" style="position:absolute;margin-left:.75pt;margin-top:0;width:14.25pt;height:20.25pt;z-index:26122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0592" behindDoc="0" locked="0" layoutInCell="1" allowOverlap="1" wp14:anchorId="7AA788FE" wp14:editId="52CF8C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6" name="Textové pole 4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D1EFC5-A0C6-468A-A23C-9768EF7260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1E4EB4" id="Textové pole 4584" o:spid="_x0000_s1026" type="#_x0000_t202" style="position:absolute;margin-left:.75pt;margin-top:0;width:14.25pt;height:20.25pt;z-index:26123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1616" behindDoc="0" locked="0" layoutInCell="1" allowOverlap="1" wp14:anchorId="083F6C0B" wp14:editId="77A902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7" name="Textové pole 4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815428-9962-48CC-99B5-49EA4FC13C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1F9F71" id="Textové pole 4583" o:spid="_x0000_s1026" type="#_x0000_t202" style="position:absolute;margin-left:.75pt;margin-top:0;width:14.25pt;height:20.25pt;z-index:26123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2640" behindDoc="0" locked="0" layoutInCell="1" allowOverlap="1" wp14:anchorId="0420878A" wp14:editId="6474FE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8" name="Textové pole 4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DF12C4-39D6-4C94-B2CC-9234A636AC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5029EC" id="Textové pole 4582" o:spid="_x0000_s1026" type="#_x0000_t202" style="position:absolute;margin-left:.75pt;margin-top:0;width:14.25pt;height:20.25pt;z-index:26123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3664" behindDoc="0" locked="0" layoutInCell="1" allowOverlap="1" wp14:anchorId="6EFC6CAE" wp14:editId="1F96E0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999" name="Textové pole 4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BD5AFB-9E77-4FC0-AC90-9249E959DF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C66593" id="Textové pole 4581" o:spid="_x0000_s1026" type="#_x0000_t202" style="position:absolute;margin-left:.75pt;margin-top:0;width:14.25pt;height:20.25pt;z-index:26123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4688" behindDoc="0" locked="0" layoutInCell="1" allowOverlap="1" wp14:anchorId="64E24E36" wp14:editId="1856ED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0" name="Textové pole 4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12E0E9-9FF9-42A1-8933-1060E8ABB4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5D859A" id="Textové pole 4580" o:spid="_x0000_s1026" type="#_x0000_t202" style="position:absolute;margin-left:.75pt;margin-top:0;width:14.25pt;height:20.25pt;z-index:26123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5712" behindDoc="0" locked="0" layoutInCell="1" allowOverlap="1" wp14:anchorId="58DF6953" wp14:editId="21D576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1" name="Textové pole 4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7F2E58-D6BF-45DD-A11C-7EFE7E8BF8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42EFCB" id="Textové pole 4579" o:spid="_x0000_s1026" type="#_x0000_t202" style="position:absolute;margin-left:.75pt;margin-top:0;width:14.25pt;height:20.25pt;z-index:26123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6736" behindDoc="0" locked="0" layoutInCell="1" allowOverlap="1" wp14:anchorId="0DD86AB9" wp14:editId="428D19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2" name="Textové pole 4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9CD0BA-644B-4480-9FD9-E852ACE512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20A669" id="Textové pole 4578" o:spid="_x0000_s1026" type="#_x0000_t202" style="position:absolute;margin-left:.75pt;margin-top:0;width:14.25pt;height:20.25pt;z-index:26123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7760" behindDoc="0" locked="0" layoutInCell="1" allowOverlap="1" wp14:anchorId="4282FF51" wp14:editId="60994E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3" name="Textové pole 4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B350A6-54E3-41B5-96E2-6AF0F16E44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2973C3" id="Textové pole 4577" o:spid="_x0000_s1026" type="#_x0000_t202" style="position:absolute;margin-left:.75pt;margin-top:0;width:14.25pt;height:20.25pt;z-index:26123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8784" behindDoc="0" locked="0" layoutInCell="1" allowOverlap="1" wp14:anchorId="3689A489" wp14:editId="483F9B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4" name="Textové pole 4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5796D6-F0A0-44F0-9F50-DB3F30532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B2D1EB" id="Textové pole 4576" o:spid="_x0000_s1026" type="#_x0000_t202" style="position:absolute;margin-left:.75pt;margin-top:0;width:14.25pt;height:20.25pt;z-index:2612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39808" behindDoc="0" locked="0" layoutInCell="1" allowOverlap="1" wp14:anchorId="5979FB01" wp14:editId="3DA6CD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5" name="Textové pole 4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DCE31B-2A41-4C45-A357-2946F03563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79389F" id="Textové pole 4575" o:spid="_x0000_s1026" type="#_x0000_t202" style="position:absolute;margin-left:.75pt;margin-top:0;width:14.25pt;height:20.25pt;z-index:2612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0832" behindDoc="0" locked="0" layoutInCell="1" allowOverlap="1" wp14:anchorId="379F2A08" wp14:editId="71AF27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6" name="Textové pole 4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C8F375-A28B-4889-B958-85634B8076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D7807C" id="Textové pole 4574" o:spid="_x0000_s1026" type="#_x0000_t202" style="position:absolute;margin-left:.75pt;margin-top:0;width:14.25pt;height:20.25pt;z-index:26124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1856" behindDoc="0" locked="0" layoutInCell="1" allowOverlap="1" wp14:anchorId="701C587C" wp14:editId="2EB950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7" name="Textové pole 4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7905C5-1D08-4009-B33E-C5CDFA1994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F36E24" id="Textové pole 4573" o:spid="_x0000_s1026" type="#_x0000_t202" style="position:absolute;margin-left:.75pt;margin-top:0;width:14.25pt;height:20.25pt;z-index:26124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2880" behindDoc="0" locked="0" layoutInCell="1" allowOverlap="1" wp14:anchorId="0A7B7640" wp14:editId="5296D4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8" name="Textové pole 4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F713E1-73E2-4587-8682-7E354FCAB2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490451" id="Textové pole 4572" o:spid="_x0000_s1026" type="#_x0000_t202" style="position:absolute;margin-left:.75pt;margin-top:0;width:14.25pt;height:20.25pt;z-index:2612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3904" behindDoc="0" locked="0" layoutInCell="1" allowOverlap="1" wp14:anchorId="3D7429A0" wp14:editId="2257F3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09" name="Textové pole 4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68CAEC-8324-4E83-86DE-71C5317E17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6EF4AE" id="Textové pole 4571" o:spid="_x0000_s1026" type="#_x0000_t202" style="position:absolute;margin-left:.75pt;margin-top:0;width:14.25pt;height:20.25pt;z-index:2612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4928" behindDoc="0" locked="0" layoutInCell="1" allowOverlap="1" wp14:anchorId="2C6DB7B1" wp14:editId="35759A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0" name="Textové pole 4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72D332-5D33-4CFC-BF37-3FA94D2F6A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E83554" id="Textové pole 4570" o:spid="_x0000_s1026" type="#_x0000_t202" style="position:absolute;margin-left:.75pt;margin-top:0;width:14.25pt;height:20.25pt;z-index:2612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5952" behindDoc="0" locked="0" layoutInCell="1" allowOverlap="1" wp14:anchorId="082CCF9B" wp14:editId="092E8F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1" name="Textové pole 4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ECE130-0DFF-4726-A080-D6307BCCC7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4ED9A7" id="Textové pole 4569" o:spid="_x0000_s1026" type="#_x0000_t202" style="position:absolute;margin-left:.75pt;margin-top:0;width:14.25pt;height:20.25pt;z-index:2612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6976" behindDoc="0" locked="0" layoutInCell="1" allowOverlap="1" wp14:anchorId="3A2519AB" wp14:editId="41EE28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2" name="Textové pole 4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957C5A-572C-4250-9C3C-9AB089FAA0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D12944" id="Textové pole 4568" o:spid="_x0000_s1026" type="#_x0000_t202" style="position:absolute;margin-left:.75pt;margin-top:0;width:14.25pt;height:20.25pt;z-index:2612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8000" behindDoc="0" locked="0" layoutInCell="1" allowOverlap="1" wp14:anchorId="3C567CFA" wp14:editId="6DA25C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3" name="Textové pole 4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E227B8-0FA1-4E7C-8589-296BFD751E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69DD31" id="Textové pole 4567" o:spid="_x0000_s1026" type="#_x0000_t202" style="position:absolute;margin-left:.75pt;margin-top:0;width:14.25pt;height:20.25pt;z-index:2612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49024" behindDoc="0" locked="0" layoutInCell="1" allowOverlap="1" wp14:anchorId="5D056413" wp14:editId="5A5A45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4" name="Textové pole 4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E21695-ED51-4783-8A20-9C9B5AEA05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12DF3E" id="Textové pole 4566" o:spid="_x0000_s1026" type="#_x0000_t202" style="position:absolute;margin-left:.75pt;margin-top:0;width:14.25pt;height:20.25pt;z-index:2612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0048" behindDoc="0" locked="0" layoutInCell="1" allowOverlap="1" wp14:anchorId="32DD2444" wp14:editId="3D5E1C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5" name="Textové pole 4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ABC8A6-4A5E-4989-93E9-BE97F3B237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F51150" id="Textové pole 4565" o:spid="_x0000_s1026" type="#_x0000_t202" style="position:absolute;margin-left:.75pt;margin-top:0;width:14.25pt;height:20.25pt;z-index:2612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1072" behindDoc="0" locked="0" layoutInCell="1" allowOverlap="1" wp14:anchorId="68C505BD" wp14:editId="28FE27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6" name="Textové pole 4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1549FE-FC9B-4DA1-9BD0-610BB87328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BACA6D" id="Textové pole 4564" o:spid="_x0000_s1026" type="#_x0000_t202" style="position:absolute;margin-left:.75pt;margin-top:0;width:14.25pt;height:20.25pt;z-index:2612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2096" behindDoc="0" locked="0" layoutInCell="1" allowOverlap="1" wp14:anchorId="697A16F9" wp14:editId="540955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7" name="Textové pole 4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9CA7B1-2D8E-4BEB-8D5D-BB89EFC3E2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33D72D" id="Textové pole 4563" o:spid="_x0000_s1026" type="#_x0000_t202" style="position:absolute;margin-left:.75pt;margin-top:0;width:14.25pt;height:20.25pt;z-index:2612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3120" behindDoc="0" locked="0" layoutInCell="1" allowOverlap="1" wp14:anchorId="0BD03D34" wp14:editId="30B167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8" name="Textové pole 4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670281-0E2E-4E44-A26F-00B83A557E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B6A568" id="Textové pole 4562" o:spid="_x0000_s1026" type="#_x0000_t202" style="position:absolute;margin-left:.75pt;margin-top:0;width:14.25pt;height:20.25pt;z-index:2612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4144" behindDoc="0" locked="0" layoutInCell="1" allowOverlap="1" wp14:anchorId="4EC8B933" wp14:editId="5A224D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19" name="Textové pole 4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BBE5EA-8050-45E8-8797-C144516838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232F5E" id="Textové pole 4561" o:spid="_x0000_s1026" type="#_x0000_t202" style="position:absolute;margin-left:.75pt;margin-top:0;width:14.25pt;height:20.25pt;z-index:2612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5168" behindDoc="0" locked="0" layoutInCell="1" allowOverlap="1" wp14:anchorId="0575B40B" wp14:editId="6061BD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0" name="Textové pole 4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F1F817-2A4F-4E6C-9DA0-6D4D64C238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C9ACA3" id="Textové pole 4560" o:spid="_x0000_s1026" type="#_x0000_t202" style="position:absolute;margin-left:.75pt;margin-top:0;width:14.25pt;height:20.25pt;z-index:2612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6192" behindDoc="0" locked="0" layoutInCell="1" allowOverlap="1" wp14:anchorId="0F88CDA9" wp14:editId="6A5780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1" name="Textové pole 4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73256C-632C-49AB-8874-1676F2AB0D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70AC02" id="Textové pole 4559" o:spid="_x0000_s1026" type="#_x0000_t202" style="position:absolute;margin-left:.75pt;margin-top:0;width:14.25pt;height:20.25pt;z-index:2612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7216" behindDoc="0" locked="0" layoutInCell="1" allowOverlap="1" wp14:anchorId="0E4680B3" wp14:editId="762621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2" name="Textové pole 4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81235C-6565-4EEA-9EA1-0F5AD82A97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2C5308" id="Textové pole 4558" o:spid="_x0000_s1026" type="#_x0000_t202" style="position:absolute;margin-left:.75pt;margin-top:0;width:14.25pt;height:20.25pt;z-index:2612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8240" behindDoc="0" locked="0" layoutInCell="1" allowOverlap="1" wp14:anchorId="41C3FE43" wp14:editId="5A94BB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3" name="Textové pole 4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3C3BE9-6625-4A6A-A62A-7C2C972347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85665C" id="Textové pole 4557" o:spid="_x0000_s1026" type="#_x0000_t202" style="position:absolute;margin-left:.75pt;margin-top:0;width:14.25pt;height:20.25pt;z-index:2612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59264" behindDoc="0" locked="0" layoutInCell="1" allowOverlap="1" wp14:anchorId="16FE22C4" wp14:editId="3F847F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4" name="Textové pole 4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35B1CD-3BCD-46F3-8A92-D3E295D1E1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6560B7" id="Textové pole 4556" o:spid="_x0000_s1026" type="#_x0000_t202" style="position:absolute;margin-left:.75pt;margin-top:0;width:14.25pt;height:20.25pt;z-index:2612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0288" behindDoc="0" locked="0" layoutInCell="1" allowOverlap="1" wp14:anchorId="2E886530" wp14:editId="33327E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5" name="Textové pole 4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643BFD-9CB8-43C3-861E-910292A584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3307C9" id="Textové pole 4555" o:spid="_x0000_s1026" type="#_x0000_t202" style="position:absolute;margin-left:.75pt;margin-top:0;width:14.25pt;height:20.25pt;z-index:2612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1312" behindDoc="0" locked="0" layoutInCell="1" allowOverlap="1" wp14:anchorId="419EADD1" wp14:editId="2F0736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6" name="Textové pole 4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20B656-7C8C-4194-A855-52DD33574D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D42BB6" id="Textové pole 4554" o:spid="_x0000_s1026" type="#_x0000_t202" style="position:absolute;margin-left:.75pt;margin-top:0;width:14.25pt;height:20.25pt;z-index:2612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2336" behindDoc="0" locked="0" layoutInCell="1" allowOverlap="1" wp14:anchorId="7F7EFA6C" wp14:editId="57A7E2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7" name="Textové pole 4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1D6622-0329-4C59-9705-009D95E881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7F8F05" id="Textové pole 4553" o:spid="_x0000_s1026" type="#_x0000_t202" style="position:absolute;margin-left:.75pt;margin-top:0;width:14.25pt;height:20.25pt;z-index:2612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3360" behindDoc="0" locked="0" layoutInCell="1" allowOverlap="1" wp14:anchorId="4559F6B9" wp14:editId="65466A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8" name="Textové pole 4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8AA0C4-BF44-4F95-BC2E-BE0D83CE58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C1AF7F" id="Textové pole 4552" o:spid="_x0000_s1026" type="#_x0000_t202" style="position:absolute;margin-left:.75pt;margin-top:0;width:14.25pt;height:20.25pt;z-index:2612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4384" behindDoc="0" locked="0" layoutInCell="1" allowOverlap="1" wp14:anchorId="275AE9DB" wp14:editId="22327F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29" name="Textové pole 4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793316-D98C-4D04-93E3-9251EB8414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211823" id="Textové pole 4551" o:spid="_x0000_s1026" type="#_x0000_t202" style="position:absolute;margin-left:.75pt;margin-top:0;width:14.25pt;height:20.25pt;z-index:2612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5408" behindDoc="0" locked="0" layoutInCell="1" allowOverlap="1" wp14:anchorId="65CA3772" wp14:editId="0E3F07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0" name="Textové pole 4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DF8B98-9A56-47A3-8710-5424A1E642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E6C492" id="Textové pole 4550" o:spid="_x0000_s1026" type="#_x0000_t202" style="position:absolute;margin-left:.75pt;margin-top:0;width:14.25pt;height:20.25pt;z-index:2612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6432" behindDoc="0" locked="0" layoutInCell="1" allowOverlap="1" wp14:anchorId="19BDF5CB" wp14:editId="21712B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1" name="Textové pole 4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2E38DD-354B-4AFA-83C7-0A80223527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8A84EB" id="Textové pole 4549" o:spid="_x0000_s1026" type="#_x0000_t202" style="position:absolute;margin-left:.75pt;margin-top:0;width:14.25pt;height:20.25pt;z-index:2612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7456" behindDoc="0" locked="0" layoutInCell="1" allowOverlap="1" wp14:anchorId="278B3D5F" wp14:editId="1CD7B8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2" name="Textové pole 4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933F12-4FCA-4361-82A6-2469010DFA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988C4F" id="Textové pole 4548" o:spid="_x0000_s1026" type="#_x0000_t202" style="position:absolute;margin-left:.75pt;margin-top:0;width:14.25pt;height:20.25pt;z-index:2612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8480" behindDoc="0" locked="0" layoutInCell="1" allowOverlap="1" wp14:anchorId="23BE2A13" wp14:editId="486D1E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3" name="Textové pole 4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887985-51FE-4CBC-9DC7-883F839C41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E027D1" id="Textové pole 4547" o:spid="_x0000_s1026" type="#_x0000_t202" style="position:absolute;margin-left:.75pt;margin-top:0;width:14.25pt;height:20.25pt;z-index:2612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69504" behindDoc="0" locked="0" layoutInCell="1" allowOverlap="1" wp14:anchorId="5160D618" wp14:editId="6E769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4" name="Textové pole 4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3D9E95-813C-47BF-B080-FAB5ADF3D1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8FD0B0" id="Textové pole 4546" o:spid="_x0000_s1026" type="#_x0000_t202" style="position:absolute;margin-left:.75pt;margin-top:0;width:14.25pt;height:20.25pt;z-index:2612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0528" behindDoc="0" locked="0" layoutInCell="1" allowOverlap="1" wp14:anchorId="0B024398" wp14:editId="40CF94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5" name="Textové pole 4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E7AC11-3C84-4E72-9468-BC3E08314E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BBB874" id="Textové pole 4545" o:spid="_x0000_s1026" type="#_x0000_t202" style="position:absolute;margin-left:.75pt;margin-top:0;width:14.25pt;height:20.25pt;z-index:2612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1552" behindDoc="0" locked="0" layoutInCell="1" allowOverlap="1" wp14:anchorId="70E7CEC5" wp14:editId="6A5F3C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6" name="Textové pole 4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2BA3C2-AD60-4BC0-AC9F-A8C66157CE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BF874C" id="Textové pole 4544" o:spid="_x0000_s1026" type="#_x0000_t202" style="position:absolute;margin-left:.75pt;margin-top:0;width:14.25pt;height:20.25pt;z-index:2612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2576" behindDoc="0" locked="0" layoutInCell="1" allowOverlap="1" wp14:anchorId="07F45062" wp14:editId="3DA926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7" name="Textové pole 4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251431-0201-4306-97DB-2A76D14827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5C176B" id="Textové pole 4543" o:spid="_x0000_s1026" type="#_x0000_t202" style="position:absolute;margin-left:.75pt;margin-top:0;width:14.25pt;height:20.25pt;z-index:2612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3600" behindDoc="0" locked="0" layoutInCell="1" allowOverlap="1" wp14:anchorId="42BC79F9" wp14:editId="627338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8" name="Textové pole 4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DABE1C-B8DB-4488-9EC6-BB798D42CD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ECB473" id="Textové pole 4542" o:spid="_x0000_s1026" type="#_x0000_t202" style="position:absolute;margin-left:.75pt;margin-top:0;width:14.25pt;height:20.25pt;z-index:2612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4624" behindDoc="0" locked="0" layoutInCell="1" allowOverlap="1" wp14:anchorId="53A00C0A" wp14:editId="560BC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39" name="Textové pole 4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2BB12D-E939-42A6-877C-CE8AC2BEAA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255F91" id="Textové pole 4541" o:spid="_x0000_s1026" type="#_x0000_t202" style="position:absolute;margin-left:.75pt;margin-top:0;width:14.25pt;height:20.25pt;z-index:2612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5648" behindDoc="0" locked="0" layoutInCell="1" allowOverlap="1" wp14:anchorId="3DFAB985" wp14:editId="43C6A4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0" name="Textové pole 4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FF9EE2-A2A0-4D39-A11C-ADB7A11185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A3ACC0" id="Textové pole 4540" o:spid="_x0000_s1026" type="#_x0000_t202" style="position:absolute;margin-left:.75pt;margin-top:0;width:14.25pt;height:20.25pt;z-index:2612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6672" behindDoc="0" locked="0" layoutInCell="1" allowOverlap="1" wp14:anchorId="56ABEDA5" wp14:editId="378B72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1" name="Textové pole 4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D57726-DD9D-4ACB-827C-56A652EF21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35B573" id="Textové pole 4539" o:spid="_x0000_s1026" type="#_x0000_t202" style="position:absolute;margin-left:.75pt;margin-top:0;width:14.25pt;height:20.25pt;z-index:2612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7696" behindDoc="0" locked="0" layoutInCell="1" allowOverlap="1" wp14:anchorId="1CC8B3FA" wp14:editId="5E488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2" name="Textové pole 4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DCC710-2CCB-4729-B500-E3539A3DAA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110BDA" id="Textové pole 4538" o:spid="_x0000_s1026" type="#_x0000_t202" style="position:absolute;margin-left:.75pt;margin-top:0;width:14.25pt;height:20.25pt;z-index:2612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8720" behindDoc="0" locked="0" layoutInCell="1" allowOverlap="1" wp14:anchorId="5AAD39E9" wp14:editId="590BBD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3" name="Textové pole 4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0C4F23-C66D-41F5-B743-80F85F6D1A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403054" id="Textové pole 4537" o:spid="_x0000_s1026" type="#_x0000_t202" style="position:absolute;margin-left:.75pt;margin-top:0;width:14.25pt;height:20.25pt;z-index:2612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79744" behindDoc="0" locked="0" layoutInCell="1" allowOverlap="1" wp14:anchorId="42939369" wp14:editId="45CDE1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4" name="Textové pole 4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CF0C6C-47E2-40AC-A1B2-DD1797136D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1BC843" id="Textové pole 4536" o:spid="_x0000_s1026" type="#_x0000_t202" style="position:absolute;margin-left:.75pt;margin-top:0;width:14.25pt;height:20.25pt;z-index:2612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0768" behindDoc="0" locked="0" layoutInCell="1" allowOverlap="1" wp14:anchorId="328AEEF9" wp14:editId="0D6832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5" name="Textové pole 4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8AF79C-CFAD-4AAC-8425-6E7638201D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B6D001" id="Textové pole 4535" o:spid="_x0000_s1026" type="#_x0000_t202" style="position:absolute;margin-left:.75pt;margin-top:0;width:14.25pt;height:20.25pt;z-index:2612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1792" behindDoc="0" locked="0" layoutInCell="1" allowOverlap="1" wp14:anchorId="16FE9968" wp14:editId="416F17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6" name="Textové pole 4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10816C-9D25-49EE-A661-C772A05179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357CEA" id="Textové pole 4534" o:spid="_x0000_s1026" type="#_x0000_t202" style="position:absolute;margin-left:.75pt;margin-top:0;width:14.25pt;height:20.25pt;z-index:2612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2816" behindDoc="0" locked="0" layoutInCell="1" allowOverlap="1" wp14:anchorId="404FE12E" wp14:editId="783C70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7" name="Textové pole 4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9B51F8-37CE-46C4-88E7-66F030321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6E2051" id="Textové pole 4533" o:spid="_x0000_s1026" type="#_x0000_t202" style="position:absolute;margin-left:.75pt;margin-top:0;width:14.25pt;height:20.25pt;z-index:2612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3840" behindDoc="0" locked="0" layoutInCell="1" allowOverlap="1" wp14:anchorId="537E769B" wp14:editId="6DF07E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8" name="Textové pole 4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CC2CFF-599F-45F5-8640-CEB6E1881F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6F1900" id="Textové pole 4532" o:spid="_x0000_s1026" type="#_x0000_t202" style="position:absolute;margin-left:.75pt;margin-top:0;width:14.25pt;height:20.25pt;z-index:2612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4864" behindDoc="0" locked="0" layoutInCell="1" allowOverlap="1" wp14:anchorId="3598EA6E" wp14:editId="2651A6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49" name="Textové pole 4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2E20CA-DD45-4D25-83EA-6E2C2B3BC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E3038F" id="Textové pole 4531" o:spid="_x0000_s1026" type="#_x0000_t202" style="position:absolute;margin-left:.75pt;margin-top:0;width:14.25pt;height:20.25pt;z-index:2612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5888" behindDoc="0" locked="0" layoutInCell="1" allowOverlap="1" wp14:anchorId="46665ACC" wp14:editId="65D2EC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0" name="Textové pole 4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AA6E27-B7DF-4FC7-8370-FCF1A0E19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AA4A43" id="Textové pole 4530" o:spid="_x0000_s1026" type="#_x0000_t202" style="position:absolute;margin-left:.75pt;margin-top:0;width:14.25pt;height:20.25pt;z-index:2612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6912" behindDoc="0" locked="0" layoutInCell="1" allowOverlap="1" wp14:anchorId="5FB61FF8" wp14:editId="294D5E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1" name="Textové pole 4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50996E-F68B-4D74-BABE-B222906AC9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FC7421" id="Textové pole 4529" o:spid="_x0000_s1026" type="#_x0000_t202" style="position:absolute;margin-left:.75pt;margin-top:0;width:14.25pt;height:20.25pt;z-index:2612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7936" behindDoc="0" locked="0" layoutInCell="1" allowOverlap="1" wp14:anchorId="68F56175" wp14:editId="4AF7DC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2" name="Textové pole 4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EDCC6D-B747-40C2-9071-A9B461E017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FC2DB8" id="Textové pole 4528" o:spid="_x0000_s1026" type="#_x0000_t202" style="position:absolute;margin-left:.75pt;margin-top:0;width:14.25pt;height:20.25pt;z-index:2612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8960" behindDoc="0" locked="0" layoutInCell="1" allowOverlap="1" wp14:anchorId="28A8A2B7" wp14:editId="6F9FEB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3" name="Textové pole 4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FB5C41-61FE-468E-9A39-0E3659768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C3DBE2" id="Textové pole 4527" o:spid="_x0000_s1026" type="#_x0000_t202" style="position:absolute;margin-left:.75pt;margin-top:0;width:14.25pt;height:20.25pt;z-index:2612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89984" behindDoc="0" locked="0" layoutInCell="1" allowOverlap="1" wp14:anchorId="68771ED2" wp14:editId="23408B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4" name="Textové pole 4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89BA20-F22C-4BA2-904C-5EBA162411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01993B" id="Textové pole 4526" o:spid="_x0000_s1026" type="#_x0000_t202" style="position:absolute;margin-left:.75pt;margin-top:0;width:14.25pt;height:20.25pt;z-index:2612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1008" behindDoc="0" locked="0" layoutInCell="1" allowOverlap="1" wp14:anchorId="3CE63E0C" wp14:editId="1B22EC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5" name="Textové pole 45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5F1D10-4D72-4FF6-A131-0741E0C10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845E11" id="Textové pole 4525" o:spid="_x0000_s1026" type="#_x0000_t202" style="position:absolute;margin-left:.75pt;margin-top:0;width:14.25pt;height:20.25pt;z-index:2612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2032" behindDoc="0" locked="0" layoutInCell="1" allowOverlap="1" wp14:anchorId="67E73171" wp14:editId="5C0526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6" name="Textové pole 45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377605-FE03-4A2D-9CC9-35349EECDD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33EA11" id="Textové pole 4524" o:spid="_x0000_s1026" type="#_x0000_t202" style="position:absolute;margin-left:.75pt;margin-top:0;width:14.25pt;height:20.25pt;z-index:2612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3056" behindDoc="0" locked="0" layoutInCell="1" allowOverlap="1" wp14:anchorId="2B60A926" wp14:editId="34C9E8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7" name="Textové pole 45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71C40C-675D-4CDA-8B94-FFE4C3B68B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9D610C" id="Textové pole 4523" o:spid="_x0000_s1026" type="#_x0000_t202" style="position:absolute;margin-left:.75pt;margin-top:0;width:14.25pt;height:20.25pt;z-index:2612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4080" behindDoc="0" locked="0" layoutInCell="1" allowOverlap="1" wp14:anchorId="3645DC44" wp14:editId="76A8EA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8" name="Textové pole 45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86447E-DC59-47AC-9857-175ECFD1CE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039EC3" id="Textové pole 4522" o:spid="_x0000_s1026" type="#_x0000_t202" style="position:absolute;margin-left:.75pt;margin-top:0;width:14.25pt;height:20.25pt;z-index:2612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5104" behindDoc="0" locked="0" layoutInCell="1" allowOverlap="1" wp14:anchorId="311FDECB" wp14:editId="3538CA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59" name="Textové pole 45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ADBD4F-CDC0-4AA1-81FC-334D980470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C72C0A" id="Textové pole 4521" o:spid="_x0000_s1026" type="#_x0000_t202" style="position:absolute;margin-left:.75pt;margin-top:0;width:14.25pt;height:20.25pt;z-index:2612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6128" behindDoc="0" locked="0" layoutInCell="1" allowOverlap="1" wp14:anchorId="2EB2CD2A" wp14:editId="178C40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0" name="Textové pole 45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E85372-DE6D-468B-B395-D244DCC800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C69E6D" id="Textové pole 4520" o:spid="_x0000_s1026" type="#_x0000_t202" style="position:absolute;margin-left:.75pt;margin-top:0;width:14.25pt;height:20.25pt;z-index:2612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7152" behindDoc="0" locked="0" layoutInCell="1" allowOverlap="1" wp14:anchorId="1C759FAC" wp14:editId="3DD199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1" name="Textové pole 45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51A3F5-8D08-4E9F-95A6-D509990DFE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516BE9" id="Textové pole 4519" o:spid="_x0000_s1026" type="#_x0000_t202" style="position:absolute;margin-left:.75pt;margin-top:0;width:14.25pt;height:20.25pt;z-index:2612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8176" behindDoc="0" locked="0" layoutInCell="1" allowOverlap="1" wp14:anchorId="677B5409" wp14:editId="246685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2" name="Textové pole 45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061B76-213A-457F-B840-B4186E777D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41BF56" id="Textové pole 4518" o:spid="_x0000_s1026" type="#_x0000_t202" style="position:absolute;margin-left:.75pt;margin-top:0;width:14.25pt;height:20.25pt;z-index:2612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299200" behindDoc="0" locked="0" layoutInCell="1" allowOverlap="1" wp14:anchorId="0153D336" wp14:editId="11AABB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3" name="Textové pole 4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28363B-ABFE-42A4-B83C-F017C161BF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CF1975" id="Textové pole 4517" o:spid="_x0000_s1026" type="#_x0000_t202" style="position:absolute;margin-left:.75pt;margin-top:0;width:14.25pt;height:20.25pt;z-index:2612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0224" behindDoc="0" locked="0" layoutInCell="1" allowOverlap="1" wp14:anchorId="07DA6E5A" wp14:editId="1820F1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4" name="Textové pole 4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4B5576-AD01-43C9-A9D6-D53610F985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646269" id="Textové pole 4516" o:spid="_x0000_s1026" type="#_x0000_t202" style="position:absolute;margin-left:.75pt;margin-top:0;width:14.25pt;height:20.25pt;z-index:2613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1248" behindDoc="0" locked="0" layoutInCell="1" allowOverlap="1" wp14:anchorId="61C81ADB" wp14:editId="4AC659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5" name="Textové pole 4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860C2E-CFA4-49CC-90E2-1A8CDDB0F7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1E31E2" id="Textové pole 4515" o:spid="_x0000_s1026" type="#_x0000_t202" style="position:absolute;margin-left:.75pt;margin-top:0;width:14.25pt;height:20.25pt;z-index:2613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2272" behindDoc="0" locked="0" layoutInCell="1" allowOverlap="1" wp14:anchorId="54BB36AF" wp14:editId="2D27A8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6" name="Textové pole 4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17F7E6-DA04-4709-9336-FA55C72A6F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0FD071" id="Textové pole 4514" o:spid="_x0000_s1026" type="#_x0000_t202" style="position:absolute;margin-left:.75pt;margin-top:0;width:14.25pt;height:20.25pt;z-index:2613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3296" behindDoc="0" locked="0" layoutInCell="1" allowOverlap="1" wp14:anchorId="2D2DC81E" wp14:editId="64A710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7" name="Textové pole 4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9BEB60-B306-4D8C-BF5A-A24724A372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8D8C54" id="Textové pole 4513" o:spid="_x0000_s1026" type="#_x0000_t202" style="position:absolute;margin-left:.75pt;margin-top:0;width:14.25pt;height:20.25pt;z-index:2613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4320" behindDoc="0" locked="0" layoutInCell="1" allowOverlap="1" wp14:anchorId="5062F9FE" wp14:editId="263EA4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8" name="Textové pole 4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F5FA95-D066-4B82-8D8B-F650550314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66420E" id="Textové pole 4512" o:spid="_x0000_s1026" type="#_x0000_t202" style="position:absolute;margin-left:.75pt;margin-top:0;width:14.25pt;height:20.25pt;z-index:2613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5344" behindDoc="0" locked="0" layoutInCell="1" allowOverlap="1" wp14:anchorId="001D6FFA" wp14:editId="1231FC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69" name="Textové pole 4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520EBA-AC95-4F88-A63A-C1932C31D1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B3D337" id="Textové pole 4511" o:spid="_x0000_s1026" type="#_x0000_t202" style="position:absolute;margin-left:.75pt;margin-top:0;width:14.25pt;height:20.25pt;z-index:2613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6368" behindDoc="0" locked="0" layoutInCell="1" allowOverlap="1" wp14:anchorId="045D701D" wp14:editId="3EF062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0" name="Textové pole 4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2EB481-3EB0-443F-B063-182FD38CB4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52AC68" id="Textové pole 4510" o:spid="_x0000_s1026" type="#_x0000_t202" style="position:absolute;margin-left:.75pt;margin-top:0;width:14.25pt;height:20.25pt;z-index:2613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7392" behindDoc="0" locked="0" layoutInCell="1" allowOverlap="1" wp14:anchorId="0FA2B50C" wp14:editId="33723B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1" name="Textové pole 4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D8FCDD-8021-48F4-A288-AC96C8CD6B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F02990" id="Textové pole 4509" o:spid="_x0000_s1026" type="#_x0000_t202" style="position:absolute;margin-left:.75pt;margin-top:0;width:14.25pt;height:20.25pt;z-index:2613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8416" behindDoc="0" locked="0" layoutInCell="1" allowOverlap="1" wp14:anchorId="70084B29" wp14:editId="159073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2" name="Textové pole 4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09AA04-652B-4C75-A12E-1940761453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7429E7" id="Textové pole 4508" o:spid="_x0000_s1026" type="#_x0000_t202" style="position:absolute;margin-left:.75pt;margin-top:0;width:14.25pt;height:20.25pt;z-index:2613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09440" behindDoc="0" locked="0" layoutInCell="1" allowOverlap="1" wp14:anchorId="09384797" wp14:editId="1963E0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3" name="Textové pole 4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703C6B-B6F3-4ECD-85E7-94FBD6D91E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AAB3D7" id="Textové pole 4507" o:spid="_x0000_s1026" type="#_x0000_t202" style="position:absolute;margin-left:.75pt;margin-top:0;width:14.25pt;height:20.25pt;z-index:2613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0464" behindDoc="0" locked="0" layoutInCell="1" allowOverlap="1" wp14:anchorId="4F1F2613" wp14:editId="7C68F2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4" name="Textové pole 4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0057CF-5864-4AB5-ADB5-69E051D560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847083" id="Textové pole 4506" o:spid="_x0000_s1026" type="#_x0000_t202" style="position:absolute;margin-left:.75pt;margin-top:0;width:14.25pt;height:20.25pt;z-index:2613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1488" behindDoc="0" locked="0" layoutInCell="1" allowOverlap="1" wp14:anchorId="790485E9" wp14:editId="09989D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5" name="Textové pole 4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41AC25-11C0-4E6F-916A-A49B1E0CDE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084B32" id="Textové pole 4505" o:spid="_x0000_s1026" type="#_x0000_t202" style="position:absolute;margin-left:.75pt;margin-top:0;width:14.25pt;height:20.25pt;z-index:2613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2512" behindDoc="0" locked="0" layoutInCell="1" allowOverlap="1" wp14:anchorId="3D9221C6" wp14:editId="1AFA87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6" name="Textové pole 4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2144D1-21ED-485B-B69A-2FA2D57EC5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96D545" id="Textové pole 4504" o:spid="_x0000_s1026" type="#_x0000_t202" style="position:absolute;margin-left:.75pt;margin-top:0;width:14.25pt;height:20.25pt;z-index:2613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3536" behindDoc="0" locked="0" layoutInCell="1" allowOverlap="1" wp14:anchorId="2A267296" wp14:editId="72A8EE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7" name="Textové pole 4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FD9490-A908-4600-A8D6-62947B14DD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064C19" id="Textové pole 4503" o:spid="_x0000_s1026" type="#_x0000_t202" style="position:absolute;margin-left:.75pt;margin-top:0;width:14.25pt;height:20.25pt;z-index:2613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4560" behindDoc="0" locked="0" layoutInCell="1" allowOverlap="1" wp14:anchorId="2006AD2D" wp14:editId="1B026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8" name="Textové pole 4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268628-63CE-463F-964F-65FA4AC707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2D03FC" id="Textové pole 4502" o:spid="_x0000_s1026" type="#_x0000_t202" style="position:absolute;margin-left:.75pt;margin-top:0;width:14.25pt;height:20.25pt;z-index:2613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5584" behindDoc="0" locked="0" layoutInCell="1" allowOverlap="1" wp14:anchorId="3B2E522B" wp14:editId="2DDA40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79" name="Textové pole 4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B76168-98A5-4D7B-8EF7-68860BC05E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21EED5" id="Textové pole 4501" o:spid="_x0000_s1026" type="#_x0000_t202" style="position:absolute;margin-left:.75pt;margin-top:0;width:14.25pt;height:20.25pt;z-index:2613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6608" behindDoc="0" locked="0" layoutInCell="1" allowOverlap="1" wp14:anchorId="7B1305A6" wp14:editId="197C2A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0" name="Textové pole 4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A62832-D9CF-4A88-9CC2-676B9A919C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A525F0" id="Textové pole 4500" o:spid="_x0000_s1026" type="#_x0000_t202" style="position:absolute;margin-left:.75pt;margin-top:0;width:14.25pt;height:20.25pt;z-index:2613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7632" behindDoc="0" locked="0" layoutInCell="1" allowOverlap="1" wp14:anchorId="23CC9CD4" wp14:editId="0E83CB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1" name="Textové pole 4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74216B-D3B3-42F9-8BDE-4C72BDDA1D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473D15" id="Textové pole 4499" o:spid="_x0000_s1026" type="#_x0000_t202" style="position:absolute;margin-left:.75pt;margin-top:0;width:14.25pt;height:20.25pt;z-index:2613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8656" behindDoc="0" locked="0" layoutInCell="1" allowOverlap="1" wp14:anchorId="7BA93DAA" wp14:editId="326B40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2" name="Textové pole 4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3745F4-CA06-43C0-8278-90BC32C195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752A14" id="Textové pole 4498" o:spid="_x0000_s1026" type="#_x0000_t202" style="position:absolute;margin-left:.75pt;margin-top:0;width:14.25pt;height:20.25pt;z-index:2613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19680" behindDoc="0" locked="0" layoutInCell="1" allowOverlap="1" wp14:anchorId="26AF9BFE" wp14:editId="65AC7F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3" name="Textové pole 4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21B009-7CF5-4EFF-920E-21D43431BA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6550E9" id="Textové pole 4497" o:spid="_x0000_s1026" type="#_x0000_t202" style="position:absolute;margin-left:.75pt;margin-top:0;width:14.25pt;height:20.25pt;z-index:2613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0704" behindDoc="0" locked="0" layoutInCell="1" allowOverlap="1" wp14:anchorId="3A003538" wp14:editId="5CDF0E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4" name="Textové pole 4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2180F2-FEB7-4482-B56A-F57739C48B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C48B00" id="Textové pole 4496" o:spid="_x0000_s1026" type="#_x0000_t202" style="position:absolute;margin-left:.75pt;margin-top:0;width:14.25pt;height:20.25pt;z-index:2613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1728" behindDoc="0" locked="0" layoutInCell="1" allowOverlap="1" wp14:anchorId="350665EF" wp14:editId="59F08F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5" name="Textové pole 4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04F163-2D1A-4364-8832-B02CC2C5C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3F95AC" id="Textové pole 4495" o:spid="_x0000_s1026" type="#_x0000_t202" style="position:absolute;margin-left:.75pt;margin-top:0;width:14.25pt;height:20.25pt;z-index:2613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2752" behindDoc="0" locked="0" layoutInCell="1" allowOverlap="1" wp14:anchorId="51814B54" wp14:editId="4E080C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6" name="Textové pole 4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12C8C0-5F9B-4E6E-B304-A8D6A6EF38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057B8B" id="Textové pole 4494" o:spid="_x0000_s1026" type="#_x0000_t202" style="position:absolute;margin-left:.75pt;margin-top:0;width:14.25pt;height:20.25pt;z-index:2613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3776" behindDoc="0" locked="0" layoutInCell="1" allowOverlap="1" wp14:anchorId="6833B69F" wp14:editId="613AF0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7" name="Textové pole 4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D519CD-940C-41A9-817A-366A12D0A0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6DF4A4" id="Textové pole 4493" o:spid="_x0000_s1026" type="#_x0000_t202" style="position:absolute;margin-left:.75pt;margin-top:0;width:14.25pt;height:20.25pt;z-index:26132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4800" behindDoc="0" locked="0" layoutInCell="1" allowOverlap="1" wp14:anchorId="22F1DB30" wp14:editId="08ED26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8" name="Textové pole 4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AA15BC-3A05-4D8F-BB8B-958A06137B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533D46" id="Textové pole 4492" o:spid="_x0000_s1026" type="#_x0000_t202" style="position:absolute;margin-left:.75pt;margin-top:0;width:14.25pt;height:20.25pt;z-index:26132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5824" behindDoc="0" locked="0" layoutInCell="1" allowOverlap="1" wp14:anchorId="337289B8" wp14:editId="61D631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89" name="Textové pole 4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E84C22-398C-4F0A-B360-C45FB0B726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586CEB" id="Textové pole 4491" o:spid="_x0000_s1026" type="#_x0000_t202" style="position:absolute;margin-left:.75pt;margin-top:0;width:14.25pt;height:20.25pt;z-index:26132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6848" behindDoc="0" locked="0" layoutInCell="1" allowOverlap="1" wp14:anchorId="4C1A240C" wp14:editId="343A4A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0" name="Textové pole 4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558A2A-480D-47A7-95E1-6C4C941D7F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940071" id="Textové pole 4490" o:spid="_x0000_s1026" type="#_x0000_t202" style="position:absolute;margin-left:.75pt;margin-top:0;width:14.25pt;height:20.25pt;z-index:2613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7872" behindDoc="0" locked="0" layoutInCell="1" allowOverlap="1" wp14:anchorId="21E5AFC9" wp14:editId="20F90D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1" name="Textové pole 4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C2B6B3-6FED-4E04-852F-68CA034F0A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472B6D" id="Textové pole 4489" o:spid="_x0000_s1026" type="#_x0000_t202" style="position:absolute;margin-left:.75pt;margin-top:0;width:14.25pt;height:20.25pt;z-index:2613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8896" behindDoc="0" locked="0" layoutInCell="1" allowOverlap="1" wp14:anchorId="03957A2E" wp14:editId="078C10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2" name="Textové pole 4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F74A12-93BA-4EED-AC6D-017C903FD9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6B9855" id="Textové pole 4488" o:spid="_x0000_s1026" type="#_x0000_t202" style="position:absolute;margin-left:.75pt;margin-top:0;width:14.25pt;height:20.25pt;z-index:2613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29920" behindDoc="0" locked="0" layoutInCell="1" allowOverlap="1" wp14:anchorId="187CE71E" wp14:editId="5E63DC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3" name="Textové pole 4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F085D6-49C6-4CA6-97B5-55451799A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4A47D9" id="Textové pole 4487" o:spid="_x0000_s1026" type="#_x0000_t202" style="position:absolute;margin-left:.75pt;margin-top:0;width:14.25pt;height:20.25pt;z-index:26132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0944" behindDoc="0" locked="0" layoutInCell="1" allowOverlap="1" wp14:anchorId="0ABB2A6A" wp14:editId="31B9B3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4" name="Textové pole 4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AAC01B-8D1F-4E4D-8D8B-3F52CDCE62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2F7161" id="Textové pole 4486" o:spid="_x0000_s1026" type="#_x0000_t202" style="position:absolute;margin-left:.75pt;margin-top:0;width:14.25pt;height:20.25pt;z-index:26133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1968" behindDoc="0" locked="0" layoutInCell="1" allowOverlap="1" wp14:anchorId="4956E70B" wp14:editId="11B6D1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5" name="Textové pole 4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99534C-CBCB-4543-B7FD-1931AE6CD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79CBCD" id="Textové pole 4485" o:spid="_x0000_s1026" type="#_x0000_t202" style="position:absolute;margin-left:.75pt;margin-top:0;width:14.25pt;height:20.25pt;z-index:2613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2992" behindDoc="0" locked="0" layoutInCell="1" allowOverlap="1" wp14:anchorId="25EA763A" wp14:editId="2DE92E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6" name="Textové pole 44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D791F7-406D-467F-9EA0-A9CCF3F4AD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51FE32" id="Textové pole 4484" o:spid="_x0000_s1026" type="#_x0000_t202" style="position:absolute;margin-left:.75pt;margin-top:0;width:14.25pt;height:20.25pt;z-index:26133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4016" behindDoc="0" locked="0" layoutInCell="1" allowOverlap="1" wp14:anchorId="2EC651C2" wp14:editId="1C6D08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7" name="Textové pole 44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5B2142-9AEF-4D73-8A15-0EDA9C0159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4E46DB" id="Textové pole 4483" o:spid="_x0000_s1026" type="#_x0000_t202" style="position:absolute;margin-left:.75pt;margin-top:0;width:14.25pt;height:20.25pt;z-index:26133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5040" behindDoc="0" locked="0" layoutInCell="1" allowOverlap="1" wp14:anchorId="093B4C48" wp14:editId="57E56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8" name="Textové pole 4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87F5B8-A5CD-45F9-9E4E-6387226ED6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2790E8" id="Textové pole 4482" o:spid="_x0000_s1026" type="#_x0000_t202" style="position:absolute;margin-left:.75pt;margin-top:0;width:14.25pt;height:20.25pt;z-index:26133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6064" behindDoc="0" locked="0" layoutInCell="1" allowOverlap="1" wp14:anchorId="42EA209A" wp14:editId="29C15F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099" name="Textové pole 4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2C1227-115D-4FC5-A17E-582CF49D6E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512A33" id="Textové pole 4481" o:spid="_x0000_s1026" type="#_x0000_t202" style="position:absolute;margin-left:.75pt;margin-top:0;width:14.25pt;height:20.25pt;z-index:26133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7088" behindDoc="0" locked="0" layoutInCell="1" allowOverlap="1" wp14:anchorId="2AF1817F" wp14:editId="182B61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0" name="Textové pole 4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C99DF5-843E-4347-B96F-DEBA0E2B9B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6873A4" id="Textové pole 4480" o:spid="_x0000_s1026" type="#_x0000_t202" style="position:absolute;margin-left:.75pt;margin-top:0;width:14.25pt;height:20.25pt;z-index:26133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8112" behindDoc="0" locked="0" layoutInCell="1" allowOverlap="1" wp14:anchorId="0E01BEE7" wp14:editId="66DD6E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1" name="Textové pole 4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75D8DB-C98E-4472-AD40-8893BBE82A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F1D405" id="Textové pole 4479" o:spid="_x0000_s1026" type="#_x0000_t202" style="position:absolute;margin-left:.75pt;margin-top:0;width:14.25pt;height:20.25pt;z-index:26133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39136" behindDoc="0" locked="0" layoutInCell="1" allowOverlap="1" wp14:anchorId="74056E9E" wp14:editId="4425A3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2" name="Textové pole 4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AD1AA3-B9F5-4866-9263-1235C4D593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F82353" id="Textové pole 4478" o:spid="_x0000_s1026" type="#_x0000_t202" style="position:absolute;margin-left:.75pt;margin-top:0;width:14.25pt;height:20.25pt;z-index:26133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0160" behindDoc="0" locked="0" layoutInCell="1" allowOverlap="1" wp14:anchorId="0F71A747" wp14:editId="322806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3" name="Textové pole 4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D136BA-2D85-4E14-AC1B-3958058E0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1BD436" id="Textové pole 4477" o:spid="_x0000_s1026" type="#_x0000_t202" style="position:absolute;margin-left:.75pt;margin-top:0;width:14.25pt;height:20.25pt;z-index:26134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1184" behindDoc="0" locked="0" layoutInCell="1" allowOverlap="1" wp14:anchorId="162AF648" wp14:editId="180584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4" name="Textové pole 4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967EA1-409E-49A1-ABAB-48A1A1FD76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84DB47" id="Textové pole 4476" o:spid="_x0000_s1026" type="#_x0000_t202" style="position:absolute;margin-left:.75pt;margin-top:0;width:14.25pt;height:20.25pt;z-index:26134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2208" behindDoc="0" locked="0" layoutInCell="1" allowOverlap="1" wp14:anchorId="0936F76F" wp14:editId="0687FF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5" name="Textové pole 4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8D7D87-F5EE-4412-84AE-BE5F7ACE11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1C0893" id="Textové pole 4475" o:spid="_x0000_s1026" type="#_x0000_t202" style="position:absolute;margin-left:.75pt;margin-top:0;width:14.25pt;height:20.25pt;z-index:26134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3232" behindDoc="0" locked="0" layoutInCell="1" allowOverlap="1" wp14:anchorId="1CBF178C" wp14:editId="656F06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6" name="Textové pole 4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6A78E8-57E8-4EAF-AE74-2DCB6862C5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AD7B37" id="Textové pole 4474" o:spid="_x0000_s1026" type="#_x0000_t202" style="position:absolute;margin-left:.75pt;margin-top:0;width:14.25pt;height:20.25pt;z-index:26134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4256" behindDoc="0" locked="0" layoutInCell="1" allowOverlap="1" wp14:anchorId="69F70E81" wp14:editId="229B2D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7" name="Textové pole 4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08AEE5-3840-45A8-ABAA-83AB6225EE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E21525" id="Textové pole 4473" o:spid="_x0000_s1026" type="#_x0000_t202" style="position:absolute;margin-left:.75pt;margin-top:0;width:14.25pt;height:20.25pt;z-index:26134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5280" behindDoc="0" locked="0" layoutInCell="1" allowOverlap="1" wp14:anchorId="45F450FE" wp14:editId="794DB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8" name="Textové pole 4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61FEE1-9665-4E8C-B4E1-6116E2536D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6B7224" id="Textové pole 4472" o:spid="_x0000_s1026" type="#_x0000_t202" style="position:absolute;margin-left:.75pt;margin-top:0;width:14.25pt;height:20.25pt;z-index:26134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6304" behindDoc="0" locked="0" layoutInCell="1" allowOverlap="1" wp14:anchorId="48D3E9DA" wp14:editId="0ABDF1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09" name="Textové pole 4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F3A7EE-8F8C-43B4-ABC5-A866C42CB9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D288D1" id="Textové pole 4471" o:spid="_x0000_s1026" type="#_x0000_t202" style="position:absolute;margin-left:.75pt;margin-top:0;width:14.25pt;height:20.25pt;z-index:26134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7328" behindDoc="0" locked="0" layoutInCell="1" allowOverlap="1" wp14:anchorId="04BF3846" wp14:editId="59B460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0" name="Textové pole 4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CF4D4E-B07E-4E55-9C77-7DCDED4705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3F7256" id="Textové pole 4470" o:spid="_x0000_s1026" type="#_x0000_t202" style="position:absolute;margin-left:.75pt;margin-top:0;width:14.25pt;height:20.25pt;z-index:26134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8352" behindDoc="0" locked="0" layoutInCell="1" allowOverlap="1" wp14:anchorId="36DE945F" wp14:editId="265E64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1" name="Textové pole 4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27252A-5AD4-4FEA-A965-DF7FD10DF1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0BC359" id="Textové pole 4469" o:spid="_x0000_s1026" type="#_x0000_t202" style="position:absolute;margin-left:.75pt;margin-top:0;width:14.25pt;height:20.25pt;z-index:26134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49376" behindDoc="0" locked="0" layoutInCell="1" allowOverlap="1" wp14:anchorId="13EECA2B" wp14:editId="3A330A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2" name="Textové pole 4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BF2879-B9F8-4FCE-BC56-6C25B31D89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175AA0" id="Textové pole 4468" o:spid="_x0000_s1026" type="#_x0000_t202" style="position:absolute;margin-left:.75pt;margin-top:0;width:14.25pt;height:20.25pt;z-index:26134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0400" behindDoc="0" locked="0" layoutInCell="1" allowOverlap="1" wp14:anchorId="4ACE9C4D" wp14:editId="2E72CD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3" name="Textové pole 4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F4682A-964B-486D-9C36-C2C9B1A464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CCD520" id="Textové pole 4467" o:spid="_x0000_s1026" type="#_x0000_t202" style="position:absolute;margin-left:.75pt;margin-top:0;width:14.25pt;height:20.25pt;z-index:26135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1424" behindDoc="0" locked="0" layoutInCell="1" allowOverlap="1" wp14:anchorId="734F1727" wp14:editId="183913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4" name="Textové pole 4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DCE66E-D575-4837-B7EC-42C4CCA00D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DDE87B" id="Textové pole 4466" o:spid="_x0000_s1026" type="#_x0000_t202" style="position:absolute;margin-left:.75pt;margin-top:0;width:14.25pt;height:20.25pt;z-index:26135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2448" behindDoc="0" locked="0" layoutInCell="1" allowOverlap="1" wp14:anchorId="3C382390" wp14:editId="630026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5" name="Textové pole 4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F313BF-F6A5-4A4F-8B08-A8B8FCBBB9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5FA1A3" id="Textové pole 4465" o:spid="_x0000_s1026" type="#_x0000_t202" style="position:absolute;margin-left:.75pt;margin-top:0;width:14.25pt;height:20.25pt;z-index:26135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3472" behindDoc="0" locked="0" layoutInCell="1" allowOverlap="1" wp14:anchorId="50B91078" wp14:editId="787F06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6" name="Textové pole 4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564BB6-AD6A-45D2-AA3B-C472E0A82A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A921B4" id="Textové pole 4464" o:spid="_x0000_s1026" type="#_x0000_t202" style="position:absolute;margin-left:.75pt;margin-top:0;width:14.25pt;height:20.25pt;z-index:2613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4496" behindDoc="0" locked="0" layoutInCell="1" allowOverlap="1" wp14:anchorId="66B9BE88" wp14:editId="68A5A0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7" name="Textové pole 4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349903-390B-47F8-8F64-7C5882E8C7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CFE6ED" id="Textové pole 4463" o:spid="_x0000_s1026" type="#_x0000_t202" style="position:absolute;margin-left:.75pt;margin-top:0;width:14.25pt;height:20.25pt;z-index:26135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5520" behindDoc="0" locked="0" layoutInCell="1" allowOverlap="1" wp14:anchorId="7ECF59AB" wp14:editId="2D19FB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8" name="Textové pole 4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287B21-3FE4-4AF9-A485-6985EA80FD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3B85FB" id="Textové pole 4462" o:spid="_x0000_s1026" type="#_x0000_t202" style="position:absolute;margin-left:.75pt;margin-top:0;width:14.25pt;height:20.25pt;z-index:2613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6544" behindDoc="0" locked="0" layoutInCell="1" allowOverlap="1" wp14:anchorId="73AFF565" wp14:editId="259C4D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19" name="Textové pole 4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2F0583-37AB-4BD0-9A86-95719C3795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02FAC1" id="Textové pole 4461" o:spid="_x0000_s1026" type="#_x0000_t202" style="position:absolute;margin-left:.75pt;margin-top:0;width:14.25pt;height:20.25pt;z-index:26135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7568" behindDoc="0" locked="0" layoutInCell="1" allowOverlap="1" wp14:anchorId="406622B2" wp14:editId="2DF227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0" name="Textové pole 4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1CA2F5-5784-45D2-BFE6-8B0590F5A8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C4E429" id="Textové pole 4460" o:spid="_x0000_s1026" type="#_x0000_t202" style="position:absolute;margin-left:.75pt;margin-top:0;width:14.25pt;height:20.25pt;z-index:2613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8592" behindDoc="0" locked="0" layoutInCell="1" allowOverlap="1" wp14:anchorId="294DDC02" wp14:editId="6D7D84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1" name="Textové pole 4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F631D0-28D7-4D3D-BBEF-363C9234EE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FAA79D" id="Textové pole 4459" o:spid="_x0000_s1026" type="#_x0000_t202" style="position:absolute;margin-left:.75pt;margin-top:0;width:14.25pt;height:20.25pt;z-index:26135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59616" behindDoc="0" locked="0" layoutInCell="1" allowOverlap="1" wp14:anchorId="2AFE0E4C" wp14:editId="6BF5E7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2" name="Textové pole 4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E82CEE-7E35-4ACC-B87E-D2D51A8C94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A426F8" id="Textové pole 4458" o:spid="_x0000_s1026" type="#_x0000_t202" style="position:absolute;margin-left:.75pt;margin-top:0;width:14.25pt;height:20.25pt;z-index:26135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0640" behindDoc="0" locked="0" layoutInCell="1" allowOverlap="1" wp14:anchorId="6F773DB7" wp14:editId="26B59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3" name="Textové pole 4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66EB60-8E4D-4960-8143-6B5D1352AA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5AD3E8" id="Textové pole 4457" o:spid="_x0000_s1026" type="#_x0000_t202" style="position:absolute;margin-left:.75pt;margin-top:0;width:14.25pt;height:20.25pt;z-index:26136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1664" behindDoc="0" locked="0" layoutInCell="1" allowOverlap="1" wp14:anchorId="4C8799F4" wp14:editId="0972D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4" name="Textové pole 4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07C941-5DEE-4552-A421-854CA025D9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EA06A9" id="Textové pole 4456" o:spid="_x0000_s1026" type="#_x0000_t202" style="position:absolute;margin-left:.75pt;margin-top:0;width:14.25pt;height:20.25pt;z-index:26136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2688" behindDoc="0" locked="0" layoutInCell="1" allowOverlap="1" wp14:anchorId="092A04E1" wp14:editId="43DEA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5" name="Textové pole 4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89BB3E-3A47-472D-948C-F59B3E6396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E87CE0" id="Textové pole 4455" o:spid="_x0000_s1026" type="#_x0000_t202" style="position:absolute;margin-left:.75pt;margin-top:0;width:14.25pt;height:20.25pt;z-index:26136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3712" behindDoc="0" locked="0" layoutInCell="1" allowOverlap="1" wp14:anchorId="2C09DA0C" wp14:editId="1DC31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6" name="Textové pole 4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F22751-0F3D-4A35-A728-E78A0CFEF2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715F18" id="Textové pole 4454" o:spid="_x0000_s1026" type="#_x0000_t202" style="position:absolute;margin-left:.75pt;margin-top:0;width:14.25pt;height:20.25pt;z-index:26136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4736" behindDoc="0" locked="0" layoutInCell="1" allowOverlap="1" wp14:anchorId="10FEBB94" wp14:editId="73816B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7" name="Textové pole 4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F1EE49-79AE-44D7-963F-3CBB55FE3D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FD3D82" id="Textové pole 4453" o:spid="_x0000_s1026" type="#_x0000_t202" style="position:absolute;margin-left:.75pt;margin-top:0;width:14.25pt;height:20.25pt;z-index:26136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5760" behindDoc="0" locked="0" layoutInCell="1" allowOverlap="1" wp14:anchorId="176EDF9B" wp14:editId="6F7378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8" name="Textové pole 4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7E2339-CCE4-47E6-AC0A-DEC25A5EAC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B750B7" id="Textové pole 4452" o:spid="_x0000_s1026" type="#_x0000_t202" style="position:absolute;margin-left:.75pt;margin-top:0;width:14.25pt;height:20.25pt;z-index:26136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6784" behindDoc="0" locked="0" layoutInCell="1" allowOverlap="1" wp14:anchorId="1384F1B0" wp14:editId="7BF7DE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29" name="Textové pole 4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E64B9F-9516-492F-B343-5489FB5669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282165" id="Textové pole 4451" o:spid="_x0000_s1026" type="#_x0000_t202" style="position:absolute;margin-left:.75pt;margin-top:0;width:14.25pt;height:20.25pt;z-index:26136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7808" behindDoc="0" locked="0" layoutInCell="1" allowOverlap="1" wp14:anchorId="6E389F23" wp14:editId="3856A5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0" name="Textové pole 4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39CF36-A3D5-46CC-8B66-9F6117388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E42A40" id="Textové pole 4450" o:spid="_x0000_s1026" type="#_x0000_t202" style="position:absolute;margin-left:.75pt;margin-top:0;width:14.25pt;height:20.25pt;z-index:26136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8832" behindDoc="0" locked="0" layoutInCell="1" allowOverlap="1" wp14:anchorId="0D3DF662" wp14:editId="18B187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1" name="Textové pole 4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64DA72-A62A-45F6-ADFB-05CD3AC4EA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FB6F32" id="Textové pole 4449" o:spid="_x0000_s1026" type="#_x0000_t202" style="position:absolute;margin-left:.75pt;margin-top:0;width:14.25pt;height:20.25pt;z-index:26136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69856" behindDoc="0" locked="0" layoutInCell="1" allowOverlap="1" wp14:anchorId="1D21BA09" wp14:editId="547C3D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2" name="Textové pole 4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D64651-81BA-4560-8F92-E7E0C32ACE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7AEC96" id="Textové pole 4448" o:spid="_x0000_s1026" type="#_x0000_t202" style="position:absolute;margin-left:.75pt;margin-top:0;width:14.25pt;height:20.25pt;z-index:26136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0880" behindDoc="0" locked="0" layoutInCell="1" allowOverlap="1" wp14:anchorId="31EABA18" wp14:editId="47A7E7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3" name="Textové pole 4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C67E3A-7945-47F8-BC10-4189D0C801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740D4D" id="Textové pole 4447" o:spid="_x0000_s1026" type="#_x0000_t202" style="position:absolute;margin-left:.75pt;margin-top:0;width:14.25pt;height:20.25pt;z-index:26137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1904" behindDoc="0" locked="0" layoutInCell="1" allowOverlap="1" wp14:anchorId="14F207DC" wp14:editId="07E671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4" name="Textové pole 4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E7E0AE-F4B8-49D0-9B45-59FCE8FAE7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53F9EE" id="Textové pole 4446" o:spid="_x0000_s1026" type="#_x0000_t202" style="position:absolute;margin-left:.75pt;margin-top:0;width:14.25pt;height:20.25pt;z-index:26137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2928" behindDoc="0" locked="0" layoutInCell="1" allowOverlap="1" wp14:anchorId="24242DEF" wp14:editId="6BED73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5" name="Textové pole 4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35DCA9-6F90-43F1-B04C-F2E7650D30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E58658" id="Textové pole 4445" o:spid="_x0000_s1026" type="#_x0000_t202" style="position:absolute;margin-left:.75pt;margin-top:0;width:14.25pt;height:20.25pt;z-index:26137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3952" behindDoc="0" locked="0" layoutInCell="1" allowOverlap="1" wp14:anchorId="1B02E758" wp14:editId="0F49B5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6" name="Textové pole 4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7EA762-A2E1-470F-8683-DDAAAF0AB4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A0657E" id="Textové pole 4444" o:spid="_x0000_s1026" type="#_x0000_t202" style="position:absolute;margin-left:.75pt;margin-top:0;width:14.25pt;height:20.25pt;z-index:2613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4976" behindDoc="0" locked="0" layoutInCell="1" allowOverlap="1" wp14:anchorId="5971D350" wp14:editId="43B6F0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7" name="Textové pole 4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371161-3E2C-40CF-9902-8FB3E3FAD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FDC6A7" id="Textové pole 4443" o:spid="_x0000_s1026" type="#_x0000_t202" style="position:absolute;margin-left:.75pt;margin-top:0;width:14.25pt;height:20.25pt;z-index:26137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6000" behindDoc="0" locked="0" layoutInCell="1" allowOverlap="1" wp14:anchorId="7EC494AD" wp14:editId="1F837C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8" name="Textové pole 4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05DBBE-7F3B-4187-8E85-39DEC376FA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798484" id="Textové pole 4442" o:spid="_x0000_s1026" type="#_x0000_t202" style="position:absolute;margin-left:.75pt;margin-top:0;width:14.25pt;height:20.25pt;z-index:26137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7024" behindDoc="0" locked="0" layoutInCell="1" allowOverlap="1" wp14:anchorId="5688B146" wp14:editId="58A41F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39" name="Textové pole 4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151D76-B563-465A-8255-5CB02B7132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48EC21" id="Textové pole 4441" o:spid="_x0000_s1026" type="#_x0000_t202" style="position:absolute;margin-left:.75pt;margin-top:0;width:14.25pt;height:20.25pt;z-index:2613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8048" behindDoc="0" locked="0" layoutInCell="1" allowOverlap="1" wp14:anchorId="5505B128" wp14:editId="075640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0" name="Textové pole 4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C5702E-4AE0-4823-BFA9-A92D953E17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6AB6BB" id="Textové pole 4440" o:spid="_x0000_s1026" type="#_x0000_t202" style="position:absolute;margin-left:.75pt;margin-top:0;width:14.25pt;height:20.25pt;z-index:26137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79072" behindDoc="0" locked="0" layoutInCell="1" allowOverlap="1" wp14:anchorId="566A267E" wp14:editId="47BDC1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1" name="Textové pole 4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790E99-A89A-48F1-88A7-D7128CB3D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1F493B" id="Textové pole 4439" o:spid="_x0000_s1026" type="#_x0000_t202" style="position:absolute;margin-left:.75pt;margin-top:0;width:14.25pt;height:20.25pt;z-index:26137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0096" behindDoc="0" locked="0" layoutInCell="1" allowOverlap="1" wp14:anchorId="41539D3E" wp14:editId="7D7834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2" name="Textové pole 4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3E0ECF-F351-4A98-8730-25EB3C3B4C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DB62C9" id="Textové pole 4438" o:spid="_x0000_s1026" type="#_x0000_t202" style="position:absolute;margin-left:.75pt;margin-top:0;width:14.25pt;height:20.25pt;z-index:26138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1120" behindDoc="0" locked="0" layoutInCell="1" allowOverlap="1" wp14:anchorId="3FC43BD3" wp14:editId="74FC91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3" name="Textové pole 4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6CCBE0-7397-4FBB-8C44-8995D88067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16FB75" id="Textové pole 4437" o:spid="_x0000_s1026" type="#_x0000_t202" style="position:absolute;margin-left:.75pt;margin-top:0;width:14.25pt;height:20.25pt;z-index:26138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2144" behindDoc="0" locked="0" layoutInCell="1" allowOverlap="1" wp14:anchorId="6637E17F" wp14:editId="2E5755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4" name="Textové pole 4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14DEFD-C536-4FB1-8584-E12906B5C6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2B175D" id="Textové pole 4436" o:spid="_x0000_s1026" type="#_x0000_t202" style="position:absolute;margin-left:.75pt;margin-top:0;width:14.25pt;height:20.25pt;z-index:2613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3168" behindDoc="0" locked="0" layoutInCell="1" allowOverlap="1" wp14:anchorId="08D2A8CC" wp14:editId="707E10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5" name="Textové pole 4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BBC95B-D603-4030-AD5B-4E4631BEBB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377EE0" id="Textové pole 4435" o:spid="_x0000_s1026" type="#_x0000_t202" style="position:absolute;margin-left:.75pt;margin-top:0;width:14.25pt;height:20.25pt;z-index:26138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4192" behindDoc="0" locked="0" layoutInCell="1" allowOverlap="1" wp14:anchorId="14A23D8E" wp14:editId="630507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6" name="Textové pole 4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64A1D6-DA2F-4E65-A63E-F5B73517CF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BEFF59" id="Textové pole 4434" o:spid="_x0000_s1026" type="#_x0000_t202" style="position:absolute;margin-left:.75pt;margin-top:0;width:14.25pt;height:20.25pt;z-index:26138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5216" behindDoc="0" locked="0" layoutInCell="1" allowOverlap="1" wp14:anchorId="2F2020D7" wp14:editId="3D6A5F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7" name="Textové pole 4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6E3C4D-2E53-4BDA-B3BF-2E30CD23D0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A44849" id="Textové pole 4433" o:spid="_x0000_s1026" type="#_x0000_t202" style="position:absolute;margin-left:.75pt;margin-top:0;width:14.25pt;height:20.25pt;z-index:26138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6240" behindDoc="0" locked="0" layoutInCell="1" allowOverlap="1" wp14:anchorId="7E98B10B" wp14:editId="26A973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8" name="Textové pole 44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B13E10-98B9-4D45-8D33-E701EF0E40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5DBB9C" id="Textové pole 4432" o:spid="_x0000_s1026" type="#_x0000_t202" style="position:absolute;margin-left:.75pt;margin-top:0;width:14.25pt;height:20.25pt;z-index:2613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7264" behindDoc="0" locked="0" layoutInCell="1" allowOverlap="1" wp14:anchorId="42CCE423" wp14:editId="544919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49" name="Textové pole 44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51CE0E-8513-42C7-B831-E4179B12C7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161D93" id="Textové pole 4431" o:spid="_x0000_s1026" type="#_x0000_t202" style="position:absolute;margin-left:.75pt;margin-top:0;width:14.25pt;height:20.25pt;z-index:26138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8288" behindDoc="0" locked="0" layoutInCell="1" allowOverlap="1" wp14:anchorId="4958F758" wp14:editId="758860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0" name="Textové pole 44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8366C7-9259-4FB0-BA61-A6A3E56AF8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D05481" id="Textové pole 4430" o:spid="_x0000_s1026" type="#_x0000_t202" style="position:absolute;margin-left:.75pt;margin-top:0;width:14.25pt;height:20.25pt;z-index:26138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89312" behindDoc="0" locked="0" layoutInCell="1" allowOverlap="1" wp14:anchorId="7515C2A2" wp14:editId="7FE3CE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1" name="Textové pole 44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BE870A-6599-4E4B-8251-77117E3D77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3FE789" id="Textové pole 4429" o:spid="_x0000_s1026" type="#_x0000_t202" style="position:absolute;margin-left:.75pt;margin-top:0;width:14.25pt;height:20.25pt;z-index:26138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0336" behindDoc="0" locked="0" layoutInCell="1" allowOverlap="1" wp14:anchorId="5ED8AE9F" wp14:editId="24E3F3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2" name="Textové pole 44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730C05-6606-40FF-AB54-3F4CB751EF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FF4414" id="Textové pole 4428" o:spid="_x0000_s1026" type="#_x0000_t202" style="position:absolute;margin-left:.75pt;margin-top:0;width:14.25pt;height:20.25pt;z-index:26139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1360" behindDoc="0" locked="0" layoutInCell="1" allowOverlap="1" wp14:anchorId="39AFE7A6" wp14:editId="426277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3" name="Textové pole 44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B68533-05C9-4D47-B3AF-E2FC092595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0789D7" id="Textové pole 4427" o:spid="_x0000_s1026" type="#_x0000_t202" style="position:absolute;margin-left:.75pt;margin-top:0;width:14.25pt;height:20.25pt;z-index:26139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2384" behindDoc="0" locked="0" layoutInCell="1" allowOverlap="1" wp14:anchorId="2C5695A3" wp14:editId="630C02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4" name="Textové pole 44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432F2F-13CA-4D9C-80C7-C32C787F33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F3E8F9" id="Textové pole 4426" o:spid="_x0000_s1026" type="#_x0000_t202" style="position:absolute;margin-left:.75pt;margin-top:0;width:14.25pt;height:20.25pt;z-index:26139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3408" behindDoc="0" locked="0" layoutInCell="1" allowOverlap="1" wp14:anchorId="10B748E3" wp14:editId="51052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5" name="Textové pole 44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1D2332-A0C9-4C90-9915-4A4822F657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EDBBBE" id="Textové pole 4425" o:spid="_x0000_s1026" type="#_x0000_t202" style="position:absolute;margin-left:.75pt;margin-top:0;width:14.25pt;height:20.25pt;z-index:26139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4432" behindDoc="0" locked="0" layoutInCell="1" allowOverlap="1" wp14:anchorId="6273E88E" wp14:editId="704CC2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6" name="Textové pole 44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4360EB-F317-47A7-AACE-E18E005609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C753E0" id="Textové pole 4424" o:spid="_x0000_s1026" type="#_x0000_t202" style="position:absolute;margin-left:.75pt;margin-top:0;width:14.25pt;height:20.25pt;z-index:26139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5456" behindDoc="0" locked="0" layoutInCell="1" allowOverlap="1" wp14:anchorId="13AD835A" wp14:editId="2169F5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7" name="Textové pole 44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3D6A9A-8232-4A61-B3DF-556297ADF4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46A966" id="Textové pole 4423" o:spid="_x0000_s1026" type="#_x0000_t202" style="position:absolute;margin-left:.75pt;margin-top:0;width:14.25pt;height:20.25pt;z-index:26139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6480" behindDoc="0" locked="0" layoutInCell="1" allowOverlap="1" wp14:anchorId="0294DF87" wp14:editId="496A36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8" name="Textové pole 44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B3C01-1E05-4DD2-8F22-B305E8CF3A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72B153" id="Textové pole 4422" o:spid="_x0000_s1026" type="#_x0000_t202" style="position:absolute;margin-left:.75pt;margin-top:0;width:14.25pt;height:20.25pt;z-index:26139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7504" behindDoc="0" locked="0" layoutInCell="1" allowOverlap="1" wp14:anchorId="244FEAA1" wp14:editId="32042F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59" name="Textové pole 44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27AA9F-1178-4D16-822A-FDBC1DDC96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77639C" id="Textové pole 4421" o:spid="_x0000_s1026" type="#_x0000_t202" style="position:absolute;margin-left:.75pt;margin-top:0;width:14.25pt;height:20.25pt;z-index:26139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8528" behindDoc="0" locked="0" layoutInCell="1" allowOverlap="1" wp14:anchorId="28E8D8E4" wp14:editId="730862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0" name="Textové pole 44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74A549-9F7A-4001-8D36-673086E4BB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4CAA79" id="Textové pole 4420" o:spid="_x0000_s1026" type="#_x0000_t202" style="position:absolute;margin-left:.75pt;margin-top:0;width:14.25pt;height:20.25pt;z-index:26139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399552" behindDoc="0" locked="0" layoutInCell="1" allowOverlap="1" wp14:anchorId="07D5685E" wp14:editId="066F39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1" name="Textové pole 44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48C02A-E299-45C3-9706-350EB76C44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6C02FC" id="Textové pole 4419" o:spid="_x0000_s1026" type="#_x0000_t202" style="position:absolute;margin-left:.75pt;margin-top:0;width:14.25pt;height:20.25pt;z-index:26139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0576" behindDoc="0" locked="0" layoutInCell="1" allowOverlap="1" wp14:anchorId="211180D8" wp14:editId="36C19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2" name="Textové pole 44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107C34-6405-486D-8F7E-7786881D55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88DC2D" id="Textové pole 4418" o:spid="_x0000_s1026" type="#_x0000_t202" style="position:absolute;margin-left:.75pt;margin-top:0;width:14.25pt;height:20.25pt;z-index:26140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1600" behindDoc="0" locked="0" layoutInCell="1" allowOverlap="1" wp14:anchorId="378895C4" wp14:editId="28F581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3" name="Textové pole 44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49F96F-9823-4ED2-A2FC-93B9D12E07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06B6BD" id="Textové pole 4417" o:spid="_x0000_s1026" type="#_x0000_t202" style="position:absolute;margin-left:.75pt;margin-top:0;width:14.25pt;height:20.25pt;z-index:26140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2624" behindDoc="0" locked="0" layoutInCell="1" allowOverlap="1" wp14:anchorId="0DE65BFE" wp14:editId="3EA797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4" name="Textové pole 44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5221C3-0C1A-4A29-B39F-62B459A5D6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745A96" id="Textové pole 4416" o:spid="_x0000_s1026" type="#_x0000_t202" style="position:absolute;margin-left:.75pt;margin-top:0;width:14.25pt;height:20.25pt;z-index:26140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3648" behindDoc="0" locked="0" layoutInCell="1" allowOverlap="1" wp14:anchorId="5963E64E" wp14:editId="33D3C8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5" name="Textové pole 44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41E24A-A739-4291-BCCF-4A200D9861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097185" id="Textové pole 4415" o:spid="_x0000_s1026" type="#_x0000_t202" style="position:absolute;margin-left:.75pt;margin-top:0;width:14.25pt;height:20.25pt;z-index:26140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4672" behindDoc="0" locked="0" layoutInCell="1" allowOverlap="1" wp14:anchorId="68871FAA" wp14:editId="4248C6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6" name="Textové pole 44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CA4CCC-FFF6-440A-89B0-766A5048B6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BCB4A9" id="Textové pole 4414" o:spid="_x0000_s1026" type="#_x0000_t202" style="position:absolute;margin-left:.75pt;margin-top:0;width:14.25pt;height:20.25pt;z-index:26140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5696" behindDoc="0" locked="0" layoutInCell="1" allowOverlap="1" wp14:anchorId="22D6BB17" wp14:editId="40FA82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7" name="Textové pole 44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D3CC38-F39E-4437-9C48-C8714C5069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9314F0" id="Textové pole 4413" o:spid="_x0000_s1026" type="#_x0000_t202" style="position:absolute;margin-left:.75pt;margin-top:0;width:14.25pt;height:20.25pt;z-index:26140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6720" behindDoc="0" locked="0" layoutInCell="1" allowOverlap="1" wp14:anchorId="22D41E46" wp14:editId="6C6B53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8" name="Textové pole 44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20FEC0-8134-48EC-9C61-66AC279C67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FDE4D8" id="Textové pole 4412" o:spid="_x0000_s1026" type="#_x0000_t202" style="position:absolute;margin-left:.75pt;margin-top:0;width:14.25pt;height:20.25pt;z-index:26140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7744" behindDoc="0" locked="0" layoutInCell="1" allowOverlap="1" wp14:anchorId="3E9A30C2" wp14:editId="4D502D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69" name="Textové pole 44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7C991D-83B0-4941-B87B-5566981C03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A5BB45" id="Textové pole 4411" o:spid="_x0000_s1026" type="#_x0000_t202" style="position:absolute;margin-left:.75pt;margin-top:0;width:14.25pt;height:20.25pt;z-index:26140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8768" behindDoc="0" locked="0" layoutInCell="1" allowOverlap="1" wp14:anchorId="3C4D4756" wp14:editId="35B6B1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0" name="Textové pole 44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BBB663-63A2-4987-A245-97C6207B7A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73B61D" id="Textové pole 4410" o:spid="_x0000_s1026" type="#_x0000_t202" style="position:absolute;margin-left:.75pt;margin-top:0;width:14.25pt;height:20.25pt;z-index:26140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09792" behindDoc="0" locked="0" layoutInCell="1" allowOverlap="1" wp14:anchorId="7BB6854E" wp14:editId="75D9D3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1" name="Textové pole 44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466687-FC39-4F3A-98F9-F917E44AA7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3153B5" id="Textové pole 4409" o:spid="_x0000_s1026" type="#_x0000_t202" style="position:absolute;margin-left:.75pt;margin-top:0;width:14.25pt;height:20.25pt;z-index:26140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0816" behindDoc="0" locked="0" layoutInCell="1" allowOverlap="1" wp14:anchorId="24250416" wp14:editId="7923FA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2" name="Textové pole 44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96E796-A0E1-47DE-B9F0-0DC63D4AFF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00A912" id="Textové pole 4408" o:spid="_x0000_s1026" type="#_x0000_t202" style="position:absolute;margin-left:.75pt;margin-top:0;width:14.25pt;height:20.25pt;z-index:26141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1840" behindDoc="0" locked="0" layoutInCell="1" allowOverlap="1" wp14:anchorId="3B1A987C" wp14:editId="48FBCB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3" name="Textové pole 44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3B0031-BADF-4046-A52E-2838F2A0DE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16D4AA" id="Textové pole 4407" o:spid="_x0000_s1026" type="#_x0000_t202" style="position:absolute;margin-left:.75pt;margin-top:0;width:14.25pt;height:20.25pt;z-index:26141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2864" behindDoc="0" locked="0" layoutInCell="1" allowOverlap="1" wp14:anchorId="06589462" wp14:editId="701A1D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4" name="Textové pole 44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7E73D7-F52E-4DE6-8A9B-397B63ECEF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604E58" id="Textové pole 4406" o:spid="_x0000_s1026" type="#_x0000_t202" style="position:absolute;margin-left:.75pt;margin-top:0;width:14.25pt;height:20.25pt;z-index:26141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3888" behindDoc="0" locked="0" layoutInCell="1" allowOverlap="1" wp14:anchorId="0F412415" wp14:editId="0FEE3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5" name="Textové pole 44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5AC350-750F-4FAE-9FAE-BC7D390D6E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2EF8A5" id="Textové pole 4405" o:spid="_x0000_s1026" type="#_x0000_t202" style="position:absolute;margin-left:.75pt;margin-top:0;width:14.25pt;height:20.25pt;z-index:26141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4912" behindDoc="0" locked="0" layoutInCell="1" allowOverlap="1" wp14:anchorId="5112011C" wp14:editId="61359E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6" name="Textové pole 44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AF41B3-F515-41A5-97F9-C12804D14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C5A23C" id="Textové pole 4404" o:spid="_x0000_s1026" type="#_x0000_t202" style="position:absolute;margin-left:.75pt;margin-top:0;width:14.25pt;height:20.25pt;z-index:26141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5936" behindDoc="0" locked="0" layoutInCell="1" allowOverlap="1" wp14:anchorId="3AC173F3" wp14:editId="1D5414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7" name="Textové pole 44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B11930-5D49-4EDC-90A7-486DD69EF6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AE279A" id="Textové pole 4403" o:spid="_x0000_s1026" type="#_x0000_t202" style="position:absolute;margin-left:.75pt;margin-top:0;width:14.25pt;height:20.25pt;z-index:26141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6960" behindDoc="0" locked="0" layoutInCell="1" allowOverlap="1" wp14:anchorId="2A8A16E2" wp14:editId="286AEA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8" name="Textové pole 44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C45768-9119-475A-B825-D598B6AEC6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B478F6" id="Textové pole 4402" o:spid="_x0000_s1026" type="#_x0000_t202" style="position:absolute;margin-left:.75pt;margin-top:0;width:14.25pt;height:20.25pt;z-index:26141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7984" behindDoc="0" locked="0" layoutInCell="1" allowOverlap="1" wp14:anchorId="0E9C9B45" wp14:editId="5E4927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79" name="Textové pole 44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8942EE-310B-4ACB-B840-421C26C562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AA22C3" id="Textové pole 4401" o:spid="_x0000_s1026" type="#_x0000_t202" style="position:absolute;margin-left:.75pt;margin-top:0;width:14.25pt;height:20.25pt;z-index:26141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19008" behindDoc="0" locked="0" layoutInCell="1" allowOverlap="1" wp14:anchorId="28FD5E44" wp14:editId="400BAE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0" name="Textové pole 44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D783A2-049B-41B4-8FFB-7B3F3877DB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0825D3" id="Textové pole 4400" o:spid="_x0000_s1026" type="#_x0000_t202" style="position:absolute;margin-left:.75pt;margin-top:0;width:14.25pt;height:20.25pt;z-index:26141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0032" behindDoc="0" locked="0" layoutInCell="1" allowOverlap="1" wp14:anchorId="1B161306" wp14:editId="38DE04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1" name="Textové pole 43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6E9B3A-8B52-4469-93D3-0374692116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5903C5" id="Textové pole 4399" o:spid="_x0000_s1026" type="#_x0000_t202" style="position:absolute;margin-left:.75pt;margin-top:0;width:14.25pt;height:20.25pt;z-index:26142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1056" behindDoc="0" locked="0" layoutInCell="1" allowOverlap="1" wp14:anchorId="38E48920" wp14:editId="5D7B32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2" name="Textové pole 43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9C4CBF-2FEA-44D2-AB35-87A0F19EC9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D8B9A6" id="Textové pole 4398" o:spid="_x0000_s1026" type="#_x0000_t202" style="position:absolute;margin-left:.75pt;margin-top:0;width:14.25pt;height:20.25pt;z-index:26142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2080" behindDoc="0" locked="0" layoutInCell="1" allowOverlap="1" wp14:anchorId="326D5017" wp14:editId="06F428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3" name="Textové pole 43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37CE0A-044E-42D6-A60D-1E204C346D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3D6D09" id="Textové pole 4397" o:spid="_x0000_s1026" type="#_x0000_t202" style="position:absolute;margin-left:.75pt;margin-top:0;width:14.25pt;height:20.25pt;z-index:26142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3104" behindDoc="0" locked="0" layoutInCell="1" allowOverlap="1" wp14:anchorId="26A6566D" wp14:editId="3D6A18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4" name="Textové pole 43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80449D-6121-4F23-A368-34A8BFA294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1695E7" id="Textové pole 4396" o:spid="_x0000_s1026" type="#_x0000_t202" style="position:absolute;margin-left:.75pt;margin-top:0;width:14.25pt;height:20.25pt;z-index:26142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4128" behindDoc="0" locked="0" layoutInCell="1" allowOverlap="1" wp14:anchorId="564E65CB" wp14:editId="114289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5" name="Textové pole 43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EC4638-27D9-4188-AD9D-A48FADB41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58CB03" id="Textové pole 4395" o:spid="_x0000_s1026" type="#_x0000_t202" style="position:absolute;margin-left:.75pt;margin-top:0;width:14.25pt;height:20.25pt;z-index:26142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5152" behindDoc="0" locked="0" layoutInCell="1" allowOverlap="1" wp14:anchorId="18A4008E" wp14:editId="028A10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6" name="Textové pole 43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299CC0-4EFB-4333-8ACF-D09BCE594A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3185C9" id="Textové pole 4394" o:spid="_x0000_s1026" type="#_x0000_t202" style="position:absolute;margin-left:.75pt;margin-top:0;width:14.25pt;height:20.25pt;z-index:26142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6176" behindDoc="0" locked="0" layoutInCell="1" allowOverlap="1" wp14:anchorId="66B5F8F6" wp14:editId="234E14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7" name="Textové pole 43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3B9C75-04B1-4092-9598-66F65C8146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9D944B" id="Textové pole 4393" o:spid="_x0000_s1026" type="#_x0000_t202" style="position:absolute;margin-left:.75pt;margin-top:0;width:14.25pt;height:20.25pt;z-index:26142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7200" behindDoc="0" locked="0" layoutInCell="1" allowOverlap="1" wp14:anchorId="6E1CEA1A" wp14:editId="194E1E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8" name="Textové pole 43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33C877-E823-42AC-99AD-4E63DF47DD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DEAF1D" id="Textové pole 4392" o:spid="_x0000_s1026" type="#_x0000_t202" style="position:absolute;margin-left:.75pt;margin-top:0;width:14.25pt;height:20.25pt;z-index:26142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8224" behindDoc="0" locked="0" layoutInCell="1" allowOverlap="1" wp14:anchorId="664DE77F" wp14:editId="521856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89" name="Textové pole 43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46549F-8A31-4E87-A44F-BAF5D51062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79985C" id="Textové pole 4391" o:spid="_x0000_s1026" type="#_x0000_t202" style="position:absolute;margin-left:.75pt;margin-top:0;width:14.25pt;height:20.25pt;z-index:26142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29248" behindDoc="0" locked="0" layoutInCell="1" allowOverlap="1" wp14:anchorId="55B6DD4F" wp14:editId="4D5977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0" name="Textové pole 43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CA669A-D322-42EA-AD82-473603CE2A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119B53" id="Textové pole 4390" o:spid="_x0000_s1026" type="#_x0000_t202" style="position:absolute;margin-left:.75pt;margin-top:0;width:14.25pt;height:20.25pt;z-index:26142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0272" behindDoc="0" locked="0" layoutInCell="1" allowOverlap="1" wp14:anchorId="6355084C" wp14:editId="3C3E35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1" name="Textové pole 43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A3EB87-3B18-46B8-8A28-C463B7029A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E8D2AD" id="Textové pole 4389" o:spid="_x0000_s1026" type="#_x0000_t202" style="position:absolute;margin-left:.75pt;margin-top:0;width:14.25pt;height:20.25pt;z-index:26143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1296" behindDoc="0" locked="0" layoutInCell="1" allowOverlap="1" wp14:anchorId="502C3B54" wp14:editId="6693B8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2" name="Textové pole 43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7B1858-B5AA-41D5-8046-53DB2CE695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B187E4" id="Textové pole 4388" o:spid="_x0000_s1026" type="#_x0000_t202" style="position:absolute;margin-left:.75pt;margin-top:0;width:14.25pt;height:20.25pt;z-index:26143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2320" behindDoc="0" locked="0" layoutInCell="1" allowOverlap="1" wp14:anchorId="4BECD8B0" wp14:editId="0F7C35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3" name="Textové pole 43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A33B26-A485-420A-B164-AC66C846EF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3EC6D5" id="Textové pole 4387" o:spid="_x0000_s1026" type="#_x0000_t202" style="position:absolute;margin-left:.75pt;margin-top:0;width:14.25pt;height:20.25pt;z-index:26143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3344" behindDoc="0" locked="0" layoutInCell="1" allowOverlap="1" wp14:anchorId="5841A33D" wp14:editId="67B58B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4" name="Textové pole 43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6A5059-BC96-4BF0-B8E3-F8B3629FEF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24D745" id="Textové pole 4386" o:spid="_x0000_s1026" type="#_x0000_t202" style="position:absolute;margin-left:.75pt;margin-top:0;width:14.25pt;height:20.25pt;z-index:26143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4368" behindDoc="0" locked="0" layoutInCell="1" allowOverlap="1" wp14:anchorId="69204A0D" wp14:editId="6D3970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5" name="Textové pole 43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18C986-A572-4EB1-8EF8-3297DCA0F5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686A2A" id="Textové pole 4385" o:spid="_x0000_s1026" type="#_x0000_t202" style="position:absolute;margin-left:.75pt;margin-top:0;width:14.25pt;height:20.25pt;z-index:26143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5392" behindDoc="0" locked="0" layoutInCell="1" allowOverlap="1" wp14:anchorId="16C5CE56" wp14:editId="78385A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6" name="Textové pole 43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1F189C-5E43-4627-8A4B-F1537CEA7B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C0F845" id="Textové pole 4384" o:spid="_x0000_s1026" type="#_x0000_t202" style="position:absolute;margin-left:.75pt;margin-top:0;width:14.25pt;height:20.25pt;z-index:26143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6416" behindDoc="0" locked="0" layoutInCell="1" allowOverlap="1" wp14:anchorId="3D896527" wp14:editId="682BA8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7" name="Textové pole 43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A45058-6FE5-4B28-8D6F-1AE53512AC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18D5D1" id="Textové pole 4383" o:spid="_x0000_s1026" type="#_x0000_t202" style="position:absolute;margin-left:.75pt;margin-top:0;width:14.25pt;height:20.25pt;z-index:26143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7440" behindDoc="0" locked="0" layoutInCell="1" allowOverlap="1" wp14:anchorId="5AFA4D94" wp14:editId="574033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8" name="Textové pole 43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3F0603-9E79-41A9-971A-017E53A1D7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375A43" id="Textové pole 4382" o:spid="_x0000_s1026" type="#_x0000_t202" style="position:absolute;margin-left:.75pt;margin-top:0;width:14.25pt;height:20.25pt;z-index:26143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8464" behindDoc="0" locked="0" layoutInCell="1" allowOverlap="1" wp14:anchorId="4F7EFA63" wp14:editId="76E06D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199" name="Textové pole 43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183EF7-1245-483A-B85D-0C6AABB442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5B4E69" id="Textové pole 4381" o:spid="_x0000_s1026" type="#_x0000_t202" style="position:absolute;margin-left:.75pt;margin-top:0;width:14.25pt;height:20.25pt;z-index:26143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39488" behindDoc="0" locked="0" layoutInCell="1" allowOverlap="1" wp14:anchorId="555876B7" wp14:editId="577C0F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0" name="Textové pole 43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ABFD8A-709C-4B1D-B724-A1FF23E8FA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D9F5D1" id="Textové pole 4380" o:spid="_x0000_s1026" type="#_x0000_t202" style="position:absolute;margin-left:.75pt;margin-top:0;width:14.25pt;height:20.25pt;z-index:26143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0512" behindDoc="0" locked="0" layoutInCell="1" allowOverlap="1" wp14:anchorId="3DCF20A6" wp14:editId="0DF53B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1" name="Textové pole 43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89015B-0BA0-4A9E-AEC5-3CEFADA241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0496BD" id="Textové pole 4379" o:spid="_x0000_s1026" type="#_x0000_t202" style="position:absolute;margin-left:.75pt;margin-top:0;width:14.25pt;height:20.25pt;z-index:26144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1536" behindDoc="0" locked="0" layoutInCell="1" allowOverlap="1" wp14:anchorId="4E2455CC" wp14:editId="0F0801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2" name="Textové pole 43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377342-CE8E-48C6-A8ED-FC7262FDA7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887601" id="Textové pole 4378" o:spid="_x0000_s1026" type="#_x0000_t202" style="position:absolute;margin-left:.75pt;margin-top:0;width:14.25pt;height:20.25pt;z-index:26144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2560" behindDoc="0" locked="0" layoutInCell="1" allowOverlap="1" wp14:anchorId="62FC569D" wp14:editId="51978C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3" name="Textové pole 43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9098B3-CA18-4CCD-AB92-CBA27B27D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7925C5" id="Textové pole 4377" o:spid="_x0000_s1026" type="#_x0000_t202" style="position:absolute;margin-left:.75pt;margin-top:0;width:14.25pt;height:20.25pt;z-index:26144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3584" behindDoc="0" locked="0" layoutInCell="1" allowOverlap="1" wp14:anchorId="0593A745" wp14:editId="035BC6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4" name="Textové pole 43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8CCEF2-8562-44B2-88FE-1E79E38888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4A5C0C" id="Textové pole 4376" o:spid="_x0000_s1026" type="#_x0000_t202" style="position:absolute;margin-left:.75pt;margin-top:0;width:14.25pt;height:20.25pt;z-index:26144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4608" behindDoc="0" locked="0" layoutInCell="1" allowOverlap="1" wp14:anchorId="0C84BA91" wp14:editId="6D5F75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5" name="Textové pole 43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5135AF-15B2-4732-ABD5-D817888A99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E4D0E5" id="Textové pole 4375" o:spid="_x0000_s1026" type="#_x0000_t202" style="position:absolute;margin-left:.75pt;margin-top:0;width:14.25pt;height:20.25pt;z-index:26144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5632" behindDoc="0" locked="0" layoutInCell="1" allowOverlap="1" wp14:anchorId="5AF5FE80" wp14:editId="6328B2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6" name="Textové pole 43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688245-E8DF-4D36-8018-403EAF25B9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5EE8F0" id="Textové pole 4374" o:spid="_x0000_s1026" type="#_x0000_t202" style="position:absolute;margin-left:.75pt;margin-top:0;width:14.25pt;height:20.25pt;z-index:26144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6656" behindDoc="0" locked="0" layoutInCell="1" allowOverlap="1" wp14:anchorId="2A316CB0" wp14:editId="3EB077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7" name="Textové pole 43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1941D6-84EB-4350-B67B-32A6FE5790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4F2FD6" id="Textové pole 4373" o:spid="_x0000_s1026" type="#_x0000_t202" style="position:absolute;margin-left:.75pt;margin-top:0;width:14.25pt;height:20.25pt;z-index:26144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7680" behindDoc="0" locked="0" layoutInCell="1" allowOverlap="1" wp14:anchorId="45235CE6" wp14:editId="6237C3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8" name="Textové pole 43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3F8909-D480-4C49-AABE-13FE3576BD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ED4971" id="Textové pole 4372" o:spid="_x0000_s1026" type="#_x0000_t202" style="position:absolute;margin-left:.75pt;margin-top:0;width:14.25pt;height:20.25pt;z-index:26144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8704" behindDoc="0" locked="0" layoutInCell="1" allowOverlap="1" wp14:anchorId="78AFCFE6" wp14:editId="3FAA19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09" name="Textové pole 43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C32885-B4A8-41F4-B53A-21B8ECD8A3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192ED7" id="Textové pole 4371" o:spid="_x0000_s1026" type="#_x0000_t202" style="position:absolute;margin-left:.75pt;margin-top:0;width:14.25pt;height:20.25pt;z-index:26144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49728" behindDoc="0" locked="0" layoutInCell="1" allowOverlap="1" wp14:anchorId="0BC79D6C" wp14:editId="7F862B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0" name="Textové pole 43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2F6091-EEAF-4BEE-87F8-4B500CACF3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E80499" id="Textové pole 4370" o:spid="_x0000_s1026" type="#_x0000_t202" style="position:absolute;margin-left:.75pt;margin-top:0;width:14.25pt;height:20.25pt;z-index:26144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0752" behindDoc="0" locked="0" layoutInCell="1" allowOverlap="1" wp14:anchorId="03EEFD3F" wp14:editId="2B5110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1" name="Textové pole 43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FB23E9-CD27-48EA-B861-07E2124E16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940E86" id="Textové pole 4369" o:spid="_x0000_s1026" type="#_x0000_t202" style="position:absolute;margin-left:.75pt;margin-top:0;width:14.25pt;height:20.25pt;z-index:26145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1776" behindDoc="0" locked="0" layoutInCell="1" allowOverlap="1" wp14:anchorId="02761888" wp14:editId="7E441D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2" name="Textové pole 43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B55516-4A0B-4F60-B845-437E0D279B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FF7495" id="Textové pole 4368" o:spid="_x0000_s1026" type="#_x0000_t202" style="position:absolute;margin-left:.75pt;margin-top:0;width:14.25pt;height:20.25pt;z-index:26145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2800" behindDoc="0" locked="0" layoutInCell="1" allowOverlap="1" wp14:anchorId="0797C731" wp14:editId="4E13AD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3" name="Textové pole 43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ED4C74-20DE-4954-986F-A5ABDC672D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52152" id="Textové pole 4367" o:spid="_x0000_s1026" type="#_x0000_t202" style="position:absolute;margin-left:.75pt;margin-top:0;width:14.25pt;height:20.25pt;z-index:26145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3824" behindDoc="0" locked="0" layoutInCell="1" allowOverlap="1" wp14:anchorId="64C1559A" wp14:editId="19EAC2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4" name="Textové pole 43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592BDD-E224-494D-993A-B35D1644E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3DACA6" id="Textové pole 4366" o:spid="_x0000_s1026" type="#_x0000_t202" style="position:absolute;margin-left:.75pt;margin-top:0;width:14.25pt;height:20.25pt;z-index:26145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4848" behindDoc="0" locked="0" layoutInCell="1" allowOverlap="1" wp14:anchorId="67FDEB9F" wp14:editId="0836B6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5" name="Textové pole 43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BCE5D0-84D5-42CD-B9C4-7441E11506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22DED0" id="Textové pole 4365" o:spid="_x0000_s1026" type="#_x0000_t202" style="position:absolute;margin-left:.75pt;margin-top:0;width:14.25pt;height:20.25pt;z-index:26145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5872" behindDoc="0" locked="0" layoutInCell="1" allowOverlap="1" wp14:anchorId="134518E4" wp14:editId="629867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6" name="Textové pole 43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4976E6-70B5-4B52-84D4-6855A6EA6F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DD1418" id="Textové pole 4364" o:spid="_x0000_s1026" type="#_x0000_t202" style="position:absolute;margin-left:.75pt;margin-top:0;width:14.25pt;height:20.25pt;z-index:26145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6896" behindDoc="0" locked="0" layoutInCell="1" allowOverlap="1" wp14:anchorId="5CD8AC68" wp14:editId="2CC5EC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7" name="Textové pole 43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353522-FCD4-4DF0-AF8D-7F0389AD5F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3FB41F" id="Textové pole 4363" o:spid="_x0000_s1026" type="#_x0000_t202" style="position:absolute;margin-left:.75pt;margin-top:0;width:14.25pt;height:20.25pt;z-index:26145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7920" behindDoc="0" locked="0" layoutInCell="1" allowOverlap="1" wp14:anchorId="7F5AF9DA" wp14:editId="4C2D10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8" name="Textové pole 43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F5F296-F46D-4666-8C01-4484FA237D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90B531" id="Textové pole 4362" o:spid="_x0000_s1026" type="#_x0000_t202" style="position:absolute;margin-left:.75pt;margin-top:0;width:14.25pt;height:20.25pt;z-index:26145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8944" behindDoc="0" locked="0" layoutInCell="1" allowOverlap="1" wp14:anchorId="60302BDC" wp14:editId="7A7CC5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19" name="Textové pole 43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FBE573-C0F5-42E7-BE99-FEA69C4099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9AB65A" id="Textové pole 4361" o:spid="_x0000_s1026" type="#_x0000_t202" style="position:absolute;margin-left:.75pt;margin-top:0;width:14.25pt;height:20.25pt;z-index:26145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59968" behindDoc="0" locked="0" layoutInCell="1" allowOverlap="1" wp14:anchorId="330F86F1" wp14:editId="334C41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0" name="Textové pole 43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1C069A-FD3E-45F3-8EE3-18B70693C1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093878" id="Textové pole 4360" o:spid="_x0000_s1026" type="#_x0000_t202" style="position:absolute;margin-left:.75pt;margin-top:0;width:14.25pt;height:20.25pt;z-index:26145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0992" behindDoc="0" locked="0" layoutInCell="1" allowOverlap="1" wp14:anchorId="75B8943A" wp14:editId="3FEB41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1" name="Textové pole 43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219A58-B233-49DB-A781-F5754F5A18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AC7101" id="Textové pole 4359" o:spid="_x0000_s1026" type="#_x0000_t202" style="position:absolute;margin-left:.75pt;margin-top:0;width:14.25pt;height:20.25pt;z-index:26146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2016" behindDoc="0" locked="0" layoutInCell="1" allowOverlap="1" wp14:anchorId="451B7C9E" wp14:editId="20B98F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2" name="Textové pole 43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F72025-5717-44D2-9334-6460CAF15D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868576" id="Textové pole 4358" o:spid="_x0000_s1026" type="#_x0000_t202" style="position:absolute;margin-left:.75pt;margin-top:0;width:14.25pt;height:20.25pt;z-index:26146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3040" behindDoc="0" locked="0" layoutInCell="1" allowOverlap="1" wp14:anchorId="4A888381" wp14:editId="27878C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3" name="Textové pole 43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925117-FF21-4553-978D-BD980F8CA1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F00C95" id="Textové pole 4357" o:spid="_x0000_s1026" type="#_x0000_t202" style="position:absolute;margin-left:.75pt;margin-top:0;width:14.25pt;height:20.25pt;z-index:26146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4064" behindDoc="0" locked="0" layoutInCell="1" allowOverlap="1" wp14:anchorId="7229B7FD" wp14:editId="6478B0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4" name="Textové pole 43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AAF62E-F1D3-4CAF-8689-A6E6A80017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D04FD9" id="Textové pole 4356" o:spid="_x0000_s1026" type="#_x0000_t202" style="position:absolute;margin-left:.75pt;margin-top:0;width:14.25pt;height:20.25pt;z-index:26146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5088" behindDoc="0" locked="0" layoutInCell="1" allowOverlap="1" wp14:anchorId="458453BB" wp14:editId="7EF45F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5" name="Textové pole 43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340F35-719A-489D-8D64-34FBBC273A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749816" id="Textové pole 4355" o:spid="_x0000_s1026" type="#_x0000_t202" style="position:absolute;margin-left:.75pt;margin-top:0;width:14.25pt;height:20.25pt;z-index:26146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6112" behindDoc="0" locked="0" layoutInCell="1" allowOverlap="1" wp14:anchorId="008CF94A" wp14:editId="0A062F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6" name="Textové pole 43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FD49C8-70B1-4822-9B8D-FA9CE344A7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9DEBC9" id="Textové pole 4354" o:spid="_x0000_s1026" type="#_x0000_t202" style="position:absolute;margin-left:.75pt;margin-top:0;width:14.25pt;height:20.25pt;z-index:26146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7136" behindDoc="0" locked="0" layoutInCell="1" allowOverlap="1" wp14:anchorId="3B4442E1" wp14:editId="1D6385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7" name="Textové pole 43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FC8284-4D28-4389-B394-D27BCDC3E0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50AB3A" id="Textové pole 4353" o:spid="_x0000_s1026" type="#_x0000_t202" style="position:absolute;margin-left:.75pt;margin-top:0;width:14.25pt;height:20.25pt;z-index:26146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8160" behindDoc="0" locked="0" layoutInCell="1" allowOverlap="1" wp14:anchorId="44C69804" wp14:editId="484C30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8" name="Textové pole 43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EC5DF9-DB2E-4485-BE8D-24B6A1CBE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51F6D3" id="Textové pole 4352" o:spid="_x0000_s1026" type="#_x0000_t202" style="position:absolute;margin-left:.75pt;margin-top:0;width:14.25pt;height:20.25pt;z-index:26146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69184" behindDoc="0" locked="0" layoutInCell="1" allowOverlap="1" wp14:anchorId="11C2B470" wp14:editId="19EDFD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29" name="Textové pole 43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420CF0-4FDE-4D21-B0A8-E0B0A54975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F2CBC0" id="Textové pole 4351" o:spid="_x0000_s1026" type="#_x0000_t202" style="position:absolute;margin-left:.75pt;margin-top:0;width:14.25pt;height:20.25pt;z-index:26146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0208" behindDoc="0" locked="0" layoutInCell="1" allowOverlap="1" wp14:anchorId="7590DE23" wp14:editId="73FF0A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0" name="Textové pole 43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E381BD-A270-426D-9A17-DEEAD2E76C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534867" id="Textové pole 4350" o:spid="_x0000_s1026" type="#_x0000_t202" style="position:absolute;margin-left:.75pt;margin-top:0;width:14.25pt;height:20.25pt;z-index:26147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1232" behindDoc="0" locked="0" layoutInCell="1" allowOverlap="1" wp14:anchorId="51A6E06C" wp14:editId="3CA764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1" name="Textové pole 43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F8529A-DCA9-46DD-B93E-194E1E9161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6BB3A6" id="Textové pole 4349" o:spid="_x0000_s1026" type="#_x0000_t202" style="position:absolute;margin-left:.75pt;margin-top:0;width:14.25pt;height:20.25pt;z-index:26147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2256" behindDoc="0" locked="0" layoutInCell="1" allowOverlap="1" wp14:anchorId="09FC64E2" wp14:editId="1D5CBF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2" name="Textové pole 43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B673D2-AECB-4746-AD73-7C6F9A31AF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7AEA8B" id="Textové pole 4348" o:spid="_x0000_s1026" type="#_x0000_t202" style="position:absolute;margin-left:.75pt;margin-top:0;width:14.25pt;height:20.25pt;z-index:26147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3280" behindDoc="0" locked="0" layoutInCell="1" allowOverlap="1" wp14:anchorId="32B6D6D1" wp14:editId="30202F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3" name="Textové pole 43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4D03A4-3ADC-49B6-861D-58A4BF7E41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C16044" id="Textové pole 4347" o:spid="_x0000_s1026" type="#_x0000_t202" style="position:absolute;margin-left:.75pt;margin-top:0;width:14.25pt;height:20.25pt;z-index:26147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4304" behindDoc="0" locked="0" layoutInCell="1" allowOverlap="1" wp14:anchorId="2B5BE9EB" wp14:editId="6B68E4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4" name="Textové pole 43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434124-796B-45B5-A00F-EB31F6D03B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7ED2C5" id="Textové pole 4346" o:spid="_x0000_s1026" type="#_x0000_t202" style="position:absolute;margin-left:.75pt;margin-top:0;width:14.25pt;height:20.25pt;z-index:26147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5328" behindDoc="0" locked="0" layoutInCell="1" allowOverlap="1" wp14:anchorId="0029959F" wp14:editId="372680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5" name="Textové pole 43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73A029-0AEC-4C9B-8FAD-A4C82D4C7E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584CC" id="Textové pole 4345" o:spid="_x0000_s1026" type="#_x0000_t202" style="position:absolute;margin-left:.75pt;margin-top:0;width:14.25pt;height:20.25pt;z-index:26147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6352" behindDoc="0" locked="0" layoutInCell="1" allowOverlap="1" wp14:anchorId="565D9F8B" wp14:editId="092B49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6" name="Textové pole 43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96D69D-B378-4BA6-8C21-8CB253E3BB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373212" id="Textové pole 4344" o:spid="_x0000_s1026" type="#_x0000_t202" style="position:absolute;margin-left:.75pt;margin-top:0;width:14.25pt;height:20.25pt;z-index:26147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7376" behindDoc="0" locked="0" layoutInCell="1" allowOverlap="1" wp14:anchorId="60BE8CD5" wp14:editId="1F0A96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7" name="Textové pole 43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5D9DD2-1E26-457B-BA80-52438B7C75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42EEE3" id="Textové pole 4343" o:spid="_x0000_s1026" type="#_x0000_t202" style="position:absolute;margin-left:.75pt;margin-top:0;width:14.25pt;height:20.25pt;z-index:26147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8400" behindDoc="0" locked="0" layoutInCell="1" allowOverlap="1" wp14:anchorId="092DC0D7" wp14:editId="667F04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8" name="Textové pole 43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BED94F-7679-4476-B722-168B3DA947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CC0283" id="Textové pole 4342" o:spid="_x0000_s1026" type="#_x0000_t202" style="position:absolute;margin-left:.75pt;margin-top:0;width:14.25pt;height:20.25pt;z-index:26147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79424" behindDoc="0" locked="0" layoutInCell="1" allowOverlap="1" wp14:anchorId="3B4BBC71" wp14:editId="783067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39" name="Textové pole 43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0B0A54-39C0-4C01-A203-E6590976C6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BD8D32" id="Textové pole 4341" o:spid="_x0000_s1026" type="#_x0000_t202" style="position:absolute;margin-left:.75pt;margin-top:0;width:14.25pt;height:20.25pt;z-index:26147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0448" behindDoc="0" locked="0" layoutInCell="1" allowOverlap="1" wp14:anchorId="638907B3" wp14:editId="1F450B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0" name="Textové pole 43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A7C7F3-1FDD-46C0-9809-F0B4942D44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14BAFE" id="Textové pole 4340" o:spid="_x0000_s1026" type="#_x0000_t202" style="position:absolute;margin-left:.75pt;margin-top:0;width:14.25pt;height:20.25pt;z-index:26148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1472" behindDoc="0" locked="0" layoutInCell="1" allowOverlap="1" wp14:anchorId="1AF95744" wp14:editId="3289DB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1" name="Textové pole 43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0FC05A-019F-4143-9E3A-5358CB51CB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7159EA" id="Textové pole 4339" o:spid="_x0000_s1026" type="#_x0000_t202" style="position:absolute;margin-left:.75pt;margin-top:0;width:14.25pt;height:20.25pt;z-index:26148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2496" behindDoc="0" locked="0" layoutInCell="1" allowOverlap="1" wp14:anchorId="6A957B21" wp14:editId="1EB75F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2" name="Textové pole 43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A80232-0004-499B-BAD6-04C5D20E5C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E857CD" id="Textové pole 4338" o:spid="_x0000_s1026" type="#_x0000_t202" style="position:absolute;margin-left:.75pt;margin-top:0;width:14.25pt;height:20.25pt;z-index:26148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3520" behindDoc="0" locked="0" layoutInCell="1" allowOverlap="1" wp14:anchorId="03A1A05F" wp14:editId="424E2B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3" name="Textové pole 43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503617-DFD1-4A12-B6FF-B482CFF62A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4FB092" id="Textové pole 4337" o:spid="_x0000_s1026" type="#_x0000_t202" style="position:absolute;margin-left:.75pt;margin-top:0;width:14.25pt;height:20.25pt;z-index:26148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4544" behindDoc="0" locked="0" layoutInCell="1" allowOverlap="1" wp14:anchorId="6A9207E5" wp14:editId="63B858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4" name="Textové pole 43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16A519-D260-4770-97BF-1413619CF2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A33B9F" id="Textové pole 4336" o:spid="_x0000_s1026" type="#_x0000_t202" style="position:absolute;margin-left:.75pt;margin-top:0;width:14.25pt;height:20.25pt;z-index:26148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5568" behindDoc="0" locked="0" layoutInCell="1" allowOverlap="1" wp14:anchorId="7F45BC8C" wp14:editId="481BC8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5" name="Textové pole 43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A60D3C-F731-48E7-BD02-EFC53D925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67239E" id="Textové pole 4335" o:spid="_x0000_s1026" type="#_x0000_t202" style="position:absolute;margin-left:.75pt;margin-top:0;width:14.25pt;height:20.25pt;z-index:26148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6592" behindDoc="0" locked="0" layoutInCell="1" allowOverlap="1" wp14:anchorId="315F3754" wp14:editId="32841F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6" name="Textové pole 43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707E5E-0554-4701-95C9-1F181E3BEB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47FF26" id="Textové pole 4334" o:spid="_x0000_s1026" type="#_x0000_t202" style="position:absolute;margin-left:.75pt;margin-top:0;width:14.25pt;height:20.25pt;z-index:26148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7616" behindDoc="0" locked="0" layoutInCell="1" allowOverlap="1" wp14:anchorId="2CDA5DB8" wp14:editId="1FA1D6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7" name="Textové pole 43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AC3B3D-8E10-4FD3-A7C2-49E56BF943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4AFFC7" id="Textové pole 4333" o:spid="_x0000_s1026" type="#_x0000_t202" style="position:absolute;margin-left:.75pt;margin-top:0;width:14.25pt;height:20.25pt;z-index:26148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8640" behindDoc="0" locked="0" layoutInCell="1" allowOverlap="1" wp14:anchorId="504A2B44" wp14:editId="0EFC36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8" name="Textové pole 43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B8573B-D380-42F8-A881-83D9FF326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2777B6" id="Textové pole 4332" o:spid="_x0000_s1026" type="#_x0000_t202" style="position:absolute;margin-left:.75pt;margin-top:0;width:14.25pt;height:20.25pt;z-index:26148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89664" behindDoc="0" locked="0" layoutInCell="1" allowOverlap="1" wp14:anchorId="486ABE39" wp14:editId="2B5E5F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49" name="Textové pole 43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AAE8E6-179D-4F2D-9487-75A3F835F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DFF4E2" id="Textové pole 4331" o:spid="_x0000_s1026" type="#_x0000_t202" style="position:absolute;margin-left:.75pt;margin-top:0;width:14.25pt;height:20.25pt;z-index:26148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0688" behindDoc="0" locked="0" layoutInCell="1" allowOverlap="1" wp14:anchorId="42106779" wp14:editId="632B58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0" name="Textové pole 43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5CF201-2267-4B67-B5B2-51C6EB4506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7299DE" id="Textové pole 4330" o:spid="_x0000_s1026" type="#_x0000_t202" style="position:absolute;margin-left:.75pt;margin-top:0;width:14.25pt;height:20.25pt;z-index:26149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1712" behindDoc="0" locked="0" layoutInCell="1" allowOverlap="1" wp14:anchorId="0A5E73D6" wp14:editId="092785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1" name="Textové pole 43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2E562F-1FB0-4753-920E-F01C90BD4F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F890AE" id="Textové pole 4329" o:spid="_x0000_s1026" type="#_x0000_t202" style="position:absolute;margin-left:.75pt;margin-top:0;width:14.25pt;height:20.25pt;z-index:26149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2736" behindDoc="0" locked="0" layoutInCell="1" allowOverlap="1" wp14:anchorId="648E9B47" wp14:editId="004FDD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2" name="Textové pole 43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B54E46-9A36-42CA-A820-27414C7AC5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30EB3B" id="Textové pole 4328" o:spid="_x0000_s1026" type="#_x0000_t202" style="position:absolute;margin-left:.75pt;margin-top:0;width:14.25pt;height:20.25pt;z-index:26149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3760" behindDoc="0" locked="0" layoutInCell="1" allowOverlap="1" wp14:anchorId="4DE7D805" wp14:editId="6F15B8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3" name="Textové pole 43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7A46A7-BE36-46E4-8924-B191E27067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E2FBFF" id="Textové pole 4327" o:spid="_x0000_s1026" type="#_x0000_t202" style="position:absolute;margin-left:.75pt;margin-top:0;width:14.25pt;height:20.25pt;z-index:26149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4784" behindDoc="0" locked="0" layoutInCell="1" allowOverlap="1" wp14:anchorId="525720DD" wp14:editId="7FF91F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4" name="Textové pole 43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735FB9-C8BB-47DB-A311-C7023EAFD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B49663" id="Textové pole 4326" o:spid="_x0000_s1026" type="#_x0000_t202" style="position:absolute;margin-left:.75pt;margin-top:0;width:14.25pt;height:20.25pt;z-index:26149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5808" behindDoc="0" locked="0" layoutInCell="1" allowOverlap="1" wp14:anchorId="7394B172" wp14:editId="2D24C6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5" name="Textové pole 43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E49E62-77C2-4B88-9F53-B33020E655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6EC29B" id="Textové pole 4325" o:spid="_x0000_s1026" type="#_x0000_t202" style="position:absolute;margin-left:.75pt;margin-top:0;width:14.25pt;height:20.25pt;z-index:26149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6832" behindDoc="0" locked="0" layoutInCell="1" allowOverlap="1" wp14:anchorId="2A686996" wp14:editId="58DB3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6" name="Textové pole 43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EA4AFE-D442-4A87-A1F2-1CF0884784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B6EE2B" id="Textové pole 4324" o:spid="_x0000_s1026" type="#_x0000_t202" style="position:absolute;margin-left:.75pt;margin-top:0;width:14.25pt;height:20.25pt;z-index:26149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7856" behindDoc="0" locked="0" layoutInCell="1" allowOverlap="1" wp14:anchorId="02A76D0C" wp14:editId="402F60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7" name="Textové pole 43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01E6BA-E62D-427B-9097-E581392A5A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EBF53D" id="Textové pole 4323" o:spid="_x0000_s1026" type="#_x0000_t202" style="position:absolute;margin-left:.75pt;margin-top:0;width:14.25pt;height:20.25pt;z-index:26149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8880" behindDoc="0" locked="0" layoutInCell="1" allowOverlap="1" wp14:anchorId="6C0F18C2" wp14:editId="7D181A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8" name="Textové pole 43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02B150-0608-47FB-B07F-2EFBE3ADF4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0C61E9" id="Textové pole 4322" o:spid="_x0000_s1026" type="#_x0000_t202" style="position:absolute;margin-left:.75pt;margin-top:0;width:14.25pt;height:20.25pt;z-index:26149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499904" behindDoc="0" locked="0" layoutInCell="1" allowOverlap="1" wp14:anchorId="1A35BB8C" wp14:editId="571FA6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59" name="Textové pole 43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D0F990-C72B-4425-B8E5-9B20B0ADB5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13C39B" id="Textové pole 4321" o:spid="_x0000_s1026" type="#_x0000_t202" style="position:absolute;margin-left:.75pt;margin-top:0;width:14.25pt;height:20.25pt;z-index:26149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0928" behindDoc="0" locked="0" layoutInCell="1" allowOverlap="1" wp14:anchorId="1A68B803" wp14:editId="799BA5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0" name="Textové pole 43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C312B6-6E19-4C4C-A9D7-62CE60BE23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984E21" id="Textové pole 4320" o:spid="_x0000_s1026" type="#_x0000_t202" style="position:absolute;margin-left:.75pt;margin-top:0;width:14.25pt;height:20.25pt;z-index:26150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1952" behindDoc="0" locked="0" layoutInCell="1" allowOverlap="1" wp14:anchorId="3E680FE0" wp14:editId="6883F5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1" name="Textové pole 43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70B765-C811-47AF-855A-CE092EBAA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B26520" id="Textové pole 4319" o:spid="_x0000_s1026" type="#_x0000_t202" style="position:absolute;margin-left:.75pt;margin-top:0;width:14.25pt;height:20.25pt;z-index:26150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2976" behindDoc="0" locked="0" layoutInCell="1" allowOverlap="1" wp14:anchorId="3935D479" wp14:editId="130FD6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2" name="Textové pole 43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C52F7D-A450-4A66-A84D-1551FAF356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EE8267" id="Textové pole 4318" o:spid="_x0000_s1026" type="#_x0000_t202" style="position:absolute;margin-left:.75pt;margin-top:0;width:14.25pt;height:20.25pt;z-index:26150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4000" behindDoc="0" locked="0" layoutInCell="1" allowOverlap="1" wp14:anchorId="61250677" wp14:editId="3BD0E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3" name="Textové pole 43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7CA75C-0651-4CF9-9DE8-C7E21DDB83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097A18" id="Textové pole 4317" o:spid="_x0000_s1026" type="#_x0000_t202" style="position:absolute;margin-left:.75pt;margin-top:0;width:14.25pt;height:20.25pt;z-index:26150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5024" behindDoc="0" locked="0" layoutInCell="1" allowOverlap="1" wp14:anchorId="6475DB45" wp14:editId="6DF98F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4" name="Textové pole 43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722844-071D-417E-89B2-A3ED03AA4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D6D2F2" id="Textové pole 4316" o:spid="_x0000_s1026" type="#_x0000_t202" style="position:absolute;margin-left:.75pt;margin-top:0;width:14.25pt;height:20.25pt;z-index:26150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6048" behindDoc="0" locked="0" layoutInCell="1" allowOverlap="1" wp14:anchorId="1869D051" wp14:editId="5DC7E4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5" name="Textové pole 43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AB7BD8-0952-45C2-B6B6-06868AC2E1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978381" id="Textové pole 4315" o:spid="_x0000_s1026" type="#_x0000_t202" style="position:absolute;margin-left:.75pt;margin-top:0;width:14.25pt;height:20.25pt;z-index:26150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7072" behindDoc="0" locked="0" layoutInCell="1" allowOverlap="1" wp14:anchorId="2E697CA2" wp14:editId="5B3DE0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6" name="Textové pole 43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5F201D-DE4A-4CBE-87E7-5FAFF0D61E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496F2E" id="Textové pole 4314" o:spid="_x0000_s1026" type="#_x0000_t202" style="position:absolute;margin-left:.75pt;margin-top:0;width:14.25pt;height:20.25pt;z-index:26150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8096" behindDoc="0" locked="0" layoutInCell="1" allowOverlap="1" wp14:anchorId="1FDF1816" wp14:editId="7A9734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7" name="Textové pole 43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D31ABA-E938-4F89-9AE5-8C3826358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4258C5" id="Textové pole 4313" o:spid="_x0000_s1026" type="#_x0000_t202" style="position:absolute;margin-left:.75pt;margin-top:0;width:14.25pt;height:20.25pt;z-index:26150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09120" behindDoc="0" locked="0" layoutInCell="1" allowOverlap="1" wp14:anchorId="4CABD789" wp14:editId="6A4B1C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8" name="Textové pole 43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636542-66EF-455F-A32C-F7C6D20A5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249C3A" id="Textové pole 4312" o:spid="_x0000_s1026" type="#_x0000_t202" style="position:absolute;margin-left:.75pt;margin-top:0;width:14.25pt;height:20.25pt;z-index:26150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0144" behindDoc="0" locked="0" layoutInCell="1" allowOverlap="1" wp14:anchorId="777890E9" wp14:editId="4419E5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69" name="Textové pole 43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FE2846-CA25-4EF0-A190-3C444C23A9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7D0322" id="Textové pole 4311" o:spid="_x0000_s1026" type="#_x0000_t202" style="position:absolute;margin-left:.75pt;margin-top:0;width:14.25pt;height:20.25pt;z-index:26151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1168" behindDoc="0" locked="0" layoutInCell="1" allowOverlap="1" wp14:anchorId="675C3B4B" wp14:editId="0FEE94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0" name="Textové pole 43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3D7303-F1F2-460D-B655-EF162EEC2C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8CA5B1" id="Textové pole 4310" o:spid="_x0000_s1026" type="#_x0000_t202" style="position:absolute;margin-left:.75pt;margin-top:0;width:14.25pt;height:20.25pt;z-index:26151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2192" behindDoc="0" locked="0" layoutInCell="1" allowOverlap="1" wp14:anchorId="585BA7CD" wp14:editId="22BA1A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1" name="Textové pole 43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A70832-E3A7-4874-B715-601DF883F8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A541EB" id="Textové pole 4309" o:spid="_x0000_s1026" type="#_x0000_t202" style="position:absolute;margin-left:.75pt;margin-top:0;width:14.25pt;height:20.25pt;z-index:26151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3216" behindDoc="0" locked="0" layoutInCell="1" allowOverlap="1" wp14:anchorId="4F415177" wp14:editId="201AA6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2" name="Textové pole 43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60A1D9-CDDD-4DF0-A011-92D76438B5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5222E0" id="Textové pole 4308" o:spid="_x0000_s1026" type="#_x0000_t202" style="position:absolute;margin-left:.75pt;margin-top:0;width:14.25pt;height:20.25pt;z-index:26151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4240" behindDoc="0" locked="0" layoutInCell="1" allowOverlap="1" wp14:anchorId="17DF34F3" wp14:editId="108485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3" name="Textové pole 43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B226E4-9F8D-4CD9-BE0C-52B57128AD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4E59BF" id="Textové pole 4307" o:spid="_x0000_s1026" type="#_x0000_t202" style="position:absolute;margin-left:.75pt;margin-top:0;width:14.25pt;height:20.25pt;z-index:26151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5264" behindDoc="0" locked="0" layoutInCell="1" allowOverlap="1" wp14:anchorId="68FF0546" wp14:editId="041017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4" name="Textové pole 43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B89104-2760-4A53-BF32-45EA1D31D4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8E12C0" id="Textové pole 4306" o:spid="_x0000_s1026" type="#_x0000_t202" style="position:absolute;margin-left:.75pt;margin-top:0;width:14.25pt;height:20.25pt;z-index:26151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6288" behindDoc="0" locked="0" layoutInCell="1" allowOverlap="1" wp14:anchorId="1A7A34B6" wp14:editId="2018CD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5" name="Textové pole 43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D06B9A-3386-4B83-B7ED-DF18A5159D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DA59FB" id="Textové pole 4305" o:spid="_x0000_s1026" type="#_x0000_t202" style="position:absolute;margin-left:.75pt;margin-top:0;width:14.25pt;height:20.25pt;z-index:26151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7312" behindDoc="0" locked="0" layoutInCell="1" allowOverlap="1" wp14:anchorId="5D44DB45" wp14:editId="58D56C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6" name="Textové pole 43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530486-2372-4713-B419-25161A467F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CA8A16" id="Textové pole 4304" o:spid="_x0000_s1026" type="#_x0000_t202" style="position:absolute;margin-left:.75pt;margin-top:0;width:14.25pt;height:20.25pt;z-index:26151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8336" behindDoc="0" locked="0" layoutInCell="1" allowOverlap="1" wp14:anchorId="359CC5E7" wp14:editId="3ADAF9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7" name="Textové pole 43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1F3D94-707D-4933-B9F9-E148611E3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B77759" id="Textové pole 4303" o:spid="_x0000_s1026" type="#_x0000_t202" style="position:absolute;margin-left:.75pt;margin-top:0;width:14.25pt;height:20.25pt;z-index:26151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19360" behindDoc="0" locked="0" layoutInCell="1" allowOverlap="1" wp14:anchorId="5A60EE9B" wp14:editId="7DD507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8" name="Textové pole 43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74080C-5192-40E6-9612-A292BD3E4E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B488B3" id="Textové pole 4302" o:spid="_x0000_s1026" type="#_x0000_t202" style="position:absolute;margin-left:.75pt;margin-top:0;width:14.25pt;height:20.25pt;z-index:26151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0384" behindDoc="0" locked="0" layoutInCell="1" allowOverlap="1" wp14:anchorId="53AE9948" wp14:editId="6D703A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79" name="Textové pole 43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0856E8-9F87-4667-AD39-4DB2B99FDD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F5CEEE" id="Textové pole 4301" o:spid="_x0000_s1026" type="#_x0000_t202" style="position:absolute;margin-left:.75pt;margin-top:0;width:14.25pt;height:20.25pt;z-index:26152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1408" behindDoc="0" locked="0" layoutInCell="1" allowOverlap="1" wp14:anchorId="6C3B4B5A" wp14:editId="040287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0" name="Textové pole 43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EFF1E9-EB8F-4C77-90A1-A9EB22EB6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E33BD8" id="Textové pole 4300" o:spid="_x0000_s1026" type="#_x0000_t202" style="position:absolute;margin-left:.75pt;margin-top:0;width:14.25pt;height:20.25pt;z-index:26152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2432" behindDoc="0" locked="0" layoutInCell="1" allowOverlap="1" wp14:anchorId="39C6A0A0" wp14:editId="3806E0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1" name="Textové pole 42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165759-F66C-42BF-9879-1524D09AFE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0CBA3A" id="Textové pole 4299" o:spid="_x0000_s1026" type="#_x0000_t202" style="position:absolute;margin-left:.75pt;margin-top:0;width:14.25pt;height:20.25pt;z-index:26152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3456" behindDoc="0" locked="0" layoutInCell="1" allowOverlap="1" wp14:anchorId="140CE761" wp14:editId="2328E5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2" name="Textové pole 42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DEE5C5-E959-47E5-8EEC-EF34DCC6C0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05A9DE" id="Textové pole 4298" o:spid="_x0000_s1026" type="#_x0000_t202" style="position:absolute;margin-left:.75pt;margin-top:0;width:14.25pt;height:20.25pt;z-index:26152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4480" behindDoc="0" locked="0" layoutInCell="1" allowOverlap="1" wp14:anchorId="4E153221" wp14:editId="7B18AE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3" name="Textové pole 42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39B0F8-5594-4EB8-9321-48743503CA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536BBE" id="Textové pole 4297" o:spid="_x0000_s1026" type="#_x0000_t202" style="position:absolute;margin-left:.75pt;margin-top:0;width:14.25pt;height:20.25pt;z-index:26152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5504" behindDoc="0" locked="0" layoutInCell="1" allowOverlap="1" wp14:anchorId="1E30F72E" wp14:editId="0551E3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4" name="Textové pole 42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523A0C-389C-4613-A821-8140556887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3FE325" id="Textové pole 4296" o:spid="_x0000_s1026" type="#_x0000_t202" style="position:absolute;margin-left:.75pt;margin-top:0;width:14.25pt;height:20.25pt;z-index:26152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6528" behindDoc="0" locked="0" layoutInCell="1" allowOverlap="1" wp14:anchorId="5787555C" wp14:editId="1BD119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5" name="Textové pole 42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97AFC1-84ED-4531-8534-A13E787C51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D769CC" id="Textové pole 4295" o:spid="_x0000_s1026" type="#_x0000_t202" style="position:absolute;margin-left:.75pt;margin-top:0;width:14.25pt;height:20.25pt;z-index:26152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7552" behindDoc="0" locked="0" layoutInCell="1" allowOverlap="1" wp14:anchorId="7DE2865B" wp14:editId="13E22D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6" name="Textové pole 42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3309A2-9CA6-4172-A2C8-54B4F938A9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CC2F30" id="Textové pole 4294" o:spid="_x0000_s1026" type="#_x0000_t202" style="position:absolute;margin-left:.75pt;margin-top:0;width:14.25pt;height:20.25pt;z-index:26152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8576" behindDoc="0" locked="0" layoutInCell="1" allowOverlap="1" wp14:anchorId="76494C63" wp14:editId="6CB1A3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7" name="Textové pole 42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F887D5-C706-4D56-A438-67E1469ACA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10A3FE" id="Textové pole 4293" o:spid="_x0000_s1026" type="#_x0000_t202" style="position:absolute;margin-left:.75pt;margin-top:0;width:14.25pt;height:20.25pt;z-index:26152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29600" behindDoc="0" locked="0" layoutInCell="1" allowOverlap="1" wp14:anchorId="75047191" wp14:editId="3005F9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8" name="Textové pole 42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542648-4AED-4EFD-97BB-C9FA3E8992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CF99B1" id="Textové pole 4292" o:spid="_x0000_s1026" type="#_x0000_t202" style="position:absolute;margin-left:.75pt;margin-top:0;width:14.25pt;height:20.25pt;z-index:26152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0624" behindDoc="0" locked="0" layoutInCell="1" allowOverlap="1" wp14:anchorId="4685AE67" wp14:editId="601D26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89" name="Textové pole 42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A9F105-6FAA-4924-BE03-0EB0E2C8A3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EEB1A8" id="Textové pole 4291" o:spid="_x0000_s1026" type="#_x0000_t202" style="position:absolute;margin-left:.75pt;margin-top:0;width:14.25pt;height:20.25pt;z-index:26153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1648" behindDoc="0" locked="0" layoutInCell="1" allowOverlap="1" wp14:anchorId="11808076" wp14:editId="43F71B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0" name="Textové pole 42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2EBA9D-EA5E-4A1A-A145-EC108EB109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373C05" id="Textové pole 4290" o:spid="_x0000_s1026" type="#_x0000_t202" style="position:absolute;margin-left:.75pt;margin-top:0;width:14.25pt;height:20.25pt;z-index:26153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2672" behindDoc="0" locked="0" layoutInCell="1" allowOverlap="1" wp14:anchorId="09CCD695" wp14:editId="3A22FA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1" name="Textové pole 42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41FC6B-A591-447B-9E1F-377C7AF1FD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856D59" id="Textové pole 4289" o:spid="_x0000_s1026" type="#_x0000_t202" style="position:absolute;margin-left:.75pt;margin-top:0;width:14.25pt;height:20.25pt;z-index:26153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3696" behindDoc="0" locked="0" layoutInCell="1" allowOverlap="1" wp14:anchorId="1250CFF3" wp14:editId="302F7D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2" name="Textové pole 42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651C05-C218-4A73-A5E0-60087B309C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59D7FF" id="Textové pole 4288" o:spid="_x0000_s1026" type="#_x0000_t202" style="position:absolute;margin-left:.75pt;margin-top:0;width:14.25pt;height:20.25pt;z-index:26153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4720" behindDoc="0" locked="0" layoutInCell="1" allowOverlap="1" wp14:anchorId="41464B22" wp14:editId="75DED4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3" name="Textové pole 42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2CE3CA-40AD-4A9A-A520-833FD20820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083126" id="Textové pole 4287" o:spid="_x0000_s1026" type="#_x0000_t202" style="position:absolute;margin-left:.75pt;margin-top:0;width:14.25pt;height:20.25pt;z-index:26153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5744" behindDoc="0" locked="0" layoutInCell="1" allowOverlap="1" wp14:anchorId="40BD377C" wp14:editId="5B354D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4" name="Textové pole 42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DF4225-BE1A-4F66-8702-4584F12FDE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DDF47" id="Textové pole 4286" o:spid="_x0000_s1026" type="#_x0000_t202" style="position:absolute;margin-left:.75pt;margin-top:0;width:14.25pt;height:20.25pt;z-index:26153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6768" behindDoc="0" locked="0" layoutInCell="1" allowOverlap="1" wp14:anchorId="36066B9C" wp14:editId="32E99C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5" name="Textové pole 42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DE2F0B-2B84-42B7-AC62-535EC708BF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310CB1" id="Textové pole 4285" o:spid="_x0000_s1026" type="#_x0000_t202" style="position:absolute;margin-left:.75pt;margin-top:0;width:14.25pt;height:20.25pt;z-index:26153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7792" behindDoc="0" locked="0" layoutInCell="1" allowOverlap="1" wp14:anchorId="2F5B182A" wp14:editId="1ED0D5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6" name="Textové pole 42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5CFBD5-B02D-47D2-9EC5-D147A69740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B04851" id="Textové pole 4284" o:spid="_x0000_s1026" type="#_x0000_t202" style="position:absolute;margin-left:.75pt;margin-top:0;width:14.25pt;height:20.25pt;z-index:26153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8816" behindDoc="0" locked="0" layoutInCell="1" allowOverlap="1" wp14:anchorId="54BACA97" wp14:editId="7F2F7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7" name="Textové pole 42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D6EC35-6C44-4143-B33F-155D31756A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01F4B4" id="Textové pole 4283" o:spid="_x0000_s1026" type="#_x0000_t202" style="position:absolute;margin-left:.75pt;margin-top:0;width:14.25pt;height:20.25pt;z-index:26153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39840" behindDoc="0" locked="0" layoutInCell="1" allowOverlap="1" wp14:anchorId="1CFAD9B3" wp14:editId="333F5A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8" name="Textové pole 42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9FDC6E-3113-49CC-BF3F-EC97AE600B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903268" id="Textové pole 4282" o:spid="_x0000_s1026" type="#_x0000_t202" style="position:absolute;margin-left:.75pt;margin-top:0;width:14.25pt;height:20.25pt;z-index:26153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0864" behindDoc="0" locked="0" layoutInCell="1" allowOverlap="1" wp14:anchorId="5E7E6F82" wp14:editId="09D9A7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299" name="Textové pole 42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6F4743-8FFF-4A37-A29F-C42D61DDB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31E3E7" id="Textové pole 4281" o:spid="_x0000_s1026" type="#_x0000_t202" style="position:absolute;margin-left:.75pt;margin-top:0;width:14.25pt;height:20.25pt;z-index:26154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1888" behindDoc="0" locked="0" layoutInCell="1" allowOverlap="1" wp14:anchorId="3388B302" wp14:editId="2A8376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0" name="Textové pole 42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1D63B7-610C-4283-B1FF-DCDFDDD505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37F75A" id="Textové pole 4280" o:spid="_x0000_s1026" type="#_x0000_t202" style="position:absolute;margin-left:.75pt;margin-top:0;width:14.25pt;height:20.25pt;z-index:26154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2912" behindDoc="0" locked="0" layoutInCell="1" allowOverlap="1" wp14:anchorId="1E4812F8" wp14:editId="4487F0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1" name="Textové pole 42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CBF984-DC18-4C52-9A3B-8DA9C49DD2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1B312C" id="Textové pole 4279" o:spid="_x0000_s1026" type="#_x0000_t202" style="position:absolute;margin-left:.75pt;margin-top:0;width:14.25pt;height:20.25pt;z-index:26154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3936" behindDoc="0" locked="0" layoutInCell="1" allowOverlap="1" wp14:anchorId="4E0C7342" wp14:editId="67AD33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2" name="Textové pole 42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3AA547-00C1-4B4B-9AC8-207A34CB04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2DB925" id="Textové pole 4278" o:spid="_x0000_s1026" type="#_x0000_t202" style="position:absolute;margin-left:.75pt;margin-top:0;width:14.25pt;height:20.25pt;z-index:26154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4960" behindDoc="0" locked="0" layoutInCell="1" allowOverlap="1" wp14:anchorId="4EAE8989" wp14:editId="458B8F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3" name="Textové pole 42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769A94-5010-4AAE-8FD9-8429A0706D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39F674" id="Textové pole 4277" o:spid="_x0000_s1026" type="#_x0000_t202" style="position:absolute;margin-left:.75pt;margin-top:0;width:14.25pt;height:20.25pt;z-index:26154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5984" behindDoc="0" locked="0" layoutInCell="1" allowOverlap="1" wp14:anchorId="18DF2F74" wp14:editId="754E3C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4" name="Textové pole 42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1ECF56-B873-44FA-AC48-5ABD489929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E2A3D6" id="Textové pole 4276" o:spid="_x0000_s1026" type="#_x0000_t202" style="position:absolute;margin-left:.75pt;margin-top:0;width:14.25pt;height:20.25pt;z-index:26154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7008" behindDoc="0" locked="0" layoutInCell="1" allowOverlap="1" wp14:anchorId="452C3115" wp14:editId="41408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5" name="Textové pole 42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90F2B4-256A-4F3C-ABFF-2F8BCE3B9E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09617A" id="Textové pole 4275" o:spid="_x0000_s1026" type="#_x0000_t202" style="position:absolute;margin-left:.75pt;margin-top:0;width:14.25pt;height:20.25pt;z-index:26154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8032" behindDoc="0" locked="0" layoutInCell="1" allowOverlap="1" wp14:anchorId="4B63D875" wp14:editId="5722CD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6" name="Textové pole 42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979621-FD54-42B8-B483-71A3DDDE79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109DFC" id="Textové pole 4274" o:spid="_x0000_s1026" type="#_x0000_t202" style="position:absolute;margin-left:.75pt;margin-top:0;width:14.25pt;height:20.25pt;z-index:26154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49056" behindDoc="0" locked="0" layoutInCell="1" allowOverlap="1" wp14:anchorId="5073D493" wp14:editId="2D01A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7" name="Textové pole 42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47C38F-4BF5-4921-86C9-3C6ABBE2B8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EE2EA7" id="Textové pole 4273" o:spid="_x0000_s1026" type="#_x0000_t202" style="position:absolute;margin-left:.75pt;margin-top:0;width:14.25pt;height:20.25pt;z-index:26154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0080" behindDoc="0" locked="0" layoutInCell="1" allowOverlap="1" wp14:anchorId="06AEDD9A" wp14:editId="721E6D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8" name="Textové pole 42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A3071C-22AE-49A5-B2F0-793B0F80FB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486E38" id="Textové pole 4272" o:spid="_x0000_s1026" type="#_x0000_t202" style="position:absolute;margin-left:.75pt;margin-top:0;width:14.25pt;height:20.25pt;z-index:26155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1104" behindDoc="0" locked="0" layoutInCell="1" allowOverlap="1" wp14:anchorId="7D781A62" wp14:editId="7D0744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09" name="Textové pole 42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9B641B-61D3-456F-A2A9-C8D3B9F4DC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7C9BFD" id="Textové pole 4271" o:spid="_x0000_s1026" type="#_x0000_t202" style="position:absolute;margin-left:.75pt;margin-top:0;width:14.25pt;height:20.25pt;z-index:26155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2128" behindDoc="0" locked="0" layoutInCell="1" allowOverlap="1" wp14:anchorId="03991FB6" wp14:editId="51FD9F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0" name="Textové pole 42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4A0A4B-0FA9-4DAC-BB19-DB1F7A9651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F7E3CB" id="Textové pole 4270" o:spid="_x0000_s1026" type="#_x0000_t202" style="position:absolute;margin-left:.75pt;margin-top:0;width:14.25pt;height:20.25pt;z-index:26155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3152" behindDoc="0" locked="0" layoutInCell="1" allowOverlap="1" wp14:anchorId="24623135" wp14:editId="06DFB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1" name="Textové pole 42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218DCC-F4BE-4AE6-A7AF-72A70AEA41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B5C8C5" id="Textové pole 4269" o:spid="_x0000_s1026" type="#_x0000_t202" style="position:absolute;margin-left:.75pt;margin-top:0;width:14.25pt;height:20.25pt;z-index:26155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4176" behindDoc="0" locked="0" layoutInCell="1" allowOverlap="1" wp14:anchorId="6606788C" wp14:editId="65E34D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2" name="Textové pole 42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65694F-823F-4DC7-8DF4-45022BA748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131B44" id="Textové pole 4268" o:spid="_x0000_s1026" type="#_x0000_t202" style="position:absolute;margin-left:.75pt;margin-top:0;width:14.25pt;height:20.25pt;z-index:26155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5200" behindDoc="0" locked="0" layoutInCell="1" allowOverlap="1" wp14:anchorId="214B78D7" wp14:editId="4CAF3F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3" name="Textové pole 42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864670-6C44-4052-A8CC-CE96301825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A43AC1" id="Textové pole 4267" o:spid="_x0000_s1026" type="#_x0000_t202" style="position:absolute;margin-left:.75pt;margin-top:0;width:14.25pt;height:20.25pt;z-index:26155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6224" behindDoc="0" locked="0" layoutInCell="1" allowOverlap="1" wp14:anchorId="67678BBF" wp14:editId="07688A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4" name="Textové pole 42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BD6B5B-11B2-48CF-B29A-C683F93B97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1829AC" id="Textové pole 4266" o:spid="_x0000_s1026" type="#_x0000_t202" style="position:absolute;margin-left:.75pt;margin-top:0;width:14.25pt;height:20.25pt;z-index:26155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7248" behindDoc="0" locked="0" layoutInCell="1" allowOverlap="1" wp14:anchorId="0A690EB5" wp14:editId="5362A5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5" name="Textové pole 42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D70803-5E3F-4A17-B9E5-39B9332E09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A2EDAD" id="Textové pole 4265" o:spid="_x0000_s1026" type="#_x0000_t202" style="position:absolute;margin-left:.75pt;margin-top:0;width:14.25pt;height:20.25pt;z-index:26155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8272" behindDoc="0" locked="0" layoutInCell="1" allowOverlap="1" wp14:anchorId="7B65F3F1" wp14:editId="5ECFDD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6" name="Textové pole 42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58F73C-0CF5-4EF3-94A2-C75A974669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3DB026" id="Textové pole 4264" o:spid="_x0000_s1026" type="#_x0000_t202" style="position:absolute;margin-left:.75pt;margin-top:0;width:14.25pt;height:20.25pt;z-index:26155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59296" behindDoc="0" locked="0" layoutInCell="1" allowOverlap="1" wp14:anchorId="114C5B9D" wp14:editId="318D52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7" name="Textové pole 42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CD13CC-E261-4F2F-BEE2-A0C36B4CFC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8E0699" id="Textové pole 4263" o:spid="_x0000_s1026" type="#_x0000_t202" style="position:absolute;margin-left:.75pt;margin-top:0;width:14.25pt;height:20.25pt;z-index:26155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0320" behindDoc="0" locked="0" layoutInCell="1" allowOverlap="1" wp14:anchorId="396361A3" wp14:editId="01818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8" name="Textové pole 42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BC13BB-D0B0-41BC-90E7-38F8FEB08F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5BC57B" id="Textové pole 4262" o:spid="_x0000_s1026" type="#_x0000_t202" style="position:absolute;margin-left:.75pt;margin-top:0;width:14.25pt;height:20.25pt;z-index:26156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1344" behindDoc="0" locked="0" layoutInCell="1" allowOverlap="1" wp14:anchorId="34A58E9F" wp14:editId="007CAE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19" name="Textové pole 42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F6BFFE-A403-4AFB-A0BD-1F7688BB4F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49DBAA" id="Textové pole 4261" o:spid="_x0000_s1026" type="#_x0000_t202" style="position:absolute;margin-left:.75pt;margin-top:0;width:14.25pt;height:20.25pt;z-index:26156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2368" behindDoc="0" locked="0" layoutInCell="1" allowOverlap="1" wp14:anchorId="4E5D2C86" wp14:editId="5B61B9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0" name="Textové pole 42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935678-B9F1-454E-B168-82B8BE5966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3232BA" id="Textové pole 4260" o:spid="_x0000_s1026" type="#_x0000_t202" style="position:absolute;margin-left:.75pt;margin-top:0;width:14.25pt;height:20.25pt;z-index:26156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3392" behindDoc="0" locked="0" layoutInCell="1" allowOverlap="1" wp14:anchorId="6781E473" wp14:editId="7F77FA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1" name="Textové pole 42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6E95A6-E4F1-48BD-AB25-A097AC5BA7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3F0E04" id="Textové pole 4259" o:spid="_x0000_s1026" type="#_x0000_t202" style="position:absolute;margin-left:.75pt;margin-top:0;width:14.25pt;height:20.25pt;z-index:26156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4416" behindDoc="0" locked="0" layoutInCell="1" allowOverlap="1" wp14:anchorId="7D25EC76" wp14:editId="10A8A2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2" name="Textové pole 42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31CB23-1B12-44F0-9986-3A30FB9B35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D1625F" id="Textové pole 4258" o:spid="_x0000_s1026" type="#_x0000_t202" style="position:absolute;margin-left:.75pt;margin-top:0;width:14.25pt;height:20.25pt;z-index:26156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5440" behindDoc="0" locked="0" layoutInCell="1" allowOverlap="1" wp14:anchorId="32ED5F28" wp14:editId="3FEDAA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3" name="Textové pole 42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4E5362-6E8C-468C-85F9-9E0081E350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60CE95" id="Textové pole 4257" o:spid="_x0000_s1026" type="#_x0000_t202" style="position:absolute;margin-left:.75pt;margin-top:0;width:14.25pt;height:20.25pt;z-index:26156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6464" behindDoc="0" locked="0" layoutInCell="1" allowOverlap="1" wp14:anchorId="576857C6" wp14:editId="396BB3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4" name="Textové pole 42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CA6CF9-EB99-4936-AA87-9B4F4C97EA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2C3D76" id="Textové pole 4256" o:spid="_x0000_s1026" type="#_x0000_t202" style="position:absolute;margin-left:.75pt;margin-top:0;width:14.25pt;height:20.25pt;z-index:26156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7488" behindDoc="0" locked="0" layoutInCell="1" allowOverlap="1" wp14:anchorId="58FC2364" wp14:editId="6314BF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5" name="Textové pole 42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21DE45-4945-46C7-BEC4-B4029007F9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3BBF16" id="Textové pole 4255" o:spid="_x0000_s1026" type="#_x0000_t202" style="position:absolute;margin-left:.75pt;margin-top:0;width:14.25pt;height:20.25pt;z-index:26156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8512" behindDoc="0" locked="0" layoutInCell="1" allowOverlap="1" wp14:anchorId="5BE692B6" wp14:editId="5D3045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6" name="Textové pole 42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CF972C-2A34-4BD2-A2C4-C0684A99B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C8286B" id="Textové pole 4254" o:spid="_x0000_s1026" type="#_x0000_t202" style="position:absolute;margin-left:.75pt;margin-top:0;width:14.25pt;height:20.25pt;z-index:26156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69536" behindDoc="0" locked="0" layoutInCell="1" allowOverlap="1" wp14:anchorId="379732B9" wp14:editId="6688FD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7" name="Textové pole 42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3FB0F6-BD88-40A8-8170-A5C3A2498F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9706D7" id="Textové pole 4253" o:spid="_x0000_s1026" type="#_x0000_t202" style="position:absolute;margin-left:.75pt;margin-top:0;width:14.25pt;height:20.25pt;z-index:26156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0560" behindDoc="0" locked="0" layoutInCell="1" allowOverlap="1" wp14:anchorId="3E81BE8C" wp14:editId="0B1EA1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8" name="Textové pole 42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810525-587A-4BAC-BA48-740C28E147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77D102" id="Textové pole 4252" o:spid="_x0000_s1026" type="#_x0000_t202" style="position:absolute;margin-left:.75pt;margin-top:0;width:14.25pt;height:20.25pt;z-index:26157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1584" behindDoc="0" locked="0" layoutInCell="1" allowOverlap="1" wp14:anchorId="1277C473" wp14:editId="75A39F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29" name="Textové pole 42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38ED24-2337-408B-BC8C-38A6CE09C9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6A2782" id="Textové pole 4251" o:spid="_x0000_s1026" type="#_x0000_t202" style="position:absolute;margin-left:.75pt;margin-top:0;width:14.25pt;height:20.25pt;z-index:26157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2608" behindDoc="0" locked="0" layoutInCell="1" allowOverlap="1" wp14:anchorId="17B81D1D" wp14:editId="048C6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0" name="Textové pole 42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5F1ECB-A995-4F70-831F-79D78E89F3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F8CC2A" id="Textové pole 4250" o:spid="_x0000_s1026" type="#_x0000_t202" style="position:absolute;margin-left:.75pt;margin-top:0;width:14.25pt;height:20.25pt;z-index:26157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3632" behindDoc="0" locked="0" layoutInCell="1" allowOverlap="1" wp14:anchorId="0D4190E5" wp14:editId="333A8F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1" name="Textové pole 42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803720-335A-4159-A947-B8EDE0C6AB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3818E9" id="Textové pole 4249" o:spid="_x0000_s1026" type="#_x0000_t202" style="position:absolute;margin-left:.75pt;margin-top:0;width:14.25pt;height:20.25pt;z-index:26157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4656" behindDoc="0" locked="0" layoutInCell="1" allowOverlap="1" wp14:anchorId="27604CE0" wp14:editId="532454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2" name="Textové pole 42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1C23EF-C2CA-4306-91E7-18C75BAA46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056800" id="Textové pole 4248" o:spid="_x0000_s1026" type="#_x0000_t202" style="position:absolute;margin-left:.75pt;margin-top:0;width:14.25pt;height:20.25pt;z-index:26157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5680" behindDoc="0" locked="0" layoutInCell="1" allowOverlap="1" wp14:anchorId="3472033E" wp14:editId="40291B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3" name="Textové pole 42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BC3E8C-EE26-4342-97DF-2CEA2CA2F2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5E1C85" id="Textové pole 4247" o:spid="_x0000_s1026" type="#_x0000_t202" style="position:absolute;margin-left:.75pt;margin-top:0;width:14.25pt;height:20.25pt;z-index:26157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6704" behindDoc="0" locked="0" layoutInCell="1" allowOverlap="1" wp14:anchorId="14F34182" wp14:editId="2D69C5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4" name="Textové pole 42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8FF038-23F5-4EA1-A120-BAD8DA2BCD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4C0D70" id="Textové pole 4246" o:spid="_x0000_s1026" type="#_x0000_t202" style="position:absolute;margin-left:.75pt;margin-top:0;width:14.25pt;height:20.25pt;z-index:26157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7728" behindDoc="0" locked="0" layoutInCell="1" allowOverlap="1" wp14:anchorId="5324E5DA" wp14:editId="15C1FE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5" name="Textové pole 42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9FA4E3-3569-454C-8887-F84F1E6F7C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55362C" id="Textové pole 4245" o:spid="_x0000_s1026" type="#_x0000_t202" style="position:absolute;margin-left:.75pt;margin-top:0;width:14.25pt;height:20.25pt;z-index:26157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8752" behindDoc="0" locked="0" layoutInCell="1" allowOverlap="1" wp14:anchorId="4992BCED" wp14:editId="2757B2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6" name="Textové pole 42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C37F9E-F752-4279-B2BF-1F1E2203C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25BBF0" id="Textové pole 4244" o:spid="_x0000_s1026" type="#_x0000_t202" style="position:absolute;margin-left:.75pt;margin-top:0;width:14.25pt;height:20.25pt;z-index:26157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79776" behindDoc="0" locked="0" layoutInCell="1" allowOverlap="1" wp14:anchorId="1D66BD0C" wp14:editId="21B1DE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7" name="Textové pole 42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9EEC71-8370-40B4-98FB-BC53BA52EF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9A7AA9" id="Textové pole 4243" o:spid="_x0000_s1026" type="#_x0000_t202" style="position:absolute;margin-left:.75pt;margin-top:0;width:14.25pt;height:20.25pt;z-index:26157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0800" behindDoc="0" locked="0" layoutInCell="1" allowOverlap="1" wp14:anchorId="096F2CE3" wp14:editId="685DF0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8" name="Textové pole 42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C88EB7-8D34-46B8-88FE-14668B0BEF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FAC9B" id="Textové pole 4242" o:spid="_x0000_s1026" type="#_x0000_t202" style="position:absolute;margin-left:.75pt;margin-top:0;width:14.25pt;height:20.25pt;z-index:26158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1824" behindDoc="0" locked="0" layoutInCell="1" allowOverlap="1" wp14:anchorId="0919A46F" wp14:editId="7B4D6F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39" name="Textové pole 4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39E92C-D5E9-4578-BD56-D0CB090618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6659C6" id="Textové pole 4241" o:spid="_x0000_s1026" type="#_x0000_t202" style="position:absolute;margin-left:.75pt;margin-top:0;width:14.25pt;height:20.25pt;z-index:26158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2848" behindDoc="0" locked="0" layoutInCell="1" allowOverlap="1" wp14:anchorId="37C5F0FE" wp14:editId="0E4FCC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0" name="Textové pole 42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5BE427-1B23-4EC6-8ABF-31EB3987D9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B8A809" id="Textové pole 4240" o:spid="_x0000_s1026" type="#_x0000_t202" style="position:absolute;margin-left:.75pt;margin-top:0;width:14.25pt;height:20.25pt;z-index:26158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3872" behindDoc="0" locked="0" layoutInCell="1" allowOverlap="1" wp14:anchorId="3FBB22BB" wp14:editId="21EB1A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1" name="Textové pole 4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8BED6E-EF75-4699-BF99-BDB1271708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83A5D6" id="Textové pole 4239" o:spid="_x0000_s1026" type="#_x0000_t202" style="position:absolute;margin-left:.75pt;margin-top:0;width:14.25pt;height:20.25pt;z-index:26158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4896" behindDoc="0" locked="0" layoutInCell="1" allowOverlap="1" wp14:anchorId="09302D57" wp14:editId="37F16D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2" name="Textové pole 42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4FC06A-BE20-4C9B-B022-1A1E1AD5E8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8414DA" id="Textové pole 4238" o:spid="_x0000_s1026" type="#_x0000_t202" style="position:absolute;margin-left:.75pt;margin-top:0;width:14.25pt;height:20.25pt;z-index:26158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5920" behindDoc="0" locked="0" layoutInCell="1" allowOverlap="1" wp14:anchorId="18480813" wp14:editId="520E08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3" name="Textové pole 42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79254E-791C-4055-BDC1-48FB0058C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E8A6DC" id="Textové pole 4237" o:spid="_x0000_s1026" type="#_x0000_t202" style="position:absolute;margin-left:.75pt;margin-top:0;width:14.25pt;height:20.25pt;z-index:26158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6944" behindDoc="0" locked="0" layoutInCell="1" allowOverlap="1" wp14:anchorId="1E6A6D7D" wp14:editId="4256C9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4" name="Textové pole 42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779649-C4A3-4EDD-A4CE-FE872E4C24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95AADA" id="Textové pole 4236" o:spid="_x0000_s1026" type="#_x0000_t202" style="position:absolute;margin-left:.75pt;margin-top:0;width:14.25pt;height:20.25pt;z-index:26158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7968" behindDoc="0" locked="0" layoutInCell="1" allowOverlap="1" wp14:anchorId="73F70ACE" wp14:editId="5F636B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5" name="Textové pole 42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200786-2E34-4807-97D2-1C854F3E43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D67EEC" id="Textové pole 4235" o:spid="_x0000_s1026" type="#_x0000_t202" style="position:absolute;margin-left:.75pt;margin-top:0;width:14.25pt;height:20.25pt;z-index:26158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88992" behindDoc="0" locked="0" layoutInCell="1" allowOverlap="1" wp14:anchorId="67667C17" wp14:editId="1BDDBC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6" name="Textové pole 42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1E7449-E007-4251-88E8-35F7017CB4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0ABFC" id="Textové pole 4234" o:spid="_x0000_s1026" type="#_x0000_t202" style="position:absolute;margin-left:.75pt;margin-top:0;width:14.25pt;height:20.25pt;z-index:26158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0016" behindDoc="0" locked="0" layoutInCell="1" allowOverlap="1" wp14:anchorId="61B376EA" wp14:editId="7CC64A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7" name="Textové pole 42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6CACC7-AA22-43EA-B582-F763FAA49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DA4732" id="Textové pole 4233" o:spid="_x0000_s1026" type="#_x0000_t202" style="position:absolute;margin-left:.75pt;margin-top:0;width:14.25pt;height:20.25pt;z-index:26159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1040" behindDoc="0" locked="0" layoutInCell="1" allowOverlap="1" wp14:anchorId="3CE5D2D0" wp14:editId="2CB97B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8" name="Textové pole 42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027FF4-90AE-4F1E-9597-D09760F24E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0DC026" id="Textové pole 4232" o:spid="_x0000_s1026" type="#_x0000_t202" style="position:absolute;margin-left:.75pt;margin-top:0;width:14.25pt;height:20.25pt;z-index:26159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2064" behindDoc="0" locked="0" layoutInCell="1" allowOverlap="1" wp14:anchorId="57D54D4D" wp14:editId="6872A4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49" name="Textové pole 42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D18F13-557C-448C-A5D7-418926F221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61BB87" id="Textové pole 4231" o:spid="_x0000_s1026" type="#_x0000_t202" style="position:absolute;margin-left:.75pt;margin-top:0;width:14.25pt;height:20.25pt;z-index:26159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3088" behindDoc="0" locked="0" layoutInCell="1" allowOverlap="1" wp14:anchorId="2D0377B6" wp14:editId="5A2DBD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0" name="Textové pole 42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3F4E0F-C2FB-4FC7-871C-0985DB5965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6C9AB1" id="Textové pole 4230" o:spid="_x0000_s1026" type="#_x0000_t202" style="position:absolute;margin-left:.75pt;margin-top:0;width:14.25pt;height:20.25pt;z-index:26159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4112" behindDoc="0" locked="0" layoutInCell="1" allowOverlap="1" wp14:anchorId="79145ACE" wp14:editId="609B34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1" name="Textové pole 42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6AECD0-7A8D-4147-9D0A-8A9A9085BA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242AF8" id="Textové pole 4229" o:spid="_x0000_s1026" type="#_x0000_t202" style="position:absolute;margin-left:.75pt;margin-top:0;width:14.25pt;height:20.25pt;z-index:26159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5136" behindDoc="0" locked="0" layoutInCell="1" allowOverlap="1" wp14:anchorId="1CEC7AF0" wp14:editId="380FD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2" name="Textové pole 42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134258-0925-4449-BFF9-B299497C83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C58208" id="Textové pole 4228" o:spid="_x0000_s1026" type="#_x0000_t202" style="position:absolute;margin-left:.75pt;margin-top:0;width:14.25pt;height:20.25pt;z-index:26159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6160" behindDoc="0" locked="0" layoutInCell="1" allowOverlap="1" wp14:anchorId="37350475" wp14:editId="55B92D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3" name="Textové pole 42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082953-EEA9-44F3-AD13-777BB3AFF3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247392" id="Textové pole 4227" o:spid="_x0000_s1026" type="#_x0000_t202" style="position:absolute;margin-left:.75pt;margin-top:0;width:14.25pt;height:20.25pt;z-index:26159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7184" behindDoc="0" locked="0" layoutInCell="1" allowOverlap="1" wp14:anchorId="07F8C9FC" wp14:editId="305026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4" name="Textové pole 42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0DF161-2081-40D8-B750-C4EABA0A8A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486E67" id="Textové pole 4226" o:spid="_x0000_s1026" type="#_x0000_t202" style="position:absolute;margin-left:.75pt;margin-top:0;width:14.25pt;height:20.25pt;z-index:26159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8208" behindDoc="0" locked="0" layoutInCell="1" allowOverlap="1" wp14:anchorId="6E6974FA" wp14:editId="4EDF2F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5" name="Textové pole 42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118424-EB96-4570-852E-4D4505CF7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0D5D30" id="Textové pole 4225" o:spid="_x0000_s1026" type="#_x0000_t202" style="position:absolute;margin-left:.75pt;margin-top:0;width:14.25pt;height:20.25pt;z-index:26159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599232" behindDoc="0" locked="0" layoutInCell="1" allowOverlap="1" wp14:anchorId="5EB99002" wp14:editId="4888AF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6" name="Textové pole 42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509851-1FC5-45DE-B5C9-D743415C77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58D5E2" id="Textové pole 4224" o:spid="_x0000_s1026" type="#_x0000_t202" style="position:absolute;margin-left:.75pt;margin-top:0;width:14.25pt;height:20.25pt;z-index:26159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0256" behindDoc="0" locked="0" layoutInCell="1" allowOverlap="1" wp14:anchorId="0FD679DE" wp14:editId="6D7E21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7" name="Textové pole 42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CF0EF8-39AC-4702-B595-BB69FE8C02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BF9753" id="Textové pole 4223" o:spid="_x0000_s1026" type="#_x0000_t202" style="position:absolute;margin-left:.75pt;margin-top:0;width:14.25pt;height:20.25pt;z-index:26160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1280" behindDoc="0" locked="0" layoutInCell="1" allowOverlap="1" wp14:anchorId="320DE4A9" wp14:editId="278761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8" name="Textové pole 42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29A6D8-DD8C-4F90-ACA2-2DD7281D4F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F0E4D8" id="Textové pole 4222" o:spid="_x0000_s1026" type="#_x0000_t202" style="position:absolute;margin-left:.75pt;margin-top:0;width:14.25pt;height:20.25pt;z-index:26160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2304" behindDoc="0" locked="0" layoutInCell="1" allowOverlap="1" wp14:anchorId="5A09E4E9" wp14:editId="7FD28B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59" name="Textové pole 42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E59651-A3A2-44F9-BA78-A675EEE0B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FF2144" id="Textové pole 4221" o:spid="_x0000_s1026" type="#_x0000_t202" style="position:absolute;margin-left:.75pt;margin-top:0;width:14.25pt;height:20.25pt;z-index:26160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3328" behindDoc="0" locked="0" layoutInCell="1" allowOverlap="1" wp14:anchorId="489F9D5B" wp14:editId="563155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0" name="Textové pole 42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EE8D07-472D-4948-B160-F7299AD742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8F63F3" id="Textové pole 4220" o:spid="_x0000_s1026" type="#_x0000_t202" style="position:absolute;margin-left:.75pt;margin-top:0;width:14.25pt;height:20.25pt;z-index:26160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4352" behindDoc="0" locked="0" layoutInCell="1" allowOverlap="1" wp14:anchorId="2E647650" wp14:editId="416EEB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1" name="Textové pole 42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9EE676-7A8F-449F-8BA3-6EAF90E6E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5740E7" id="Textové pole 4219" o:spid="_x0000_s1026" type="#_x0000_t202" style="position:absolute;margin-left:.75pt;margin-top:0;width:14.25pt;height:20.25pt;z-index:26160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5376" behindDoc="0" locked="0" layoutInCell="1" allowOverlap="1" wp14:anchorId="5F1BB520" wp14:editId="3A5EE8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2" name="Textové pole 42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C61DEB-FE7F-4CFE-A89E-6FC4695026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8CD235" id="Textové pole 4218" o:spid="_x0000_s1026" type="#_x0000_t202" style="position:absolute;margin-left:.75pt;margin-top:0;width:14.25pt;height:20.25pt;z-index:26160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6400" behindDoc="0" locked="0" layoutInCell="1" allowOverlap="1" wp14:anchorId="45007334" wp14:editId="5DF869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3" name="Textové pole 42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643619-9CDC-4564-AE26-4CF47CD527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397447" id="Textové pole 4217" o:spid="_x0000_s1026" type="#_x0000_t202" style="position:absolute;margin-left:.75pt;margin-top:0;width:14.25pt;height:20.25pt;z-index:26160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7424" behindDoc="0" locked="0" layoutInCell="1" allowOverlap="1" wp14:anchorId="3D505EEB" wp14:editId="7D201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4" name="Textové pole 42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433DCC-FB04-4F77-AF3C-29D6A5A52A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35F829" id="Textové pole 4216" o:spid="_x0000_s1026" type="#_x0000_t202" style="position:absolute;margin-left:.75pt;margin-top:0;width:14.25pt;height:20.25pt;z-index:26160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8448" behindDoc="0" locked="0" layoutInCell="1" allowOverlap="1" wp14:anchorId="4F562CB8" wp14:editId="7CC9E3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5" name="Textové pole 42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C84E2A-91FD-4F54-8C6B-4504F8A297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7BFED3" id="Textové pole 4215" o:spid="_x0000_s1026" type="#_x0000_t202" style="position:absolute;margin-left:.75pt;margin-top:0;width:14.25pt;height:20.25pt;z-index:26160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09472" behindDoc="0" locked="0" layoutInCell="1" allowOverlap="1" wp14:anchorId="37FE7665" wp14:editId="434D4F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6" name="Textové pole 42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2B6A2E-B6AE-4D5F-9727-D80A91BE68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01007C" id="Textové pole 4214" o:spid="_x0000_s1026" type="#_x0000_t202" style="position:absolute;margin-left:.75pt;margin-top:0;width:14.25pt;height:20.25pt;z-index:26160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0496" behindDoc="0" locked="0" layoutInCell="1" allowOverlap="1" wp14:anchorId="3810DB95" wp14:editId="77FD9C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7" name="Textové pole 42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CBFC6E-5D6F-427E-BF14-AAEDB18A5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82893E" id="Textové pole 4213" o:spid="_x0000_s1026" type="#_x0000_t202" style="position:absolute;margin-left:.75pt;margin-top:0;width:14.25pt;height:20.25pt;z-index:26161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1520" behindDoc="0" locked="0" layoutInCell="1" allowOverlap="1" wp14:anchorId="79C4A344" wp14:editId="2C134B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8" name="Textové pole 42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83BE01-08CF-43E7-B78F-C1522ED151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6B431D" id="Textové pole 4212" o:spid="_x0000_s1026" type="#_x0000_t202" style="position:absolute;margin-left:.75pt;margin-top:0;width:14.25pt;height:20.25pt;z-index:26161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2544" behindDoc="0" locked="0" layoutInCell="1" allowOverlap="1" wp14:anchorId="07B85421" wp14:editId="6E16D1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69" name="Textové pole 42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574F0B-3EE0-41D7-8650-C4F3DE6462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7A7A55" id="Textové pole 4211" o:spid="_x0000_s1026" type="#_x0000_t202" style="position:absolute;margin-left:.75pt;margin-top:0;width:14.25pt;height:20.25pt;z-index:26161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3568" behindDoc="0" locked="0" layoutInCell="1" allowOverlap="1" wp14:anchorId="4580232C" wp14:editId="23727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0" name="Textové pole 42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901592-3292-461D-8345-E36FDE0ADB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3C1BB1" id="Textové pole 4210" o:spid="_x0000_s1026" type="#_x0000_t202" style="position:absolute;margin-left:.75pt;margin-top:0;width:14.25pt;height:20.25pt;z-index:26161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4592" behindDoc="0" locked="0" layoutInCell="1" allowOverlap="1" wp14:anchorId="5FD216C4" wp14:editId="1670E6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1" name="Textové pole 42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56510C-6650-472F-848D-E1100ED6BE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184E89" id="Textové pole 4209" o:spid="_x0000_s1026" type="#_x0000_t202" style="position:absolute;margin-left:.75pt;margin-top:0;width:14.25pt;height:20.25pt;z-index:26161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5616" behindDoc="0" locked="0" layoutInCell="1" allowOverlap="1" wp14:anchorId="19C0377F" wp14:editId="668A27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2" name="Textové pole 42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A750F6-C7CB-4F21-B4AC-E6878D65DD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BEDB5D" id="Textové pole 4208" o:spid="_x0000_s1026" type="#_x0000_t202" style="position:absolute;margin-left:.75pt;margin-top:0;width:14.25pt;height:20.25pt;z-index:26161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6640" behindDoc="0" locked="0" layoutInCell="1" allowOverlap="1" wp14:anchorId="7E1DB1E3" wp14:editId="5C04CD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3" name="Textové pole 42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569FA8-AB38-4641-89CA-BDD4248B0B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8E0847" id="Textové pole 4207" o:spid="_x0000_s1026" type="#_x0000_t202" style="position:absolute;margin-left:.75pt;margin-top:0;width:14.25pt;height:20.25pt;z-index:26161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7664" behindDoc="0" locked="0" layoutInCell="1" allowOverlap="1" wp14:anchorId="543E5EDB" wp14:editId="32B2A2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4" name="Textové pole 42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33733-CDCC-4F99-8FB3-35EB1910FF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A29DD3" id="Textové pole 4206" o:spid="_x0000_s1026" type="#_x0000_t202" style="position:absolute;margin-left:.75pt;margin-top:0;width:14.25pt;height:20.25pt;z-index:26161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8688" behindDoc="0" locked="0" layoutInCell="1" allowOverlap="1" wp14:anchorId="77C9C81A" wp14:editId="0A0DAF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5" name="Textové pole 42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24AEFB-70F6-4CD2-AC16-AE2D46C899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2DF478" id="Textové pole 4205" o:spid="_x0000_s1026" type="#_x0000_t202" style="position:absolute;margin-left:.75pt;margin-top:0;width:14.25pt;height:20.25pt;z-index:26161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19712" behindDoc="0" locked="0" layoutInCell="1" allowOverlap="1" wp14:anchorId="130E97C4" wp14:editId="3B776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6" name="Textové pole 42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8F92C7-5CEA-465B-9804-E27052E440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D307F4" id="Textové pole 4204" o:spid="_x0000_s1026" type="#_x0000_t202" style="position:absolute;margin-left:.75pt;margin-top:0;width:14.25pt;height:20.25pt;z-index:26161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0736" behindDoc="0" locked="0" layoutInCell="1" allowOverlap="1" wp14:anchorId="31E0F9AB" wp14:editId="41C3DF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7" name="Textové pole 42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F96ABB-47D2-4519-B073-036FFF1D5F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C24E83" id="Textové pole 4203" o:spid="_x0000_s1026" type="#_x0000_t202" style="position:absolute;margin-left:.75pt;margin-top:0;width:14.25pt;height:20.25pt;z-index:26162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1760" behindDoc="0" locked="0" layoutInCell="1" allowOverlap="1" wp14:anchorId="1ED6E931" wp14:editId="14837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8" name="Textové pole 42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B39178-06A4-44DD-A727-BE78C58AC9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15D166" id="Textové pole 4202" o:spid="_x0000_s1026" type="#_x0000_t202" style="position:absolute;margin-left:.75pt;margin-top:0;width:14.25pt;height:20.25pt;z-index:26162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2784" behindDoc="0" locked="0" layoutInCell="1" allowOverlap="1" wp14:anchorId="35BCCF00" wp14:editId="12C292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79" name="Textové pole 42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67241A-6BB3-41BD-8A2E-2101C4F1F6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0CDBFD" id="Textové pole 4201" o:spid="_x0000_s1026" type="#_x0000_t202" style="position:absolute;margin-left:.75pt;margin-top:0;width:14.25pt;height:20.25pt;z-index:26162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3808" behindDoc="0" locked="0" layoutInCell="1" allowOverlap="1" wp14:anchorId="275DF071" wp14:editId="523843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0" name="Textové pole 42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020151-6469-4E9C-BD04-B1C5194343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FB824D" id="Textové pole 4200" o:spid="_x0000_s1026" type="#_x0000_t202" style="position:absolute;margin-left:.75pt;margin-top:0;width:14.25pt;height:20.25pt;z-index:26162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4832" behindDoc="0" locked="0" layoutInCell="1" allowOverlap="1" wp14:anchorId="59DDF6CA" wp14:editId="0A2891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1" name="Textové pole 41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FEEADA-FED3-4148-A531-9AE9FD8F44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17825" id="Textové pole 4199" o:spid="_x0000_s1026" type="#_x0000_t202" style="position:absolute;margin-left:.75pt;margin-top:0;width:14.25pt;height:20.25pt;z-index:26162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5856" behindDoc="0" locked="0" layoutInCell="1" allowOverlap="1" wp14:anchorId="3351981F" wp14:editId="226264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2" name="Textové pole 41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AB95B5-7157-4DFF-A3F7-A30DA2FD84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7F983C" id="Textové pole 4198" o:spid="_x0000_s1026" type="#_x0000_t202" style="position:absolute;margin-left:.75pt;margin-top:0;width:14.25pt;height:20.25pt;z-index:26162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6880" behindDoc="0" locked="0" layoutInCell="1" allowOverlap="1" wp14:anchorId="5C45B6F3" wp14:editId="2440FF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3" name="Textové pole 41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0CA531-DB47-43EE-9F3A-712ADBD3CB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DE620A" id="Textové pole 4197" o:spid="_x0000_s1026" type="#_x0000_t202" style="position:absolute;margin-left:.75pt;margin-top:0;width:14.25pt;height:20.25pt;z-index:26162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7904" behindDoc="0" locked="0" layoutInCell="1" allowOverlap="1" wp14:anchorId="7988725F" wp14:editId="0217A9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4" name="Textové pole 41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E50F34-7DC7-4265-9B75-8865855224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3D2939" id="Textové pole 4196" o:spid="_x0000_s1026" type="#_x0000_t202" style="position:absolute;margin-left:.75pt;margin-top:0;width:14.25pt;height:20.25pt;z-index:26162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8928" behindDoc="0" locked="0" layoutInCell="1" allowOverlap="1" wp14:anchorId="0298AE83" wp14:editId="1C28F8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5" name="Textové pole 41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D6CD5D-D2FF-4EA7-901F-19DF659D05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1D5961" id="Textové pole 4195" o:spid="_x0000_s1026" type="#_x0000_t202" style="position:absolute;margin-left:.75pt;margin-top:0;width:14.25pt;height:20.25pt;z-index:26162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29952" behindDoc="0" locked="0" layoutInCell="1" allowOverlap="1" wp14:anchorId="366B7EC7" wp14:editId="3F8ED2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6" name="Textové pole 41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9C181F-AEA5-46EE-82B1-960DC6DCB1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B06D53" id="Textové pole 4194" o:spid="_x0000_s1026" type="#_x0000_t202" style="position:absolute;margin-left:.75pt;margin-top:0;width:14.25pt;height:20.25pt;z-index:26162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0976" behindDoc="0" locked="0" layoutInCell="1" allowOverlap="1" wp14:anchorId="54EB720F" wp14:editId="35F3CB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7" name="Textové pole 41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1E8C53-0A60-48EE-82B5-1404FABAD2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858BC5" id="Textové pole 4193" o:spid="_x0000_s1026" type="#_x0000_t202" style="position:absolute;margin-left:.75pt;margin-top:0;width:14.25pt;height:20.25pt;z-index:26163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2000" behindDoc="0" locked="0" layoutInCell="1" allowOverlap="1" wp14:anchorId="67838B27" wp14:editId="483EA6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8" name="Textové pole 41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D407DE-9250-4F91-A3DA-CD4D623D35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0DAD77" id="Textové pole 4192" o:spid="_x0000_s1026" type="#_x0000_t202" style="position:absolute;margin-left:.75pt;margin-top:0;width:14.25pt;height:20.25pt;z-index:26163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3024" behindDoc="0" locked="0" layoutInCell="1" allowOverlap="1" wp14:anchorId="3C7E51FA" wp14:editId="5AF120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89" name="Textové pole 41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FE792E-82ED-494C-81CD-C7777B7AE4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DF33A3" id="Textové pole 4191" o:spid="_x0000_s1026" type="#_x0000_t202" style="position:absolute;margin-left:.75pt;margin-top:0;width:14.25pt;height:20.25pt;z-index:26163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4048" behindDoc="0" locked="0" layoutInCell="1" allowOverlap="1" wp14:anchorId="551BB27E" wp14:editId="7BEC6B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0" name="Textové pole 41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FFE12B-B5CE-4C6A-B796-D6337BA18B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E3032" id="Textové pole 4190" o:spid="_x0000_s1026" type="#_x0000_t202" style="position:absolute;margin-left:.75pt;margin-top:0;width:14.25pt;height:20.25pt;z-index:26163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5072" behindDoc="0" locked="0" layoutInCell="1" allowOverlap="1" wp14:anchorId="229B8157" wp14:editId="6227BE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1" name="Textové pole 41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A6B278-BC67-49B1-AA57-8E4074039B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F0AFA7" id="Textové pole 4189" o:spid="_x0000_s1026" type="#_x0000_t202" style="position:absolute;margin-left:.75pt;margin-top:0;width:14.25pt;height:20.25pt;z-index:26163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6096" behindDoc="0" locked="0" layoutInCell="1" allowOverlap="1" wp14:anchorId="42BD99DB" wp14:editId="53E64E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2" name="Textové pole 41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AF5A44-DE0B-4FFD-A9AB-EC8D06885E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8F15DE" id="Textové pole 4188" o:spid="_x0000_s1026" type="#_x0000_t202" style="position:absolute;margin-left:.75pt;margin-top:0;width:14.25pt;height:20.25pt;z-index:26163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7120" behindDoc="0" locked="0" layoutInCell="1" allowOverlap="1" wp14:anchorId="7EC449AF" wp14:editId="5F780C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3" name="Textové pole 41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47FC4F-09CB-484C-B9B8-52449A48E9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971EF7" id="Textové pole 4187" o:spid="_x0000_s1026" type="#_x0000_t202" style="position:absolute;margin-left:.75pt;margin-top:0;width:14.25pt;height:20.25pt;z-index:26163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8144" behindDoc="0" locked="0" layoutInCell="1" allowOverlap="1" wp14:anchorId="4B4BCAB1" wp14:editId="4FF043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4" name="Textové pole 41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597008-AB7B-4CFE-8D03-2DC0A2A432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1B0548" id="Textové pole 4186" o:spid="_x0000_s1026" type="#_x0000_t202" style="position:absolute;margin-left:.75pt;margin-top:0;width:14.25pt;height:20.25pt;z-index:26163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39168" behindDoc="0" locked="0" layoutInCell="1" allowOverlap="1" wp14:anchorId="35ABB58E" wp14:editId="2EB0B3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5" name="Textové pole 41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99F63C-A1AA-4E69-9519-257D71C350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690374" id="Textové pole 4185" o:spid="_x0000_s1026" type="#_x0000_t202" style="position:absolute;margin-left:.75pt;margin-top:0;width:14.25pt;height:20.25pt;z-index:26163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0192" behindDoc="0" locked="0" layoutInCell="1" allowOverlap="1" wp14:anchorId="1760C67B" wp14:editId="1F66D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6" name="Textové pole 41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1C5030-6E5D-42F9-AD3B-1687B83396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9BF33E" id="Textové pole 4184" o:spid="_x0000_s1026" type="#_x0000_t202" style="position:absolute;margin-left:.75pt;margin-top:0;width:14.25pt;height:20.25pt;z-index:26164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1216" behindDoc="0" locked="0" layoutInCell="1" allowOverlap="1" wp14:anchorId="76AB1181" wp14:editId="6D01C0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7" name="Textové pole 41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468FAE-920F-4D0F-A4AA-A939C31BB9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39D0B6" id="Textové pole 4183" o:spid="_x0000_s1026" type="#_x0000_t202" style="position:absolute;margin-left:.75pt;margin-top:0;width:14.25pt;height:20.25pt;z-index:26164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2240" behindDoc="0" locked="0" layoutInCell="1" allowOverlap="1" wp14:anchorId="1BCB843E" wp14:editId="7CDD10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8" name="Textové pole 41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57E3CF-7B7F-49B1-BDEC-DD108348C9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90F7E3" id="Textové pole 4182" o:spid="_x0000_s1026" type="#_x0000_t202" style="position:absolute;margin-left:.75pt;margin-top:0;width:14.25pt;height:20.25pt;z-index:26164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3264" behindDoc="0" locked="0" layoutInCell="1" allowOverlap="1" wp14:anchorId="699CF418" wp14:editId="698C43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399" name="Textové pole 41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E6C9DD-5D0F-4EF8-91AF-0C96E5CC3A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A4FA9B" id="Textové pole 4181" o:spid="_x0000_s1026" type="#_x0000_t202" style="position:absolute;margin-left:.75pt;margin-top:0;width:14.25pt;height:20.25pt;z-index:26164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4288" behindDoc="0" locked="0" layoutInCell="1" allowOverlap="1" wp14:anchorId="454D380D" wp14:editId="2FDBD5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0" name="Textové pole 41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23DBB0-4625-41E5-B2B2-C83D37FFF9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603519" id="Textové pole 4180" o:spid="_x0000_s1026" type="#_x0000_t202" style="position:absolute;margin-left:.75pt;margin-top:0;width:14.25pt;height:20.25pt;z-index:26164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5312" behindDoc="0" locked="0" layoutInCell="1" allowOverlap="1" wp14:anchorId="3E6C23D0" wp14:editId="33A0D1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1" name="Textové pole 41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6823BD-49E8-4595-AE01-676C600B83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8076BA" id="Textové pole 4179" o:spid="_x0000_s1026" type="#_x0000_t202" style="position:absolute;margin-left:.75pt;margin-top:0;width:14.25pt;height:20.25pt;z-index:26164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6336" behindDoc="0" locked="0" layoutInCell="1" allowOverlap="1" wp14:anchorId="55A6BB47" wp14:editId="47AE11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2" name="Textové pole 41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B1EBDD-9310-414D-AE7B-2D757DA5AA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B1D821" id="Textové pole 4178" o:spid="_x0000_s1026" type="#_x0000_t202" style="position:absolute;margin-left:.75pt;margin-top:0;width:14.25pt;height:20.25pt;z-index:26164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7360" behindDoc="0" locked="0" layoutInCell="1" allowOverlap="1" wp14:anchorId="786B6F07" wp14:editId="3B4A58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3" name="Textové pole 41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0CC9E8-BA6F-4C99-9B47-2D3B3020FF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7950A3" id="Textové pole 4177" o:spid="_x0000_s1026" type="#_x0000_t202" style="position:absolute;margin-left:.75pt;margin-top:0;width:14.25pt;height:20.25pt;z-index:26164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8384" behindDoc="0" locked="0" layoutInCell="1" allowOverlap="1" wp14:anchorId="4C8F5062" wp14:editId="45AB73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4" name="Textové pole 41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65C75D-B8CE-40BA-ADD5-3AB6D862DA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D0200E" id="Textové pole 4176" o:spid="_x0000_s1026" type="#_x0000_t202" style="position:absolute;margin-left:.75pt;margin-top:0;width:14.25pt;height:20.25pt;z-index:26164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49408" behindDoc="0" locked="0" layoutInCell="1" allowOverlap="1" wp14:anchorId="310BAEB9" wp14:editId="661210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5" name="Textové pole 41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5656B7-05A4-4AEF-8B69-1AAA3C34BA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129B6E" id="Textové pole 4175" o:spid="_x0000_s1026" type="#_x0000_t202" style="position:absolute;margin-left:.75pt;margin-top:0;width:14.25pt;height:20.25pt;z-index:26164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0432" behindDoc="0" locked="0" layoutInCell="1" allowOverlap="1" wp14:anchorId="283AB0FF" wp14:editId="4E7C4C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6" name="Textové pole 41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BCC66C-BECD-4358-B040-4121DF4FEF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BE326D" id="Textové pole 4174" o:spid="_x0000_s1026" type="#_x0000_t202" style="position:absolute;margin-left:.75pt;margin-top:0;width:14.25pt;height:20.25pt;z-index:26165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1456" behindDoc="0" locked="0" layoutInCell="1" allowOverlap="1" wp14:anchorId="6EA4EC8B" wp14:editId="6DB92F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7" name="Textové pole 41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EDC3D3-8A43-40BA-811B-3CA704A06E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EE7AF1" id="Textové pole 4173" o:spid="_x0000_s1026" type="#_x0000_t202" style="position:absolute;margin-left:.75pt;margin-top:0;width:14.25pt;height:20.25pt;z-index:26165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2480" behindDoc="0" locked="0" layoutInCell="1" allowOverlap="1" wp14:anchorId="48137C65" wp14:editId="781B4C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8" name="Textové pole 41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0D3ED2-5331-4266-BB1A-FF16D88D19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1351E8" id="Textové pole 4172" o:spid="_x0000_s1026" type="#_x0000_t202" style="position:absolute;margin-left:.75pt;margin-top:0;width:14.25pt;height:20.25pt;z-index:26165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3504" behindDoc="0" locked="0" layoutInCell="1" allowOverlap="1" wp14:anchorId="2E97F7BF" wp14:editId="5D1E0E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09" name="Textové pole 41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382618-1109-4BB1-9802-97A5D67EBA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AD216C" id="Textové pole 4171" o:spid="_x0000_s1026" type="#_x0000_t202" style="position:absolute;margin-left:.75pt;margin-top:0;width:14.25pt;height:20.25pt;z-index:26165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4528" behindDoc="0" locked="0" layoutInCell="1" allowOverlap="1" wp14:anchorId="1708380D" wp14:editId="00DAED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0" name="Textové pole 41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21EF5D-2D99-4207-B117-487B198218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6EE18C" id="Textové pole 4170" o:spid="_x0000_s1026" type="#_x0000_t202" style="position:absolute;margin-left:.75pt;margin-top:0;width:14.25pt;height:20.25pt;z-index:26165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5552" behindDoc="0" locked="0" layoutInCell="1" allowOverlap="1" wp14:anchorId="315B0026" wp14:editId="23171B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1" name="Textové pole 41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293379-245F-4ECC-8D98-F7ED9DB8FE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FDD97B" id="Textové pole 4169" o:spid="_x0000_s1026" type="#_x0000_t202" style="position:absolute;margin-left:.75pt;margin-top:0;width:14.25pt;height:20.25pt;z-index:26165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6576" behindDoc="0" locked="0" layoutInCell="1" allowOverlap="1" wp14:anchorId="0B2178D7" wp14:editId="501BCF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2" name="Textové pole 41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D61CBE-E2D4-42B5-A9B9-D907573786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07EE32" id="Textové pole 4168" o:spid="_x0000_s1026" type="#_x0000_t202" style="position:absolute;margin-left:.75pt;margin-top:0;width:14.25pt;height:20.25pt;z-index:26165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7600" behindDoc="0" locked="0" layoutInCell="1" allowOverlap="1" wp14:anchorId="1E258B14" wp14:editId="34171A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3" name="Textové pole 41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957FBD-2310-4601-B082-8E64183AF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BB0CD5" id="Textové pole 4167" o:spid="_x0000_s1026" type="#_x0000_t202" style="position:absolute;margin-left:.75pt;margin-top:0;width:14.25pt;height:20.25pt;z-index:26165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8624" behindDoc="0" locked="0" layoutInCell="1" allowOverlap="1" wp14:anchorId="21552FDF" wp14:editId="04E5AE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4" name="Textové pole 41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AD05ED-CE53-40A0-B16C-54FD5E80D0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CC59A5" id="Textové pole 4166" o:spid="_x0000_s1026" type="#_x0000_t202" style="position:absolute;margin-left:.75pt;margin-top:0;width:14.25pt;height:20.25pt;z-index:26165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59648" behindDoc="0" locked="0" layoutInCell="1" allowOverlap="1" wp14:anchorId="5C1A3AED" wp14:editId="795FD0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5" name="Textové pole 41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86D950-4121-4AB7-A552-3E7F4AC0A5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533C95" id="Textové pole 4165" o:spid="_x0000_s1026" type="#_x0000_t202" style="position:absolute;margin-left:.75pt;margin-top:0;width:14.25pt;height:20.25pt;z-index:26165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0672" behindDoc="0" locked="0" layoutInCell="1" allowOverlap="1" wp14:anchorId="755389C9" wp14:editId="2FF12E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6" name="Textové pole 41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23E5C8-ACCE-4E82-9D6C-20AF730DF5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72C169" id="Textové pole 4164" o:spid="_x0000_s1026" type="#_x0000_t202" style="position:absolute;margin-left:.75pt;margin-top:0;width:14.25pt;height:20.25pt;z-index:26166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1696" behindDoc="0" locked="0" layoutInCell="1" allowOverlap="1" wp14:anchorId="20D9CF3F" wp14:editId="45B9AD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7" name="Textové pole 41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879D81-C866-4AE1-91FE-96B6C018B4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C780A1" id="Textové pole 4163" o:spid="_x0000_s1026" type="#_x0000_t202" style="position:absolute;margin-left:.75pt;margin-top:0;width:14.25pt;height:20.25pt;z-index:26166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2720" behindDoc="0" locked="0" layoutInCell="1" allowOverlap="1" wp14:anchorId="5EF054AA" wp14:editId="385257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8" name="Textové pole 41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82A200-F8E5-442A-95BA-7D475B35B9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AE1B72" id="Textové pole 4162" o:spid="_x0000_s1026" type="#_x0000_t202" style="position:absolute;margin-left:.75pt;margin-top:0;width:14.25pt;height:20.25pt;z-index:26166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3744" behindDoc="0" locked="0" layoutInCell="1" allowOverlap="1" wp14:anchorId="44ECE11D" wp14:editId="65D461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19" name="Textové pole 41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CDF062-9455-417E-93FB-DFA1A712E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F2A649" id="Textové pole 4161" o:spid="_x0000_s1026" type="#_x0000_t202" style="position:absolute;margin-left:.75pt;margin-top:0;width:14.25pt;height:20.25pt;z-index:26166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4768" behindDoc="0" locked="0" layoutInCell="1" allowOverlap="1" wp14:anchorId="4E84E9D4" wp14:editId="47E1A6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0" name="Textové pole 4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D76733-BE88-4D4D-8987-A2931C4BC9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41EA1A" id="Textové pole 4160" o:spid="_x0000_s1026" type="#_x0000_t202" style="position:absolute;margin-left:.75pt;margin-top:0;width:14.25pt;height:20.25pt;z-index:26166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5792" behindDoc="0" locked="0" layoutInCell="1" allowOverlap="1" wp14:anchorId="5C0B511E" wp14:editId="6D00C7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1" name="Textové pole 41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0D90CC-9B9A-4B29-8FAC-FB91078AAA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CB0D60" id="Textové pole 4159" o:spid="_x0000_s1026" type="#_x0000_t202" style="position:absolute;margin-left:.75pt;margin-top:0;width:14.25pt;height:20.25pt;z-index:26166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6816" behindDoc="0" locked="0" layoutInCell="1" allowOverlap="1" wp14:anchorId="3933C357" wp14:editId="6E9B4A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2" name="Textové pole 41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11EB30-AF7D-48B3-88C4-4F12FBA4DA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5D2035" id="Textové pole 4158" o:spid="_x0000_s1026" type="#_x0000_t202" style="position:absolute;margin-left:.75pt;margin-top:0;width:14.25pt;height:20.25pt;z-index:26166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7840" behindDoc="0" locked="0" layoutInCell="1" allowOverlap="1" wp14:anchorId="11D9B979" wp14:editId="521AAA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3" name="Textové pole 41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396B3D-BE55-49C2-B7B8-7731CBEB93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ADDCA6" id="Textové pole 4157" o:spid="_x0000_s1026" type="#_x0000_t202" style="position:absolute;margin-left:.75pt;margin-top:0;width:14.25pt;height:20.25pt;z-index:26166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8864" behindDoc="0" locked="0" layoutInCell="1" allowOverlap="1" wp14:anchorId="68AD1AC4" wp14:editId="374E33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4" name="Textové pole 41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A95E74-2EDE-4EB3-8DAB-F55CCBA672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21BA57" id="Textové pole 4156" o:spid="_x0000_s1026" type="#_x0000_t202" style="position:absolute;margin-left:.75pt;margin-top:0;width:14.25pt;height:20.25pt;z-index:26166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69888" behindDoc="0" locked="0" layoutInCell="1" allowOverlap="1" wp14:anchorId="53E8B9CD" wp14:editId="0A747F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5" name="Textové pole 41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29165F-EDC5-401A-8832-8050FF24EA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CDF62B" id="Textové pole 4155" o:spid="_x0000_s1026" type="#_x0000_t202" style="position:absolute;margin-left:.75pt;margin-top:0;width:14.25pt;height:20.25pt;z-index:26166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0912" behindDoc="0" locked="0" layoutInCell="1" allowOverlap="1" wp14:anchorId="222CDD31" wp14:editId="116A7B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6" name="Textové pole 41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E9671C-36B0-4529-96BB-9AD2EFE3AF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93D505" id="Textové pole 4154" o:spid="_x0000_s1026" type="#_x0000_t202" style="position:absolute;margin-left:.75pt;margin-top:0;width:14.25pt;height:20.25pt;z-index:26167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1936" behindDoc="0" locked="0" layoutInCell="1" allowOverlap="1" wp14:anchorId="2E2E73F9" wp14:editId="2AFC92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7" name="Textové pole 41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E8554E-D662-4F0F-9A20-2BCC046D65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4557A" id="Textové pole 4153" o:spid="_x0000_s1026" type="#_x0000_t202" style="position:absolute;margin-left:.75pt;margin-top:0;width:14.25pt;height:20.25pt;z-index:26167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2960" behindDoc="0" locked="0" layoutInCell="1" allowOverlap="1" wp14:anchorId="4723E2C3" wp14:editId="179192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8" name="Textové pole 41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5BB3C1-63C0-43B7-8A5C-EB00BFCC36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877589" id="Textové pole 4152" o:spid="_x0000_s1026" type="#_x0000_t202" style="position:absolute;margin-left:.75pt;margin-top:0;width:14.25pt;height:20.25pt;z-index:26167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3984" behindDoc="0" locked="0" layoutInCell="1" allowOverlap="1" wp14:anchorId="46BF1B5F" wp14:editId="6B2220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29" name="Textové pole 41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7B80D2-F4C3-480F-852D-5490BD94C2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6D45A4" id="Textové pole 4151" o:spid="_x0000_s1026" type="#_x0000_t202" style="position:absolute;margin-left:.75pt;margin-top:0;width:14.25pt;height:20.25pt;z-index:26167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5008" behindDoc="0" locked="0" layoutInCell="1" allowOverlap="1" wp14:anchorId="2C89DEC2" wp14:editId="3301D9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0" name="Textové pole 41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DC1EEA-3DBC-41F7-940F-031F37930A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6D3CF" id="Textové pole 4150" o:spid="_x0000_s1026" type="#_x0000_t202" style="position:absolute;margin-left:.75pt;margin-top:0;width:14.25pt;height:20.25pt;z-index:26167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6032" behindDoc="0" locked="0" layoutInCell="1" allowOverlap="1" wp14:anchorId="40338AC0" wp14:editId="22FF7B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1" name="Textové pole 41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909BB5-D7F1-4DBB-AAD7-BFA4E03B5C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982738" id="Textové pole 4149" o:spid="_x0000_s1026" type="#_x0000_t202" style="position:absolute;margin-left:.75pt;margin-top:0;width:14.25pt;height:20.25pt;z-index:26167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7056" behindDoc="0" locked="0" layoutInCell="1" allowOverlap="1" wp14:anchorId="145EAC2A" wp14:editId="1FF586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2" name="Textové pole 41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FF4CA4-5CE5-4C07-A96B-ED4356F4FE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F0EA52" id="Textové pole 4148" o:spid="_x0000_s1026" type="#_x0000_t202" style="position:absolute;margin-left:.75pt;margin-top:0;width:14.25pt;height:20.25pt;z-index:26167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8080" behindDoc="0" locked="0" layoutInCell="1" allowOverlap="1" wp14:anchorId="0EFF7485" wp14:editId="672ACE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3" name="Textové pole 41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9AFFE9-5AE7-4477-8796-1D38210558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6E397B" id="Textové pole 4147" o:spid="_x0000_s1026" type="#_x0000_t202" style="position:absolute;margin-left:.75pt;margin-top:0;width:14.25pt;height:20.25pt;z-index:26167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79104" behindDoc="0" locked="0" layoutInCell="1" allowOverlap="1" wp14:anchorId="7925BAB3" wp14:editId="45FA6F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4" name="Textové pole 41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14C4FE-CEF0-45F4-8D82-697242701A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3DBBD7" id="Textové pole 4146" o:spid="_x0000_s1026" type="#_x0000_t202" style="position:absolute;margin-left:.75pt;margin-top:0;width:14.25pt;height:20.25pt;z-index:26167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0128" behindDoc="0" locked="0" layoutInCell="1" allowOverlap="1" wp14:anchorId="3778618F" wp14:editId="641920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5" name="Textové pole 41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D3E88C-5AD2-4992-AD36-38239DD511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867BB1" id="Textové pole 4145" o:spid="_x0000_s1026" type="#_x0000_t202" style="position:absolute;margin-left:.75pt;margin-top:0;width:14.25pt;height:20.25pt;z-index:26168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1152" behindDoc="0" locked="0" layoutInCell="1" allowOverlap="1" wp14:anchorId="20438098" wp14:editId="2096D8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6" name="Textové pole 41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29179E-CAF3-4653-B125-1192846AE8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F63CD9" id="Textové pole 4144" o:spid="_x0000_s1026" type="#_x0000_t202" style="position:absolute;margin-left:.75pt;margin-top:0;width:14.25pt;height:20.25pt;z-index:26168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2176" behindDoc="0" locked="0" layoutInCell="1" allowOverlap="1" wp14:anchorId="58A9124C" wp14:editId="3A0626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7" name="Textové pole 41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F37773-F2B4-42DF-9707-99086A9E0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344634" id="Textové pole 4143" o:spid="_x0000_s1026" type="#_x0000_t202" style="position:absolute;margin-left:.75pt;margin-top:0;width:14.25pt;height:20.25pt;z-index:26168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3200" behindDoc="0" locked="0" layoutInCell="1" allowOverlap="1" wp14:anchorId="692FC799" wp14:editId="7AF7D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8" name="Textové pole 41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CD31A2-5A40-4F91-A7C6-2ADB4B9380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D6D5E8" id="Textové pole 4142" o:spid="_x0000_s1026" type="#_x0000_t202" style="position:absolute;margin-left:.75pt;margin-top:0;width:14.25pt;height:20.25pt;z-index:26168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4224" behindDoc="0" locked="0" layoutInCell="1" allowOverlap="1" wp14:anchorId="69091830" wp14:editId="58E300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39" name="Textové pole 41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FA8AF6-A972-48A9-832C-A2C005B09B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89B75C" id="Textové pole 4141" o:spid="_x0000_s1026" type="#_x0000_t202" style="position:absolute;margin-left:.75pt;margin-top:0;width:14.25pt;height:20.25pt;z-index:26168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5248" behindDoc="0" locked="0" layoutInCell="1" allowOverlap="1" wp14:anchorId="1CF1E0F3" wp14:editId="4FB654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0" name="Textové pole 41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880836-F531-44B5-B772-BF394ACA47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3D1893" id="Textové pole 4140" o:spid="_x0000_s1026" type="#_x0000_t202" style="position:absolute;margin-left:.75pt;margin-top:0;width:14.25pt;height:20.25pt;z-index:26168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6272" behindDoc="0" locked="0" layoutInCell="1" allowOverlap="1" wp14:anchorId="064F9941" wp14:editId="015787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1" name="Textové pole 41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16A1E7-B9D5-46E1-B422-39EEF62E45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CE368A" id="Textové pole 4139" o:spid="_x0000_s1026" type="#_x0000_t202" style="position:absolute;margin-left:.75pt;margin-top:0;width:14.25pt;height:20.25pt;z-index:26168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7296" behindDoc="0" locked="0" layoutInCell="1" allowOverlap="1" wp14:anchorId="36B71753" wp14:editId="355996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2" name="Textové pole 41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10C599-C1C6-4B5A-8FF9-D2266C6872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80D334" id="Textové pole 4138" o:spid="_x0000_s1026" type="#_x0000_t202" style="position:absolute;margin-left:.75pt;margin-top:0;width:14.25pt;height:20.25pt;z-index:26168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8320" behindDoc="0" locked="0" layoutInCell="1" allowOverlap="1" wp14:anchorId="29069449" wp14:editId="03CF9E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3" name="Textové pole 41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6AB080-1928-4060-8BF9-7A4CD75B65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D0630A" id="Textové pole 4137" o:spid="_x0000_s1026" type="#_x0000_t202" style="position:absolute;margin-left:.75pt;margin-top:0;width:14.25pt;height:20.25pt;z-index:26168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89344" behindDoc="0" locked="0" layoutInCell="1" allowOverlap="1" wp14:anchorId="7C7372C8" wp14:editId="7246B2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4" name="Textové pole 41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363D87-4CC9-4698-9D18-97EC609144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546F7D" id="Textové pole 4136" o:spid="_x0000_s1026" type="#_x0000_t202" style="position:absolute;margin-left:.75pt;margin-top:0;width:14.25pt;height:20.25pt;z-index:26168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0368" behindDoc="0" locked="0" layoutInCell="1" allowOverlap="1" wp14:anchorId="740760AF" wp14:editId="3E62D2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5" name="Textové pole 41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A688BD-6FA3-4932-B9A0-823797ED46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7770B0" id="Textové pole 4135" o:spid="_x0000_s1026" type="#_x0000_t202" style="position:absolute;margin-left:.75pt;margin-top:0;width:14.25pt;height:20.25pt;z-index:26169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1392" behindDoc="0" locked="0" layoutInCell="1" allowOverlap="1" wp14:anchorId="5A15077E" wp14:editId="5431A0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6" name="Textové pole 41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89C1DB-8075-4223-8E93-64E9F70532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F63F9D" id="Textové pole 4134" o:spid="_x0000_s1026" type="#_x0000_t202" style="position:absolute;margin-left:.75pt;margin-top:0;width:14.25pt;height:20.25pt;z-index:26169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2416" behindDoc="0" locked="0" layoutInCell="1" allowOverlap="1" wp14:anchorId="73CD5898" wp14:editId="5EC091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7" name="Textové pole 41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B89B95-5D13-4FD7-B961-52CD7F2E9E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4C26F1" id="Textové pole 4133" o:spid="_x0000_s1026" type="#_x0000_t202" style="position:absolute;margin-left:.75pt;margin-top:0;width:14.25pt;height:20.25pt;z-index:26169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3440" behindDoc="0" locked="0" layoutInCell="1" allowOverlap="1" wp14:anchorId="27CCA7AC" wp14:editId="05A996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8" name="Textové pole 41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FF6513-51F8-4089-9A8F-D1E901386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8DF2F1" id="Textové pole 4132" o:spid="_x0000_s1026" type="#_x0000_t202" style="position:absolute;margin-left:.75pt;margin-top:0;width:14.25pt;height:20.25pt;z-index:26169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4464" behindDoc="0" locked="0" layoutInCell="1" allowOverlap="1" wp14:anchorId="71492D0D" wp14:editId="39493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49" name="Textové pole 41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7524EE-220A-461F-971A-664D1CF488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81D7D0" id="Textové pole 4131" o:spid="_x0000_s1026" type="#_x0000_t202" style="position:absolute;margin-left:.75pt;margin-top:0;width:14.25pt;height:20.25pt;z-index:26169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5488" behindDoc="0" locked="0" layoutInCell="1" allowOverlap="1" wp14:anchorId="1F523513" wp14:editId="61AC82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0" name="Textové pole 41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8F4F52-182D-46FC-B688-2A403932C8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C08BF5" id="Textové pole 4130" o:spid="_x0000_s1026" type="#_x0000_t202" style="position:absolute;margin-left:.75pt;margin-top:0;width:14.25pt;height:20.25pt;z-index:26169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6512" behindDoc="0" locked="0" layoutInCell="1" allowOverlap="1" wp14:anchorId="2FCADC5D" wp14:editId="24F451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1" name="Textové pole 41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504704-364E-4A5A-9A26-E666DD5A6C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B68563" id="Textové pole 4129" o:spid="_x0000_s1026" type="#_x0000_t202" style="position:absolute;margin-left:.75pt;margin-top:0;width:14.25pt;height:20.25pt;z-index:26169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7536" behindDoc="0" locked="0" layoutInCell="1" allowOverlap="1" wp14:anchorId="1474BA0C" wp14:editId="0A9F46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2" name="Textové pole 41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AAE78C-7672-4BC2-9008-B37708DFA4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EA9E04" id="Textové pole 4128" o:spid="_x0000_s1026" type="#_x0000_t202" style="position:absolute;margin-left:.75pt;margin-top:0;width:14.25pt;height:20.25pt;z-index:26169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8560" behindDoc="0" locked="0" layoutInCell="1" allowOverlap="1" wp14:anchorId="5D12252A" wp14:editId="313CBE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3" name="Textové pole 41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FA6BA9-F66B-4D15-A149-AC5122DA9D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457982" id="Textové pole 4127" o:spid="_x0000_s1026" type="#_x0000_t202" style="position:absolute;margin-left:.75pt;margin-top:0;width:14.25pt;height:20.25pt;z-index:26169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699584" behindDoc="0" locked="0" layoutInCell="1" allowOverlap="1" wp14:anchorId="1C28AF0D" wp14:editId="673909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4" name="Textové pole 41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72317C-69F4-4D50-B8A5-61C489764F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013125" id="Textové pole 4126" o:spid="_x0000_s1026" type="#_x0000_t202" style="position:absolute;margin-left:.75pt;margin-top:0;width:14.25pt;height:20.25pt;z-index:26169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0608" behindDoc="0" locked="0" layoutInCell="1" allowOverlap="1" wp14:anchorId="5FD043B0" wp14:editId="20407C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5" name="Textové pole 41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72AED3-38C2-4B47-AEBB-C545789F1E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73BB61" id="Textové pole 4125" o:spid="_x0000_s1026" type="#_x0000_t202" style="position:absolute;margin-left:.75pt;margin-top:0;width:14.25pt;height:20.25pt;z-index:26170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1632" behindDoc="0" locked="0" layoutInCell="1" allowOverlap="1" wp14:anchorId="53C19918" wp14:editId="70C01C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6" name="Textové pole 41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0EDDE1-A637-4571-8E50-0B0C81A3AA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B8E062" id="Textové pole 4124" o:spid="_x0000_s1026" type="#_x0000_t202" style="position:absolute;margin-left:.75pt;margin-top:0;width:14.25pt;height:20.25pt;z-index:26170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2656" behindDoc="0" locked="0" layoutInCell="1" allowOverlap="1" wp14:anchorId="451B059C" wp14:editId="22C437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7" name="Textové pole 41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8EB36F-F933-492A-8013-0C93D60694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767AD9" id="Textové pole 4123" o:spid="_x0000_s1026" type="#_x0000_t202" style="position:absolute;margin-left:.75pt;margin-top:0;width:14.25pt;height:20.25pt;z-index:26170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3680" behindDoc="0" locked="0" layoutInCell="1" allowOverlap="1" wp14:anchorId="38B30DFC" wp14:editId="5FA867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8" name="Textové pole 41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02BC65-C052-4891-B3B1-8F4FD84F48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A6516D" id="Textové pole 4122" o:spid="_x0000_s1026" type="#_x0000_t202" style="position:absolute;margin-left:.75pt;margin-top:0;width:14.25pt;height:20.25pt;z-index:26170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4704" behindDoc="0" locked="0" layoutInCell="1" allowOverlap="1" wp14:anchorId="482C4DFE" wp14:editId="7064C6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59" name="Textové pole 41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EE1F26-53E6-4614-B7E9-1C982078DD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7D1590" id="Textové pole 4121" o:spid="_x0000_s1026" type="#_x0000_t202" style="position:absolute;margin-left:.75pt;margin-top:0;width:14.25pt;height:20.25pt;z-index:26170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5728" behindDoc="0" locked="0" layoutInCell="1" allowOverlap="1" wp14:anchorId="66B8F41F" wp14:editId="6BE08C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0" name="Textové pole 41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68E947-5A31-4E5A-8D82-AF3D6C4BB5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9B6BE7" id="Textové pole 4120" o:spid="_x0000_s1026" type="#_x0000_t202" style="position:absolute;margin-left:.75pt;margin-top:0;width:14.25pt;height:20.25pt;z-index:26170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6752" behindDoc="0" locked="0" layoutInCell="1" allowOverlap="1" wp14:anchorId="607A23D9" wp14:editId="6C56F5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1" name="Textové pole 41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5F53FB-DB67-4788-943F-A097B713D5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207435" id="Textové pole 4119" o:spid="_x0000_s1026" type="#_x0000_t202" style="position:absolute;margin-left:.75pt;margin-top:0;width:14.25pt;height:20.25pt;z-index:26170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7776" behindDoc="0" locked="0" layoutInCell="1" allowOverlap="1" wp14:anchorId="48BE2CD3" wp14:editId="1C257F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2" name="Textové pole 41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EDCAEA-FFE3-4D06-82C3-D6A5CC2616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636DB1" id="Textové pole 4118" o:spid="_x0000_s1026" type="#_x0000_t202" style="position:absolute;margin-left:.75pt;margin-top:0;width:14.25pt;height:20.25pt;z-index:26170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8800" behindDoc="0" locked="0" layoutInCell="1" allowOverlap="1" wp14:anchorId="42CA7132" wp14:editId="68BBC5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3" name="Textové pole 41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C147C4-EF77-45FF-8B49-9BD7E4F4B5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84196E" id="Textové pole 4117" o:spid="_x0000_s1026" type="#_x0000_t202" style="position:absolute;margin-left:.75pt;margin-top:0;width:14.25pt;height:20.25pt;z-index:26170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09824" behindDoc="0" locked="0" layoutInCell="1" allowOverlap="1" wp14:anchorId="6B655D22" wp14:editId="64A367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4" name="Textové pole 41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414890-8C3D-4291-B8B3-3EA9CFD0F6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8B586C" id="Textové pole 4116" o:spid="_x0000_s1026" type="#_x0000_t202" style="position:absolute;margin-left:.75pt;margin-top:0;width:14.25pt;height:20.25pt;z-index:26170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0848" behindDoc="0" locked="0" layoutInCell="1" allowOverlap="1" wp14:anchorId="2AB2D69E" wp14:editId="68D54D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5" name="Textové pole 41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F858CE-ACB2-4C09-B2EC-74F38ECC70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84038C" id="Textové pole 4115" o:spid="_x0000_s1026" type="#_x0000_t202" style="position:absolute;margin-left:.75pt;margin-top:0;width:14.25pt;height:20.25pt;z-index:26171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1872" behindDoc="0" locked="0" layoutInCell="1" allowOverlap="1" wp14:anchorId="29E02937" wp14:editId="4A0516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6" name="Textové pole 41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078850-BD70-4711-8C22-7A303241ED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6F9900" id="Textové pole 4114" o:spid="_x0000_s1026" type="#_x0000_t202" style="position:absolute;margin-left:.75pt;margin-top:0;width:14.25pt;height:20.25pt;z-index:26171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2896" behindDoc="0" locked="0" layoutInCell="1" allowOverlap="1" wp14:anchorId="1799F734" wp14:editId="11C726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7" name="Textové pole 41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21C6BC-B3E9-4860-BD17-A244F7D3D6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6FC1F9" id="Textové pole 4113" o:spid="_x0000_s1026" type="#_x0000_t202" style="position:absolute;margin-left:.75pt;margin-top:0;width:14.25pt;height:20.25pt;z-index:26171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3920" behindDoc="0" locked="0" layoutInCell="1" allowOverlap="1" wp14:anchorId="08AD3FAA" wp14:editId="611192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8" name="Textové pole 41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CD4126-7F3D-4321-9D2D-7BCF7F25D8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0CE686" id="Textové pole 4112" o:spid="_x0000_s1026" type="#_x0000_t202" style="position:absolute;margin-left:.75pt;margin-top:0;width:14.25pt;height:20.25pt;z-index:26171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4944" behindDoc="0" locked="0" layoutInCell="1" allowOverlap="1" wp14:anchorId="797011F4" wp14:editId="1E27BA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69" name="Textové pole 41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D8095A-0EAB-4924-B200-4ADFB86AE7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363B4B" id="Textové pole 4111" o:spid="_x0000_s1026" type="#_x0000_t202" style="position:absolute;margin-left:.75pt;margin-top:0;width:14.25pt;height:20.25pt;z-index:26171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5968" behindDoc="0" locked="0" layoutInCell="1" allowOverlap="1" wp14:anchorId="5B6DBC7E" wp14:editId="4FC33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0" name="Textové pole 41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247695-BF0C-485D-ADD5-DB47DB9979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9543F1" id="Textové pole 4110" o:spid="_x0000_s1026" type="#_x0000_t202" style="position:absolute;margin-left:.75pt;margin-top:0;width:14.25pt;height:20.25pt;z-index:26171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6992" behindDoc="0" locked="0" layoutInCell="1" allowOverlap="1" wp14:anchorId="1BE51B8C" wp14:editId="5CD6AE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1" name="Textové pole 41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C71622-51CE-4B12-9D66-E0D4A3D7AC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0C795C" id="Textové pole 4109" o:spid="_x0000_s1026" type="#_x0000_t202" style="position:absolute;margin-left:.75pt;margin-top:0;width:14.25pt;height:20.25pt;z-index:26171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8016" behindDoc="0" locked="0" layoutInCell="1" allowOverlap="1" wp14:anchorId="3F5E814F" wp14:editId="5825BD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2" name="Textové pole 41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455AD8-E9CB-4D57-BC28-0B22957656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CD532C" id="Textové pole 4108" o:spid="_x0000_s1026" type="#_x0000_t202" style="position:absolute;margin-left:.75pt;margin-top:0;width:14.25pt;height:20.25pt;z-index:26171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19040" behindDoc="0" locked="0" layoutInCell="1" allowOverlap="1" wp14:anchorId="27937710" wp14:editId="780D30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3" name="Textové pole 41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45D787-75E2-4C06-89C8-39B070CC1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B24F76" id="Textové pole 4107" o:spid="_x0000_s1026" type="#_x0000_t202" style="position:absolute;margin-left:.75pt;margin-top:0;width:14.25pt;height:20.25pt;z-index:26171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0064" behindDoc="0" locked="0" layoutInCell="1" allowOverlap="1" wp14:anchorId="5F4B5F9A" wp14:editId="56B4E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4" name="Textové pole 41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96E82B-0018-4F19-9247-F3BAFEF167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344897" id="Textové pole 4106" o:spid="_x0000_s1026" type="#_x0000_t202" style="position:absolute;margin-left:.75pt;margin-top:0;width:14.25pt;height:20.25pt;z-index:26172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1088" behindDoc="0" locked="0" layoutInCell="1" allowOverlap="1" wp14:anchorId="699F7906" wp14:editId="6C7403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5" name="Textové pole 41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03023A-0D6A-4739-AC23-09B5BDA4A9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F338DF" id="Textové pole 4105" o:spid="_x0000_s1026" type="#_x0000_t202" style="position:absolute;margin-left:.75pt;margin-top:0;width:14.25pt;height:20.25pt;z-index:26172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2112" behindDoc="0" locked="0" layoutInCell="1" allowOverlap="1" wp14:anchorId="25F2D278" wp14:editId="788ABE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6" name="Textové pole 41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3556AA-5C09-4021-8CDC-69FD02CBBE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80CD8C" id="Textové pole 4104" o:spid="_x0000_s1026" type="#_x0000_t202" style="position:absolute;margin-left:.75pt;margin-top:0;width:14.25pt;height:20.25pt;z-index:26172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3136" behindDoc="0" locked="0" layoutInCell="1" allowOverlap="1" wp14:anchorId="6F80FFA9" wp14:editId="0BCDCB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7" name="Textové pole 41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623611-E2E2-46C7-AB83-F981DF85E0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F94872" id="Textové pole 4103" o:spid="_x0000_s1026" type="#_x0000_t202" style="position:absolute;margin-left:.75pt;margin-top:0;width:14.25pt;height:20.25pt;z-index:26172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4160" behindDoc="0" locked="0" layoutInCell="1" allowOverlap="1" wp14:anchorId="42DCEDD5" wp14:editId="2949E8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8" name="Textové pole 41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E78186-AFA6-4EF4-9B35-F2A7070F21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48E339" id="Textové pole 4102" o:spid="_x0000_s1026" type="#_x0000_t202" style="position:absolute;margin-left:.75pt;margin-top:0;width:14.25pt;height:20.25pt;z-index:26172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5184" behindDoc="0" locked="0" layoutInCell="1" allowOverlap="1" wp14:anchorId="309CCC89" wp14:editId="6BF0A1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79" name="Textové pole 4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18C7BD-42B3-4A96-94F6-06BCA7B595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A63634" id="Textové pole 4101" o:spid="_x0000_s1026" type="#_x0000_t202" style="position:absolute;margin-left:.75pt;margin-top:0;width:14.25pt;height:20.25pt;z-index:26172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6208" behindDoc="0" locked="0" layoutInCell="1" allowOverlap="1" wp14:anchorId="0A5F7A8A" wp14:editId="0831FB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0" name="Textové pole 41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3CA47D-7DA6-4A60-B78C-2F4BD766FD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A360BD" id="Textové pole 4100" o:spid="_x0000_s1026" type="#_x0000_t202" style="position:absolute;margin-left:.75pt;margin-top:0;width:14.25pt;height:20.25pt;z-index:26172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7232" behindDoc="0" locked="0" layoutInCell="1" allowOverlap="1" wp14:anchorId="0BECC0A6" wp14:editId="0EC171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1" name="Textové pole 4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AB001B-0B30-4C52-B46B-962AA4F732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88A753" id="Textové pole 4099" o:spid="_x0000_s1026" type="#_x0000_t202" style="position:absolute;margin-left:.75pt;margin-top:0;width:14.25pt;height:20.25pt;z-index:26172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8256" behindDoc="0" locked="0" layoutInCell="1" allowOverlap="1" wp14:anchorId="14A762D8" wp14:editId="23A9D2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2" name="Textové pole 40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3FD764-84ED-4FD4-A88B-E0B049DE38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9FC0E2" id="Textové pole 4098" o:spid="_x0000_s1026" type="#_x0000_t202" style="position:absolute;margin-left:.75pt;margin-top:0;width:14.25pt;height:20.25pt;z-index:26172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29280" behindDoc="0" locked="0" layoutInCell="1" allowOverlap="1" wp14:anchorId="7487B755" wp14:editId="6CA247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3" name="Textové pole 40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7BF30E-11D9-4705-A5D4-939D764E0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223468" id="Textové pole 4097" o:spid="_x0000_s1026" type="#_x0000_t202" style="position:absolute;margin-left:.75pt;margin-top:0;width:14.25pt;height:20.25pt;z-index:26172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0304" behindDoc="0" locked="0" layoutInCell="1" allowOverlap="1" wp14:anchorId="159120EE" wp14:editId="3D736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4" name="Textové pole 40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54EA3F-FA00-4A10-930E-3F1285ACF5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69E68F" id="Textové pole 4096" o:spid="_x0000_s1026" type="#_x0000_t202" style="position:absolute;margin-left:.75pt;margin-top:0;width:14.25pt;height:20.25pt;z-index:26173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1328" behindDoc="0" locked="0" layoutInCell="1" allowOverlap="1" wp14:anchorId="7BA91769" wp14:editId="40C9F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5" name="Textové pole 40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DB6F24-B724-45C8-8C7D-E5A79A3466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42E349" id="Textové pole 4095" o:spid="_x0000_s1026" type="#_x0000_t202" style="position:absolute;margin-left:.75pt;margin-top:0;width:14.25pt;height:20.25pt;z-index:26173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2352" behindDoc="0" locked="0" layoutInCell="1" allowOverlap="1" wp14:anchorId="20F405E4" wp14:editId="63B156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6" name="Textové pole 40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EDB849-5173-46B2-841C-44FA13D883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FFC449" id="Textové pole 4094" o:spid="_x0000_s1026" type="#_x0000_t202" style="position:absolute;margin-left:.75pt;margin-top:0;width:14.25pt;height:20.25pt;z-index:26173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3376" behindDoc="0" locked="0" layoutInCell="1" allowOverlap="1" wp14:anchorId="4C92C149" wp14:editId="513DAA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7" name="Textové pole 40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66AD99-8194-4DE5-A22C-2A1749A280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66A082" id="Textové pole 4093" o:spid="_x0000_s1026" type="#_x0000_t202" style="position:absolute;margin-left:.75pt;margin-top:0;width:14.25pt;height:20.25pt;z-index:26173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4400" behindDoc="0" locked="0" layoutInCell="1" allowOverlap="1" wp14:anchorId="350DF5F8" wp14:editId="4A6B9F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8" name="Textové pole 40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7568BF-8EEA-4C9D-821D-B5187F9E45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9A0D6F" id="Textové pole 4092" o:spid="_x0000_s1026" type="#_x0000_t202" style="position:absolute;margin-left:.75pt;margin-top:0;width:14.25pt;height:20.25pt;z-index:26173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5424" behindDoc="0" locked="0" layoutInCell="1" allowOverlap="1" wp14:anchorId="73A20CDF" wp14:editId="53E167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89" name="Textové pole 40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2B36BF-2EC5-43A5-9361-959A644CB4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638F4F" id="Textové pole 4091" o:spid="_x0000_s1026" type="#_x0000_t202" style="position:absolute;margin-left:.75pt;margin-top:0;width:14.25pt;height:20.25pt;z-index:26173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6448" behindDoc="0" locked="0" layoutInCell="1" allowOverlap="1" wp14:anchorId="2AD4C8CA" wp14:editId="264E3C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0" name="Textové pole 40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A97337-411E-451F-A701-E4906F6530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FDE456" id="Textové pole 4090" o:spid="_x0000_s1026" type="#_x0000_t202" style="position:absolute;margin-left:.75pt;margin-top:0;width:14.25pt;height:20.25pt;z-index:26173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7472" behindDoc="0" locked="0" layoutInCell="1" allowOverlap="1" wp14:anchorId="4027B7F0" wp14:editId="27255E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1" name="Textové pole 40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6CE394-B718-406A-8BB0-F59B121754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4E1F21" id="Textové pole 4089" o:spid="_x0000_s1026" type="#_x0000_t202" style="position:absolute;margin-left:.75pt;margin-top:0;width:14.25pt;height:20.25pt;z-index:26173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8496" behindDoc="0" locked="0" layoutInCell="1" allowOverlap="1" wp14:anchorId="4EC841C3" wp14:editId="542F69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2" name="Textové pole 40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22392F-9FA6-43F2-B725-6B0B09028B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2B452F" id="Textové pole 4088" o:spid="_x0000_s1026" type="#_x0000_t202" style="position:absolute;margin-left:.75pt;margin-top:0;width:14.25pt;height:20.25pt;z-index:26173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39520" behindDoc="0" locked="0" layoutInCell="1" allowOverlap="1" wp14:anchorId="738FABEE" wp14:editId="09B0CD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3" name="Textové pole 40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A2C0B4-405F-48DE-839D-1D34FF778B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12C465" id="Textové pole 4087" o:spid="_x0000_s1026" type="#_x0000_t202" style="position:absolute;margin-left:.75pt;margin-top:0;width:14.25pt;height:20.25pt;z-index:26173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0544" behindDoc="0" locked="0" layoutInCell="1" allowOverlap="1" wp14:anchorId="69C3BE59" wp14:editId="24BB45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4" name="Textové pole 40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DFB23B-F71A-4067-A237-6E6BAE20B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5DCAA6" id="Textové pole 4086" o:spid="_x0000_s1026" type="#_x0000_t202" style="position:absolute;margin-left:.75pt;margin-top:0;width:14.25pt;height:20.25pt;z-index:26174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1568" behindDoc="0" locked="0" layoutInCell="1" allowOverlap="1" wp14:anchorId="156A43F6" wp14:editId="214C08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5" name="Textové pole 40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7A85AE-2296-47A2-AA54-736427D725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44F068" id="Textové pole 4085" o:spid="_x0000_s1026" type="#_x0000_t202" style="position:absolute;margin-left:.75pt;margin-top:0;width:14.25pt;height:20.25pt;z-index:26174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2592" behindDoc="0" locked="0" layoutInCell="1" allowOverlap="1" wp14:anchorId="28BDEFDD" wp14:editId="727B0F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6" name="Textové pole 40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161DF8-4485-4D95-AC6A-68501B2152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B645FA" id="Textové pole 4084" o:spid="_x0000_s1026" type="#_x0000_t202" style="position:absolute;margin-left:.75pt;margin-top:0;width:14.25pt;height:20.25pt;z-index:26174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3616" behindDoc="0" locked="0" layoutInCell="1" allowOverlap="1" wp14:anchorId="19A7AD4E" wp14:editId="62E8BB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7" name="Textové pole 40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2399E6-BFE9-4A75-8D52-DEDE9401A2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72E23F" id="Textové pole 4083" o:spid="_x0000_s1026" type="#_x0000_t202" style="position:absolute;margin-left:.75pt;margin-top:0;width:14.25pt;height:20.25pt;z-index:26174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4640" behindDoc="0" locked="0" layoutInCell="1" allowOverlap="1" wp14:anchorId="50B04FC5" wp14:editId="078774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8" name="Textové pole 40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00F8CC-0965-42A9-8C00-E231D52055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CF83D0" id="Textové pole 4082" o:spid="_x0000_s1026" type="#_x0000_t202" style="position:absolute;margin-left:.75pt;margin-top:0;width:14.25pt;height:20.25pt;z-index:26174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5664" behindDoc="0" locked="0" layoutInCell="1" allowOverlap="1" wp14:anchorId="16F10885" wp14:editId="3B026D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499" name="Textové pole 40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2950AB-8230-40E7-81B5-6277F220D7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3350D6" id="Textové pole 4081" o:spid="_x0000_s1026" type="#_x0000_t202" style="position:absolute;margin-left:.75pt;margin-top:0;width:14.25pt;height:20.25pt;z-index:26174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6688" behindDoc="0" locked="0" layoutInCell="1" allowOverlap="1" wp14:anchorId="37E08286" wp14:editId="20B4E3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0" name="Textové pole 40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E4DD67-C9BC-40B0-9A51-06B9EE27D2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178486" id="Textové pole 4080" o:spid="_x0000_s1026" type="#_x0000_t202" style="position:absolute;margin-left:.75pt;margin-top:0;width:14.25pt;height:20.25pt;z-index:26174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7712" behindDoc="0" locked="0" layoutInCell="1" allowOverlap="1" wp14:anchorId="3AFC2EF7" wp14:editId="700962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1" name="Textové pole 40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ED98-40AF-4941-BABD-1AD5097C43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286581" id="Textové pole 4079" o:spid="_x0000_s1026" type="#_x0000_t202" style="position:absolute;margin-left:.75pt;margin-top:0;width:14.25pt;height:20.25pt;z-index:26174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8736" behindDoc="0" locked="0" layoutInCell="1" allowOverlap="1" wp14:anchorId="77A27CDD" wp14:editId="5CDF6D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2" name="Textové pole 40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D67018-DEFC-45A9-9C46-B166E3DDA8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EC5682" id="Textové pole 4078" o:spid="_x0000_s1026" type="#_x0000_t202" style="position:absolute;margin-left:.75pt;margin-top:0;width:14.25pt;height:20.25pt;z-index:26174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49760" behindDoc="0" locked="0" layoutInCell="1" allowOverlap="1" wp14:anchorId="2F9D20E6" wp14:editId="59CE5A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3" name="Textové pole 40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C59C26-B3E2-4D09-BF5D-F580216E8D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05D72B" id="Textové pole 4077" o:spid="_x0000_s1026" type="#_x0000_t202" style="position:absolute;margin-left:.75pt;margin-top:0;width:14.25pt;height:20.25pt;z-index:26174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0784" behindDoc="0" locked="0" layoutInCell="1" allowOverlap="1" wp14:anchorId="3A03DFB6" wp14:editId="4FE479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4" name="Textové pole 40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A4033E-C46B-4B48-BB5F-3BC2AF8F2B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71CBC8" id="Textové pole 4076" o:spid="_x0000_s1026" type="#_x0000_t202" style="position:absolute;margin-left:.75pt;margin-top:0;width:14.25pt;height:20.25pt;z-index:26175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1808" behindDoc="0" locked="0" layoutInCell="1" allowOverlap="1" wp14:anchorId="41AA1FE2" wp14:editId="5BFC65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5" name="Textové pole 40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F61C17-DEBF-4FEF-A3D6-59EEE8AEA4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A55861" id="Textové pole 4075" o:spid="_x0000_s1026" type="#_x0000_t202" style="position:absolute;margin-left:.75pt;margin-top:0;width:14.25pt;height:20.25pt;z-index:26175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2832" behindDoc="0" locked="0" layoutInCell="1" allowOverlap="1" wp14:anchorId="369607FB" wp14:editId="63DCC8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6" name="Textové pole 40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5A8630-CAFF-4D2C-8C1D-AE00F1AF70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B1E190" id="Textové pole 4074" o:spid="_x0000_s1026" type="#_x0000_t202" style="position:absolute;margin-left:.75pt;margin-top:0;width:14.25pt;height:20.25pt;z-index:26175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3856" behindDoc="0" locked="0" layoutInCell="1" allowOverlap="1" wp14:anchorId="34BCEAB9" wp14:editId="639D81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7" name="Textové pole 40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B2CF2B-32D2-4613-B2E1-9684942F0D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670AE0" id="Textové pole 4073" o:spid="_x0000_s1026" type="#_x0000_t202" style="position:absolute;margin-left:.75pt;margin-top:0;width:14.25pt;height:20.25pt;z-index:26175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4880" behindDoc="0" locked="0" layoutInCell="1" allowOverlap="1" wp14:anchorId="4E857A12" wp14:editId="76780F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8" name="Textové pole 40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304B9E-0FBA-4875-BA34-6AEDBDB6E8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60F8AB" id="Textové pole 4072" o:spid="_x0000_s1026" type="#_x0000_t202" style="position:absolute;margin-left:.75pt;margin-top:0;width:14.25pt;height:20.25pt;z-index:26175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5904" behindDoc="0" locked="0" layoutInCell="1" allowOverlap="1" wp14:anchorId="71A8ED96" wp14:editId="5E44FB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09" name="Textové pole 40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B4655C-D2A3-4A6E-9EF4-B78466A603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934040" id="Textové pole 4071" o:spid="_x0000_s1026" type="#_x0000_t202" style="position:absolute;margin-left:.75pt;margin-top:0;width:14.25pt;height:20.25pt;z-index:26175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6928" behindDoc="0" locked="0" layoutInCell="1" allowOverlap="1" wp14:anchorId="78AF86A7" wp14:editId="34C318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0" name="Textové pole 40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ED4679-53A3-4B9D-A268-FF2A822B35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FBF2DF" id="Textové pole 4070" o:spid="_x0000_s1026" type="#_x0000_t202" style="position:absolute;margin-left:.75pt;margin-top:0;width:14.25pt;height:20.25pt;z-index:26175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7952" behindDoc="0" locked="0" layoutInCell="1" allowOverlap="1" wp14:anchorId="00CDBBEB" wp14:editId="0A74B1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1" name="Textové pole 40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D044A7-9A7A-4774-BEDE-B4D8D591C5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FA5697" id="Textové pole 4069" o:spid="_x0000_s1026" type="#_x0000_t202" style="position:absolute;margin-left:.75pt;margin-top:0;width:14.25pt;height:20.25pt;z-index:26175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58976" behindDoc="0" locked="0" layoutInCell="1" allowOverlap="1" wp14:anchorId="6FAED499" wp14:editId="7066D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2" name="Textové pole 40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DE0B6C-08DD-41F8-BF3D-1240BD6F50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AEF372" id="Textové pole 4068" o:spid="_x0000_s1026" type="#_x0000_t202" style="position:absolute;margin-left:.75pt;margin-top:0;width:14.25pt;height:20.25pt;z-index:26175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0000" behindDoc="0" locked="0" layoutInCell="1" allowOverlap="1" wp14:anchorId="211EF48F" wp14:editId="068B62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3" name="Textové pole 40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79D57E-0883-412B-ACCE-57789032BA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DB06A8" id="Textové pole 4067" o:spid="_x0000_s1026" type="#_x0000_t202" style="position:absolute;margin-left:.75pt;margin-top:0;width:14.25pt;height:20.25pt;z-index:26176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1024" behindDoc="0" locked="0" layoutInCell="1" allowOverlap="1" wp14:anchorId="3B98E472" wp14:editId="5E59FC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4" name="Textové pole 40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C53D02-EDB1-41AC-8BFD-D164751BFA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C2154B" id="Textové pole 4066" o:spid="_x0000_s1026" type="#_x0000_t202" style="position:absolute;margin-left:.75pt;margin-top:0;width:14.25pt;height:20.25pt;z-index:26176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2048" behindDoc="0" locked="0" layoutInCell="1" allowOverlap="1" wp14:anchorId="7380C2BA" wp14:editId="3C3DF8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5" name="Textové pole 40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C66910-71F9-4E4D-83FE-3E43BB1BB6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616B72" id="Textové pole 4065" o:spid="_x0000_s1026" type="#_x0000_t202" style="position:absolute;margin-left:.75pt;margin-top:0;width:14.25pt;height:20.25pt;z-index:26176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3072" behindDoc="0" locked="0" layoutInCell="1" allowOverlap="1" wp14:anchorId="2DBB4731" wp14:editId="4302D7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6" name="Textové pole 40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9B85A4-9289-4CF6-B20D-63CD974620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7A9FC1" id="Textové pole 4064" o:spid="_x0000_s1026" type="#_x0000_t202" style="position:absolute;margin-left:.75pt;margin-top:0;width:14.25pt;height:20.25pt;z-index:26176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4096" behindDoc="0" locked="0" layoutInCell="1" allowOverlap="1" wp14:anchorId="04A6F2C1" wp14:editId="346718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7" name="Textové pole 40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1A7FF7-926A-456F-A2F0-867DD4B003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7D2780" id="Textové pole 4063" o:spid="_x0000_s1026" type="#_x0000_t202" style="position:absolute;margin-left:.75pt;margin-top:0;width:14.25pt;height:20.25pt;z-index:26176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5120" behindDoc="0" locked="0" layoutInCell="1" allowOverlap="1" wp14:anchorId="13BB8253" wp14:editId="5980D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8" name="Textové pole 40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CD5AF7-B387-4872-8D96-797BC271C8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4554F2" id="Textové pole 4062" o:spid="_x0000_s1026" type="#_x0000_t202" style="position:absolute;margin-left:.75pt;margin-top:0;width:14.25pt;height:20.25pt;z-index:26176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6144" behindDoc="0" locked="0" layoutInCell="1" allowOverlap="1" wp14:anchorId="1B836413" wp14:editId="66FC8F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19" name="Textové pole 40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EBCEA2-B033-48AE-8D82-1340B1DC15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66D078" id="Textové pole 4061" o:spid="_x0000_s1026" type="#_x0000_t202" style="position:absolute;margin-left:.75pt;margin-top:0;width:14.25pt;height:20.25pt;z-index:26176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7168" behindDoc="0" locked="0" layoutInCell="1" allowOverlap="1" wp14:anchorId="1AA2F00A" wp14:editId="03D804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0" name="Textové pole 40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DB66BC-AA07-428B-A5F9-040E31ACD0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795B63" id="Textové pole 4060" o:spid="_x0000_s1026" type="#_x0000_t202" style="position:absolute;margin-left:.75pt;margin-top:0;width:14.25pt;height:20.25pt;z-index:26176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8192" behindDoc="0" locked="0" layoutInCell="1" allowOverlap="1" wp14:anchorId="77DF7FE1" wp14:editId="29D738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1" name="Textové pole 40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E0DD7C-95D3-407E-A9E4-1185D93E48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30BE9C" id="Textové pole 4059" o:spid="_x0000_s1026" type="#_x0000_t202" style="position:absolute;margin-left:.75pt;margin-top:0;width:14.25pt;height:20.25pt;z-index:26176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69216" behindDoc="0" locked="0" layoutInCell="1" allowOverlap="1" wp14:anchorId="5439C92F" wp14:editId="33CE2B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2" name="Textové pole 40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687C20-7FEA-4833-89E8-90D6CABB79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72E6D2" id="Textové pole 4058" o:spid="_x0000_s1026" type="#_x0000_t202" style="position:absolute;margin-left:.75pt;margin-top:0;width:14.25pt;height:20.25pt;z-index:26176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0240" behindDoc="0" locked="0" layoutInCell="1" allowOverlap="1" wp14:anchorId="47E7E006" wp14:editId="009EB5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3" name="Textové pole 40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47CF5E-75C0-46E9-B3F2-FA0F08B278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996BA3" id="Textové pole 4057" o:spid="_x0000_s1026" type="#_x0000_t202" style="position:absolute;margin-left:.75pt;margin-top:0;width:14.25pt;height:20.25pt;z-index:26177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1264" behindDoc="0" locked="0" layoutInCell="1" allowOverlap="1" wp14:anchorId="258A18C1" wp14:editId="59C5D4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4" name="Textové pole 40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3C78E6-184C-4E8D-9941-A5A01544A6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F24E2F" id="Textové pole 4056" o:spid="_x0000_s1026" type="#_x0000_t202" style="position:absolute;margin-left:.75pt;margin-top:0;width:14.25pt;height:20.25pt;z-index:26177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2288" behindDoc="0" locked="0" layoutInCell="1" allowOverlap="1" wp14:anchorId="3DE45E09" wp14:editId="6502A9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5" name="Textové pole 40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E33E2A-5DC5-4B06-845F-166445091E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C4A0DC" id="Textové pole 4055" o:spid="_x0000_s1026" type="#_x0000_t202" style="position:absolute;margin-left:.75pt;margin-top:0;width:14.25pt;height:20.25pt;z-index:26177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3312" behindDoc="0" locked="0" layoutInCell="1" allowOverlap="1" wp14:anchorId="7CF84267" wp14:editId="5667BB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6" name="Textové pole 40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13DBBC-3C95-4024-AFDB-D3BC9741CD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F35542" id="Textové pole 4054" o:spid="_x0000_s1026" type="#_x0000_t202" style="position:absolute;margin-left:.75pt;margin-top:0;width:14.25pt;height:20.25pt;z-index:26177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4336" behindDoc="0" locked="0" layoutInCell="1" allowOverlap="1" wp14:anchorId="5B186007" wp14:editId="6C3DF2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7" name="Textové pole 40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58A2BC-261C-4F6A-BA45-4BEDD26B41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216F20" id="Textové pole 4053" o:spid="_x0000_s1026" type="#_x0000_t202" style="position:absolute;margin-left:.75pt;margin-top:0;width:14.25pt;height:20.25pt;z-index:26177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5360" behindDoc="0" locked="0" layoutInCell="1" allowOverlap="1" wp14:anchorId="5128DB10" wp14:editId="186F23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8" name="Textové pole 40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817C47-D348-4551-8CD3-E209582161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853766" id="Textové pole 4052" o:spid="_x0000_s1026" type="#_x0000_t202" style="position:absolute;margin-left:.75pt;margin-top:0;width:14.25pt;height:20.25pt;z-index:26177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6384" behindDoc="0" locked="0" layoutInCell="1" allowOverlap="1" wp14:anchorId="2768CB95" wp14:editId="17D5BF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29" name="Textové pole 40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A6CCF5-AEEE-4088-877A-6B7B4C03FF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3C31BC" id="Textové pole 4051" o:spid="_x0000_s1026" type="#_x0000_t202" style="position:absolute;margin-left:.75pt;margin-top:0;width:14.25pt;height:20.25pt;z-index:26177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7408" behindDoc="0" locked="0" layoutInCell="1" allowOverlap="1" wp14:anchorId="7A56D3A4" wp14:editId="1E14FC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0" name="Textové pole 40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F928E3-D5A6-4D07-A892-25C195BCB1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F7B886" id="Textové pole 4050" o:spid="_x0000_s1026" type="#_x0000_t202" style="position:absolute;margin-left:.75pt;margin-top:0;width:14.25pt;height:20.25pt;z-index:26177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8432" behindDoc="0" locked="0" layoutInCell="1" allowOverlap="1" wp14:anchorId="7002237A" wp14:editId="040D15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1" name="Textové pole 40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AEE91A-1A7E-4C8B-8977-E54433AE6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58D8B2" id="Textové pole 4049" o:spid="_x0000_s1026" type="#_x0000_t202" style="position:absolute;margin-left:.75pt;margin-top:0;width:14.25pt;height:20.25pt;z-index:26177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79456" behindDoc="0" locked="0" layoutInCell="1" allowOverlap="1" wp14:anchorId="1D17E48D" wp14:editId="5BD45E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2" name="Textové pole 40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186B00-3420-4ACF-B5D4-BDFDF27278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14AC79" id="Textové pole 4048" o:spid="_x0000_s1026" type="#_x0000_t202" style="position:absolute;margin-left:.75pt;margin-top:0;width:14.25pt;height:20.25pt;z-index:26177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0480" behindDoc="0" locked="0" layoutInCell="1" allowOverlap="1" wp14:anchorId="38A7B7FC" wp14:editId="7C663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3" name="Textové pole 40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01159D-0F48-44F1-892D-C39E1FC22F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1C727A" id="Textové pole 4047" o:spid="_x0000_s1026" type="#_x0000_t202" style="position:absolute;margin-left:.75pt;margin-top:0;width:14.25pt;height:20.25pt;z-index:26178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1504" behindDoc="0" locked="0" layoutInCell="1" allowOverlap="1" wp14:anchorId="154A1252" wp14:editId="4D1C30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4" name="Textové pole 40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766FFB-6B04-48E9-BD89-5CAC74404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248D2E" id="Textové pole 4046" o:spid="_x0000_s1026" type="#_x0000_t202" style="position:absolute;margin-left:.75pt;margin-top:0;width:14.25pt;height:20.25pt;z-index:26178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2528" behindDoc="0" locked="0" layoutInCell="1" allowOverlap="1" wp14:anchorId="55AD8A1C" wp14:editId="3D38CE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5" name="Textové pole 40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43391F-4318-4392-925D-274DB0FD23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249AB1" id="Textové pole 4045" o:spid="_x0000_s1026" type="#_x0000_t202" style="position:absolute;margin-left:.75pt;margin-top:0;width:14.25pt;height:20.25pt;z-index:26178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3552" behindDoc="0" locked="0" layoutInCell="1" allowOverlap="1" wp14:anchorId="7D984875" wp14:editId="579F9E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6" name="Textové pole 40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A61C11-29CE-4044-AB84-5E3C8641E2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648C44" id="Textové pole 4044" o:spid="_x0000_s1026" type="#_x0000_t202" style="position:absolute;margin-left:.75pt;margin-top:0;width:14.25pt;height:20.25pt;z-index:26178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4576" behindDoc="0" locked="0" layoutInCell="1" allowOverlap="1" wp14:anchorId="5620AD1C" wp14:editId="50C037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7" name="Textové pole 40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A9467A-3295-41E7-BDC8-E198045330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1BE1F8" id="Textové pole 4043" o:spid="_x0000_s1026" type="#_x0000_t202" style="position:absolute;margin-left:.75pt;margin-top:0;width:14.25pt;height:20.25pt;z-index:26178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5600" behindDoc="0" locked="0" layoutInCell="1" allowOverlap="1" wp14:anchorId="3E9DE7B5" wp14:editId="0D415F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8" name="Textové pole 40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983813-AF74-4DE6-A865-82E8D6B06E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E2844F" id="Textové pole 4042" o:spid="_x0000_s1026" type="#_x0000_t202" style="position:absolute;margin-left:.75pt;margin-top:0;width:14.25pt;height:20.25pt;z-index:26178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6624" behindDoc="0" locked="0" layoutInCell="1" allowOverlap="1" wp14:anchorId="4ACEF11B" wp14:editId="46D894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39" name="Textové pole 40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7DE202-66D8-40E9-BB24-E6BC342F2A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C13F4F" id="Textové pole 4041" o:spid="_x0000_s1026" type="#_x0000_t202" style="position:absolute;margin-left:.75pt;margin-top:0;width:14.25pt;height:20.25pt;z-index:26178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7648" behindDoc="0" locked="0" layoutInCell="1" allowOverlap="1" wp14:anchorId="0004774C" wp14:editId="6BCAF7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0" name="Textové pole 40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76E616-1925-4890-8D29-7EE3EDD620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541099" id="Textové pole 4040" o:spid="_x0000_s1026" type="#_x0000_t202" style="position:absolute;margin-left:.75pt;margin-top:0;width:14.25pt;height:20.25pt;z-index:26178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8672" behindDoc="0" locked="0" layoutInCell="1" allowOverlap="1" wp14:anchorId="466153F5" wp14:editId="37ED9B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1" name="Textové pole 40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8E605D-8130-4C09-9163-71DF1529E5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E8C3A6" id="Textové pole 4039" o:spid="_x0000_s1026" type="#_x0000_t202" style="position:absolute;margin-left:.75pt;margin-top:0;width:14.25pt;height:20.25pt;z-index:26178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89696" behindDoc="0" locked="0" layoutInCell="1" allowOverlap="1" wp14:anchorId="1EDEC46F" wp14:editId="38B915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2" name="Textové pole 40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B6A679-C12D-4B37-995B-F563FD39AA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9F0548" id="Textové pole 4038" o:spid="_x0000_s1026" type="#_x0000_t202" style="position:absolute;margin-left:.75pt;margin-top:0;width:14.25pt;height:20.25pt;z-index:26178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0720" behindDoc="0" locked="0" layoutInCell="1" allowOverlap="1" wp14:anchorId="6322A346" wp14:editId="75E1FF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3" name="Textové pole 40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4023DF-151C-4237-A8C3-5B56011B0A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91CFDD" id="Textové pole 4037" o:spid="_x0000_s1026" type="#_x0000_t202" style="position:absolute;margin-left:.75pt;margin-top:0;width:14.25pt;height:20.25pt;z-index:26179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1744" behindDoc="0" locked="0" layoutInCell="1" allowOverlap="1" wp14:anchorId="42DEA32D" wp14:editId="2CA5A3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4" name="Textové pole 40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26C7FD-8C9E-4728-8BA4-C636BB5501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7C04B6" id="Textové pole 4036" o:spid="_x0000_s1026" type="#_x0000_t202" style="position:absolute;margin-left:.75pt;margin-top:0;width:14.25pt;height:20.25pt;z-index:26179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2768" behindDoc="0" locked="0" layoutInCell="1" allowOverlap="1" wp14:anchorId="7226BAA7" wp14:editId="507376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5" name="Textové pole 40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0C15FA-1B03-480A-9D10-9012974510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295755" id="Textové pole 4035" o:spid="_x0000_s1026" type="#_x0000_t202" style="position:absolute;margin-left:.75pt;margin-top:0;width:14.25pt;height:20.25pt;z-index:26179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3792" behindDoc="0" locked="0" layoutInCell="1" allowOverlap="1" wp14:anchorId="52D3998B" wp14:editId="14FF08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6" name="Textové pole 40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F7EAF1-DD05-47A6-AA5B-9CFD1E2635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3DFBEB" id="Textové pole 4034" o:spid="_x0000_s1026" type="#_x0000_t202" style="position:absolute;margin-left:.75pt;margin-top:0;width:14.25pt;height:20.25pt;z-index:26179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4816" behindDoc="0" locked="0" layoutInCell="1" allowOverlap="1" wp14:anchorId="1AB65386" wp14:editId="6F02FE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7" name="Textové pole 40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0CA74E-B38A-411E-B465-AB336BC80E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9D1715" id="Textové pole 4033" o:spid="_x0000_s1026" type="#_x0000_t202" style="position:absolute;margin-left:.75pt;margin-top:0;width:14.25pt;height:20.25pt;z-index:26179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5840" behindDoc="0" locked="0" layoutInCell="1" allowOverlap="1" wp14:anchorId="5FAEEFFA" wp14:editId="5BD885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8" name="Textové pole 40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02C0B6-E77C-42BE-A735-3CA234886B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FED51B" id="Textové pole 4032" o:spid="_x0000_s1026" type="#_x0000_t202" style="position:absolute;margin-left:.75pt;margin-top:0;width:14.25pt;height:20.25pt;z-index:26179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6864" behindDoc="0" locked="0" layoutInCell="1" allowOverlap="1" wp14:anchorId="553941C8" wp14:editId="1B495A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49" name="Textové pole 40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A9F40B-3EFD-49F9-A056-BDFFF3E980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6DC05F" id="Textové pole 4031" o:spid="_x0000_s1026" type="#_x0000_t202" style="position:absolute;margin-left:.75pt;margin-top:0;width:14.25pt;height:20.25pt;z-index:26179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7888" behindDoc="0" locked="0" layoutInCell="1" allowOverlap="1" wp14:anchorId="109D6815" wp14:editId="53913D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0" name="Textové pole 4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AE78C1-3F5D-4500-9F8F-723C42EC1F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0849A" id="Textové pole 4030" o:spid="_x0000_s1026" type="#_x0000_t202" style="position:absolute;margin-left:.75pt;margin-top:0;width:14.25pt;height:20.25pt;z-index:26179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8912" behindDoc="0" locked="0" layoutInCell="1" allowOverlap="1" wp14:anchorId="01AE999E" wp14:editId="65CA3F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1" name="Textové pole 4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4E16A1-06F8-46E4-9B8E-476E55A927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373FED" id="Textové pole 4029" o:spid="_x0000_s1026" type="#_x0000_t202" style="position:absolute;margin-left:.75pt;margin-top:0;width:14.25pt;height:20.25pt;z-index:26179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799936" behindDoc="0" locked="0" layoutInCell="1" allowOverlap="1" wp14:anchorId="2247E76A" wp14:editId="267457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2" name="Textové pole 4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67CE1B-1CE1-4FE0-9192-C5CFABC724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0676C4" id="Textové pole 4028" o:spid="_x0000_s1026" type="#_x0000_t202" style="position:absolute;margin-left:.75pt;margin-top:0;width:14.25pt;height:20.25pt;z-index:26179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0960" behindDoc="0" locked="0" layoutInCell="1" allowOverlap="1" wp14:anchorId="3B859D02" wp14:editId="0BD5D3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3" name="Textové pole 4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793B7B-C6BD-4F2A-80BB-0C75C854F9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5A0FB2" id="Textové pole 4027" o:spid="_x0000_s1026" type="#_x0000_t202" style="position:absolute;margin-left:.75pt;margin-top:0;width:14.25pt;height:20.25pt;z-index:26180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1984" behindDoc="0" locked="0" layoutInCell="1" allowOverlap="1" wp14:anchorId="0FE53BDB" wp14:editId="15A12E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4" name="Textové pole 4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A0A16D-3B19-434B-A0E4-80398E3B5C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F9685B" id="Textové pole 4026" o:spid="_x0000_s1026" type="#_x0000_t202" style="position:absolute;margin-left:.75pt;margin-top:0;width:14.25pt;height:20.25pt;z-index:26180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3008" behindDoc="0" locked="0" layoutInCell="1" allowOverlap="1" wp14:anchorId="68360A23" wp14:editId="76FB76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5" name="Textové pole 4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92636C-0946-4F49-B0E6-9A3CB4FCBC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319078" id="Textové pole 4025" o:spid="_x0000_s1026" type="#_x0000_t202" style="position:absolute;margin-left:.75pt;margin-top:0;width:14.25pt;height:20.25pt;z-index:26180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4032" behindDoc="0" locked="0" layoutInCell="1" allowOverlap="1" wp14:anchorId="7C2FC8C9" wp14:editId="7980D3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6" name="Textové pole 4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77589C-3C8F-4C14-BF80-1994C0A369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29F6F4" id="Textové pole 4024" o:spid="_x0000_s1026" type="#_x0000_t202" style="position:absolute;margin-left:.75pt;margin-top:0;width:14.25pt;height:20.25pt;z-index:26180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5056" behindDoc="0" locked="0" layoutInCell="1" allowOverlap="1" wp14:anchorId="5036D2AF" wp14:editId="4C2A8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7" name="Textové pole 4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CAFCA9-76FD-4C40-A502-9F30FFD5D1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74F0FE" id="Textové pole 4023" o:spid="_x0000_s1026" type="#_x0000_t202" style="position:absolute;margin-left:.75pt;margin-top:0;width:14.25pt;height:20.25pt;z-index:26180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6080" behindDoc="0" locked="0" layoutInCell="1" allowOverlap="1" wp14:anchorId="623D7397" wp14:editId="07AD23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8" name="Textové pole 4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0D6214-5723-4FD6-A481-499E088E4F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DCDDFA" id="Textové pole 4022" o:spid="_x0000_s1026" type="#_x0000_t202" style="position:absolute;margin-left:.75pt;margin-top:0;width:14.25pt;height:20.25pt;z-index:26180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7104" behindDoc="0" locked="0" layoutInCell="1" allowOverlap="1" wp14:anchorId="6A8856E6" wp14:editId="1F20F5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59" name="Textové pole 4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6D6D21-A18B-4164-974D-96BAD340CB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452597" id="Textové pole 4021" o:spid="_x0000_s1026" type="#_x0000_t202" style="position:absolute;margin-left:.75pt;margin-top:0;width:14.25pt;height:20.25pt;z-index:26180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8128" behindDoc="0" locked="0" layoutInCell="1" allowOverlap="1" wp14:anchorId="0B7A96BD" wp14:editId="3CADE0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0" name="Textové pole 4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6738FE-357E-4C71-B4D0-5AF02E1957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B81491" id="Textové pole 4020" o:spid="_x0000_s1026" type="#_x0000_t202" style="position:absolute;margin-left:.75pt;margin-top:0;width:14.25pt;height:20.25pt;z-index:26180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09152" behindDoc="0" locked="0" layoutInCell="1" allowOverlap="1" wp14:anchorId="78F59AB0" wp14:editId="28F767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1" name="Textové pole 4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94DE31-CE80-4323-985B-3B7609F1D1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0818B6" id="Textové pole 4019" o:spid="_x0000_s1026" type="#_x0000_t202" style="position:absolute;margin-left:.75pt;margin-top:0;width:14.25pt;height:20.25pt;z-index:26180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0176" behindDoc="0" locked="0" layoutInCell="1" allowOverlap="1" wp14:anchorId="013C3D77" wp14:editId="347DCD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2" name="Textové pole 4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44F33A-E2E8-497A-B565-7DE8483B74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185AA7" id="Textové pole 4018" o:spid="_x0000_s1026" type="#_x0000_t202" style="position:absolute;margin-left:.75pt;margin-top:0;width:14.25pt;height:20.25pt;z-index:26181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1200" behindDoc="0" locked="0" layoutInCell="1" allowOverlap="1" wp14:anchorId="7F0EA484" wp14:editId="000FBD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3" name="Textové pole 4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710A47-DE9F-473E-B0DE-A9942C1B52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971411" id="Textové pole 4017" o:spid="_x0000_s1026" type="#_x0000_t202" style="position:absolute;margin-left:.75pt;margin-top:0;width:14.25pt;height:20.25pt;z-index:26181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2224" behindDoc="0" locked="0" layoutInCell="1" allowOverlap="1" wp14:anchorId="6FCA5530" wp14:editId="24035E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4" name="Textové pole 4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0877D4-7FBA-45FB-AC1C-440018917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380CB4" id="Textové pole 4016" o:spid="_x0000_s1026" type="#_x0000_t202" style="position:absolute;margin-left:.75pt;margin-top:0;width:14.25pt;height:20.25pt;z-index:26181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3248" behindDoc="0" locked="0" layoutInCell="1" allowOverlap="1" wp14:anchorId="4032F3C5" wp14:editId="4B58B2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5" name="Textové pole 4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30E94E-C03D-4FFC-9893-C22C99AF16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31C0B9" id="Textové pole 4015" o:spid="_x0000_s1026" type="#_x0000_t202" style="position:absolute;margin-left:.75pt;margin-top:0;width:14.25pt;height:20.25pt;z-index:26181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4272" behindDoc="0" locked="0" layoutInCell="1" allowOverlap="1" wp14:anchorId="7DBEA49B" wp14:editId="087412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6" name="Textové pole 4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4A184C-32DE-4B20-A324-308B82A023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F1A893" id="Textové pole 4014" o:spid="_x0000_s1026" type="#_x0000_t202" style="position:absolute;margin-left:.75pt;margin-top:0;width:14.25pt;height:20.25pt;z-index:26181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5296" behindDoc="0" locked="0" layoutInCell="1" allowOverlap="1" wp14:anchorId="15BDB88F" wp14:editId="34CB10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7" name="Textové pole 4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58B109-C9F9-43F9-B79F-9A34C49992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48D201" id="Textové pole 4013" o:spid="_x0000_s1026" type="#_x0000_t202" style="position:absolute;margin-left:.75pt;margin-top:0;width:14.25pt;height:20.25pt;z-index:26181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6320" behindDoc="0" locked="0" layoutInCell="1" allowOverlap="1" wp14:anchorId="2A5E0F4E" wp14:editId="692A0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8" name="Textové pole 4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8573F9-8F63-4962-9AF8-5328D4E068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DC3D3D" id="Textové pole 4012" o:spid="_x0000_s1026" type="#_x0000_t202" style="position:absolute;margin-left:.75pt;margin-top:0;width:14.25pt;height:20.25pt;z-index:26181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7344" behindDoc="0" locked="0" layoutInCell="1" allowOverlap="1" wp14:anchorId="757DF681" wp14:editId="0CB394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69" name="Textové pole 4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63595F-9101-40F8-89B0-9D577016CF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A1CA77" id="Textové pole 4011" o:spid="_x0000_s1026" type="#_x0000_t202" style="position:absolute;margin-left:.75pt;margin-top:0;width:14.25pt;height:20.25pt;z-index:26181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8368" behindDoc="0" locked="0" layoutInCell="1" allowOverlap="1" wp14:anchorId="7C66A487" wp14:editId="5E652A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0" name="Textové pole 4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B167D1-78EF-4F07-A83E-752BB37B72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ADF632" id="Textové pole 4010" o:spid="_x0000_s1026" type="#_x0000_t202" style="position:absolute;margin-left:.75pt;margin-top:0;width:14.25pt;height:20.25pt;z-index:26181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19392" behindDoc="0" locked="0" layoutInCell="1" allowOverlap="1" wp14:anchorId="08C2BE04" wp14:editId="7AC827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1" name="Textové pole 4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2BA501-8115-45FA-936D-6999D96AE6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5929BA" id="Textové pole 4009" o:spid="_x0000_s1026" type="#_x0000_t202" style="position:absolute;margin-left:.75pt;margin-top:0;width:14.25pt;height:20.25pt;z-index:26181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0416" behindDoc="0" locked="0" layoutInCell="1" allowOverlap="1" wp14:anchorId="32005361" wp14:editId="680F3A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2" name="Textové pole 4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78A139-4BC5-4774-8062-1715807D1D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DBC4CE" id="Textové pole 4008" o:spid="_x0000_s1026" type="#_x0000_t202" style="position:absolute;margin-left:.75pt;margin-top:0;width:14.25pt;height:20.25pt;z-index:26182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1440" behindDoc="0" locked="0" layoutInCell="1" allowOverlap="1" wp14:anchorId="518B855B" wp14:editId="085845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3" name="Textové pole 4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52C625-42F0-41D4-94F4-176C52ECB3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26ACC8" id="Textové pole 4007" o:spid="_x0000_s1026" type="#_x0000_t202" style="position:absolute;margin-left:.75pt;margin-top:0;width:14.25pt;height:20.25pt;z-index:26182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2464" behindDoc="0" locked="0" layoutInCell="1" allowOverlap="1" wp14:anchorId="7087DB15" wp14:editId="0F735F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4" name="Textové pole 4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393D75-6A01-44D3-A4CA-E40862CD5E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F27DF5" id="Textové pole 4006" o:spid="_x0000_s1026" type="#_x0000_t202" style="position:absolute;margin-left:.75pt;margin-top:0;width:14.25pt;height:20.25pt;z-index:26182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3488" behindDoc="0" locked="0" layoutInCell="1" allowOverlap="1" wp14:anchorId="26ECAB78" wp14:editId="1F6EF4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5" name="Textové pole 4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C751B2-F841-47F8-ABFD-431B9CCD83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B59267" id="Textové pole 4005" o:spid="_x0000_s1026" type="#_x0000_t202" style="position:absolute;margin-left:.75pt;margin-top:0;width:14.25pt;height:20.25pt;z-index:26182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4512" behindDoc="0" locked="0" layoutInCell="1" allowOverlap="1" wp14:anchorId="607AD15D" wp14:editId="4B9E1F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6" name="Textové pole 4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77774B-9FDA-4E1B-91E8-9F2EFC1A38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640F41" id="Textové pole 4004" o:spid="_x0000_s1026" type="#_x0000_t202" style="position:absolute;margin-left:.75pt;margin-top:0;width:14.25pt;height:20.25pt;z-index:26182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5536" behindDoc="0" locked="0" layoutInCell="1" allowOverlap="1" wp14:anchorId="62BED485" wp14:editId="27143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7" name="Textové pole 4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D226F1-66C7-4F56-BB4E-0286E4F219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BD42CA" id="Textové pole 4003" o:spid="_x0000_s1026" type="#_x0000_t202" style="position:absolute;margin-left:.75pt;margin-top:0;width:14.25pt;height:20.25pt;z-index:26182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6560" behindDoc="0" locked="0" layoutInCell="1" allowOverlap="1" wp14:anchorId="4DEBD632" wp14:editId="35709C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8" name="Textové pole 4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95F4EA-D48A-4E19-8F36-2899BDDA06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27C4E5" id="Textové pole 4002" o:spid="_x0000_s1026" type="#_x0000_t202" style="position:absolute;margin-left:.75pt;margin-top:0;width:14.25pt;height:20.25pt;z-index:26182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7584" behindDoc="0" locked="0" layoutInCell="1" allowOverlap="1" wp14:anchorId="6B851ADF" wp14:editId="39FA69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79" name="Textové pole 4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B7C80F-6E87-47A4-8C2A-19B9582AAB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BAE85E" id="Textové pole 4001" o:spid="_x0000_s1026" type="#_x0000_t202" style="position:absolute;margin-left:.75pt;margin-top:0;width:14.25pt;height:20.25pt;z-index:26182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8608" behindDoc="0" locked="0" layoutInCell="1" allowOverlap="1" wp14:anchorId="6C64CDA0" wp14:editId="7583BC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0" name="Textové pole 4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328565-EDBB-48EE-8766-B95B3D9359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1DB948" id="Textové pole 4000" o:spid="_x0000_s1026" type="#_x0000_t202" style="position:absolute;margin-left:.75pt;margin-top:0;width:14.25pt;height:20.25pt;z-index:26182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29632" behindDoc="0" locked="0" layoutInCell="1" allowOverlap="1" wp14:anchorId="723173A0" wp14:editId="298BFF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1" name="Textové pole 3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F909B7-C2D8-438A-96AB-D34589A2F7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086219" id="Textové pole 3999" o:spid="_x0000_s1026" type="#_x0000_t202" style="position:absolute;margin-left:.75pt;margin-top:0;width:14.25pt;height:20.25pt;z-index:26182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0656" behindDoc="0" locked="0" layoutInCell="1" allowOverlap="1" wp14:anchorId="6E2DAEBE" wp14:editId="04D2DF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2" name="Textové pole 3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33FD23-2127-4F8E-AD26-B037C801A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436F0C" id="Textové pole 3998" o:spid="_x0000_s1026" type="#_x0000_t202" style="position:absolute;margin-left:.75pt;margin-top:0;width:14.25pt;height:20.25pt;z-index:26183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1680" behindDoc="0" locked="0" layoutInCell="1" allowOverlap="1" wp14:anchorId="6995A555" wp14:editId="25BBA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3" name="Textové pole 3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0FE645-F9D3-49FE-8941-4B7AB39357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E332DE" id="Textové pole 3997" o:spid="_x0000_s1026" type="#_x0000_t202" style="position:absolute;margin-left:.75pt;margin-top:0;width:14.25pt;height:20.25pt;z-index:26183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2704" behindDoc="0" locked="0" layoutInCell="1" allowOverlap="1" wp14:anchorId="2CF4A6E4" wp14:editId="6D3CE6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4" name="Textové pole 3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56EF42-E99A-4EC2-B08C-12B38999AF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7EF1AF" id="Textové pole 3996" o:spid="_x0000_s1026" type="#_x0000_t202" style="position:absolute;margin-left:.75pt;margin-top:0;width:14.25pt;height:20.25pt;z-index:26183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3728" behindDoc="0" locked="0" layoutInCell="1" allowOverlap="1" wp14:anchorId="40B339B7" wp14:editId="332DC7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5" name="Textové pole 3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8589FE-25B8-4A8C-A507-36AC101BB0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CD38F1" id="Textové pole 3995" o:spid="_x0000_s1026" type="#_x0000_t202" style="position:absolute;margin-left:.75pt;margin-top:0;width:14.25pt;height:20.25pt;z-index:26183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4752" behindDoc="0" locked="0" layoutInCell="1" allowOverlap="1" wp14:anchorId="36BA06DC" wp14:editId="4CEA77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6" name="Textové pole 3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62281D-EAEF-4FDB-92B1-B5F27483DA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E9CF0E" id="Textové pole 3994" o:spid="_x0000_s1026" type="#_x0000_t202" style="position:absolute;margin-left:.75pt;margin-top:0;width:14.25pt;height:20.25pt;z-index:26183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5776" behindDoc="0" locked="0" layoutInCell="1" allowOverlap="1" wp14:anchorId="19A5F68C" wp14:editId="74E88B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7" name="Textové pole 3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EE12D4-483E-4DD7-8DB0-D938D6B9D0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BAC4DE" id="Textové pole 3993" o:spid="_x0000_s1026" type="#_x0000_t202" style="position:absolute;margin-left:.75pt;margin-top:0;width:14.25pt;height:20.25pt;z-index:26183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6800" behindDoc="0" locked="0" layoutInCell="1" allowOverlap="1" wp14:anchorId="0EF01D6C" wp14:editId="5C027B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8" name="Textové pole 3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3DD15D-A714-47C7-9CA1-B9E7C7558F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7BB3D4" id="Textové pole 3992" o:spid="_x0000_s1026" type="#_x0000_t202" style="position:absolute;margin-left:.75pt;margin-top:0;width:14.25pt;height:20.25pt;z-index:26183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7824" behindDoc="0" locked="0" layoutInCell="1" allowOverlap="1" wp14:anchorId="2CA5736E" wp14:editId="1F2E80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89" name="Textové pole 3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A8100D-621B-4173-80E6-EB13D08AB0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7EF78E" id="Textové pole 3991" o:spid="_x0000_s1026" type="#_x0000_t202" style="position:absolute;margin-left:.75pt;margin-top:0;width:14.25pt;height:20.25pt;z-index:26183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8848" behindDoc="0" locked="0" layoutInCell="1" allowOverlap="1" wp14:anchorId="624A0977" wp14:editId="4932DB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0" name="Textové pole 3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5CAB9E-651A-4748-B8DB-1F7E5A5D3E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F758F5" id="Textové pole 3990" o:spid="_x0000_s1026" type="#_x0000_t202" style="position:absolute;margin-left:.75pt;margin-top:0;width:14.25pt;height:20.25pt;z-index:26183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39872" behindDoc="0" locked="0" layoutInCell="1" allowOverlap="1" wp14:anchorId="4D5A1783" wp14:editId="7CC0E5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1" name="Textové pole 3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2B3F5C-593A-4D5F-A4D9-7575F8C071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B974F0" id="Textové pole 3989" o:spid="_x0000_s1026" type="#_x0000_t202" style="position:absolute;margin-left:.75pt;margin-top:0;width:14.25pt;height:20.25pt;z-index:26183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0896" behindDoc="0" locked="0" layoutInCell="1" allowOverlap="1" wp14:anchorId="1444CB0B" wp14:editId="507067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2" name="Textové pole 3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D9B2B4-4F44-4F22-872B-CC5465E3FD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FD3861" id="Textové pole 3988" o:spid="_x0000_s1026" type="#_x0000_t202" style="position:absolute;margin-left:.75pt;margin-top:0;width:14.25pt;height:20.25pt;z-index:26184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1920" behindDoc="0" locked="0" layoutInCell="1" allowOverlap="1" wp14:anchorId="2E2E1F4B" wp14:editId="4D27D6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3" name="Textové pole 3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A40FDB-271A-4494-B809-A88CC4C069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D0987" id="Textové pole 3987" o:spid="_x0000_s1026" type="#_x0000_t202" style="position:absolute;margin-left:.75pt;margin-top:0;width:14.25pt;height:20.25pt;z-index:26184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2944" behindDoc="0" locked="0" layoutInCell="1" allowOverlap="1" wp14:anchorId="3A733FDC" wp14:editId="71EC0C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4" name="Textové pole 3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ED99A5-B6F2-4227-AF1F-047AF93999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61554B" id="Textové pole 3986" o:spid="_x0000_s1026" type="#_x0000_t202" style="position:absolute;margin-left:.75pt;margin-top:0;width:14.25pt;height:20.25pt;z-index:26184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3968" behindDoc="0" locked="0" layoutInCell="1" allowOverlap="1" wp14:anchorId="7265BCED" wp14:editId="39AC59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5" name="Textové pole 3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1D4773-FDE4-4F7D-B004-26C489EADD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4C5104" id="Textové pole 3985" o:spid="_x0000_s1026" type="#_x0000_t202" style="position:absolute;margin-left:.75pt;margin-top:0;width:14.25pt;height:20.25pt;z-index:26184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4992" behindDoc="0" locked="0" layoutInCell="1" allowOverlap="1" wp14:anchorId="440DC06A" wp14:editId="44C7E7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6" name="Textové pole 3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92AFE1-CD02-4770-BBB4-A71F49BAFE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1E48A3" id="Textové pole 3984" o:spid="_x0000_s1026" type="#_x0000_t202" style="position:absolute;margin-left:.75pt;margin-top:0;width:14.25pt;height:20.25pt;z-index:26184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6016" behindDoc="0" locked="0" layoutInCell="1" allowOverlap="1" wp14:anchorId="5E9B8723" wp14:editId="417C2B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7" name="Textové pole 3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47C7AE-9313-42F0-A55E-5E29C2D893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7ECBFA" id="Textové pole 3983" o:spid="_x0000_s1026" type="#_x0000_t202" style="position:absolute;margin-left:.75pt;margin-top:0;width:14.25pt;height:20.25pt;z-index:26184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7040" behindDoc="0" locked="0" layoutInCell="1" allowOverlap="1" wp14:anchorId="0F9C2162" wp14:editId="4CE719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8" name="Textové pole 3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A1D663-0CC1-4279-B1C4-3A862FB7E3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D85E1E" id="Textové pole 3982" o:spid="_x0000_s1026" type="#_x0000_t202" style="position:absolute;margin-left:.75pt;margin-top:0;width:14.25pt;height:20.25pt;z-index:26184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8064" behindDoc="0" locked="0" layoutInCell="1" allowOverlap="1" wp14:anchorId="73B97401" wp14:editId="0F7B18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599" name="Textové pole 3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268251-9230-4A06-830D-EBE0151C32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6C284F" id="Textové pole 3981" o:spid="_x0000_s1026" type="#_x0000_t202" style="position:absolute;margin-left:.75pt;margin-top:0;width:14.25pt;height:20.25pt;z-index:26184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49088" behindDoc="0" locked="0" layoutInCell="1" allowOverlap="1" wp14:anchorId="2CA44E8A" wp14:editId="720743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0" name="Textové pole 3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840F91-9648-4D9C-BB30-7EBC3073D9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93B4A6" id="Textové pole 3980" o:spid="_x0000_s1026" type="#_x0000_t202" style="position:absolute;margin-left:.75pt;margin-top:0;width:14.25pt;height:20.25pt;z-index:26184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0112" behindDoc="0" locked="0" layoutInCell="1" allowOverlap="1" wp14:anchorId="3665C77F" wp14:editId="66052B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1" name="Textové pole 3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BA2F30-DB52-4034-B79F-95D8D3F790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168B38" id="Textové pole 3979" o:spid="_x0000_s1026" type="#_x0000_t202" style="position:absolute;margin-left:.75pt;margin-top:0;width:14.25pt;height:20.25pt;z-index:26185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1136" behindDoc="0" locked="0" layoutInCell="1" allowOverlap="1" wp14:anchorId="79A311EC" wp14:editId="6EBA5B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2" name="Textové pole 3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573A12-9EC3-4CD8-AE5D-902DD08CC1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7DE4F1" id="Textové pole 3978" o:spid="_x0000_s1026" type="#_x0000_t202" style="position:absolute;margin-left:.75pt;margin-top:0;width:14.25pt;height:20.25pt;z-index:26185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2160" behindDoc="0" locked="0" layoutInCell="1" allowOverlap="1" wp14:anchorId="7FF3932D" wp14:editId="772BC2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3" name="Textové pole 3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54531F-2475-4A69-8D80-C4146B5CC6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D24D41" id="Textové pole 3977" o:spid="_x0000_s1026" type="#_x0000_t202" style="position:absolute;margin-left:.75pt;margin-top:0;width:14.25pt;height:20.25pt;z-index:26185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3184" behindDoc="0" locked="0" layoutInCell="1" allowOverlap="1" wp14:anchorId="3E621CB5" wp14:editId="48AB98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4" name="Textové pole 3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794883-7491-4746-B684-F4BBFFABD0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4C0809" id="Textové pole 3976" o:spid="_x0000_s1026" type="#_x0000_t202" style="position:absolute;margin-left:.75pt;margin-top:0;width:14.25pt;height:20.25pt;z-index:26185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4208" behindDoc="0" locked="0" layoutInCell="1" allowOverlap="1" wp14:anchorId="54F4333B" wp14:editId="3792B2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5" name="Textové pole 3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63CC67-F4C0-46E4-A06B-CFDD624670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02E946" id="Textové pole 3975" o:spid="_x0000_s1026" type="#_x0000_t202" style="position:absolute;margin-left:.75pt;margin-top:0;width:14.25pt;height:20.25pt;z-index:26185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5232" behindDoc="0" locked="0" layoutInCell="1" allowOverlap="1" wp14:anchorId="375E325B" wp14:editId="1EA70B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6" name="Textové pole 3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72B80F-EE93-4DE5-82A7-9570F751F7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6FBF9B" id="Textové pole 3974" o:spid="_x0000_s1026" type="#_x0000_t202" style="position:absolute;margin-left:.75pt;margin-top:0;width:14.25pt;height:20.25pt;z-index:26185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6256" behindDoc="0" locked="0" layoutInCell="1" allowOverlap="1" wp14:anchorId="33BE9152" wp14:editId="072F0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7" name="Textové pole 3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FD05C5-611F-4B86-A4D2-F45C676FD7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958C40" id="Textové pole 3973" o:spid="_x0000_s1026" type="#_x0000_t202" style="position:absolute;margin-left:.75pt;margin-top:0;width:14.25pt;height:20.25pt;z-index:26185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7280" behindDoc="0" locked="0" layoutInCell="1" allowOverlap="1" wp14:anchorId="30D9BC79" wp14:editId="5F3599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8" name="Textové pole 3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F5E099-7188-47AF-BDA2-81AA939AF8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4C2B98" id="Textové pole 3972" o:spid="_x0000_s1026" type="#_x0000_t202" style="position:absolute;margin-left:.75pt;margin-top:0;width:14.25pt;height:20.25pt;z-index:26185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8304" behindDoc="0" locked="0" layoutInCell="1" allowOverlap="1" wp14:anchorId="2C2044F3" wp14:editId="5C26D5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09" name="Textové pole 3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5EAF8E-5813-45EF-9B0D-3EB0A2E4DC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1D6F09" id="Textové pole 3971" o:spid="_x0000_s1026" type="#_x0000_t202" style="position:absolute;margin-left:.75pt;margin-top:0;width:14.25pt;height:20.25pt;z-index:26185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59328" behindDoc="0" locked="0" layoutInCell="1" allowOverlap="1" wp14:anchorId="6D01F3B1" wp14:editId="7E109F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0" name="Textové pole 3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98DE23-CCAB-4E4C-A2F0-E4EDE92F74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FDE5AB" id="Textové pole 3970" o:spid="_x0000_s1026" type="#_x0000_t202" style="position:absolute;margin-left:.75pt;margin-top:0;width:14.25pt;height:20.25pt;z-index:26185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0352" behindDoc="0" locked="0" layoutInCell="1" allowOverlap="1" wp14:anchorId="7EEED032" wp14:editId="08AAF8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1" name="Textové pole 3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26B93F-726B-4749-AAE0-D1D628D77E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49A3CE" id="Textové pole 3969" o:spid="_x0000_s1026" type="#_x0000_t202" style="position:absolute;margin-left:.75pt;margin-top:0;width:14.25pt;height:20.25pt;z-index:26186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1376" behindDoc="0" locked="0" layoutInCell="1" allowOverlap="1" wp14:anchorId="2AB61AF5" wp14:editId="6E235B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2" name="Textové pole 3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88D553-B7F4-468E-9FBD-54DE9E2BC9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A7DF26" id="Textové pole 3968" o:spid="_x0000_s1026" type="#_x0000_t202" style="position:absolute;margin-left:.75pt;margin-top:0;width:14.25pt;height:20.25pt;z-index:26186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2400" behindDoc="0" locked="0" layoutInCell="1" allowOverlap="1" wp14:anchorId="2734E82C" wp14:editId="2645B7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3" name="Textové pole 3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029057-5695-4FDE-9E68-F4E1BED2A1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A79A7" id="Textové pole 3967" o:spid="_x0000_s1026" type="#_x0000_t202" style="position:absolute;margin-left:.75pt;margin-top:0;width:14.25pt;height:20.25pt;z-index:26186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3424" behindDoc="0" locked="0" layoutInCell="1" allowOverlap="1" wp14:anchorId="33BB982F" wp14:editId="668972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4" name="Textové pole 3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7B5023-2FBA-4CD5-8ECF-2DC26DCD0D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407A1" id="Textové pole 3966" o:spid="_x0000_s1026" type="#_x0000_t202" style="position:absolute;margin-left:.75pt;margin-top:0;width:14.25pt;height:20.25pt;z-index:26186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4448" behindDoc="0" locked="0" layoutInCell="1" allowOverlap="1" wp14:anchorId="3EC9FF64" wp14:editId="3C4F53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5" name="Textové pole 3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BDD956-D45D-4A47-B758-E312B58F7D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A96435" id="Textové pole 3965" o:spid="_x0000_s1026" type="#_x0000_t202" style="position:absolute;margin-left:.75pt;margin-top:0;width:14.25pt;height:20.25pt;z-index:26186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5472" behindDoc="0" locked="0" layoutInCell="1" allowOverlap="1" wp14:anchorId="665781A2" wp14:editId="0A66F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6" name="Textové pole 3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817EE6-5E65-4BC8-98D5-FA1B4AC0D6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1D2FCA" id="Textové pole 3964" o:spid="_x0000_s1026" type="#_x0000_t202" style="position:absolute;margin-left:.75pt;margin-top:0;width:14.25pt;height:20.25pt;z-index:26186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6496" behindDoc="0" locked="0" layoutInCell="1" allowOverlap="1" wp14:anchorId="461509AE" wp14:editId="19F7D5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7" name="Textové pole 3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318675-4427-43FC-AE58-AC26237AA1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64919E" id="Textové pole 3963" o:spid="_x0000_s1026" type="#_x0000_t202" style="position:absolute;margin-left:.75pt;margin-top:0;width:14.25pt;height:20.25pt;z-index:26186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7520" behindDoc="0" locked="0" layoutInCell="1" allowOverlap="1" wp14:anchorId="30212C48" wp14:editId="343ACD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8" name="Textové pole 3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3AB7A0-12BA-48F8-BA04-6C8E43695F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09EFFE" id="Textové pole 3962" o:spid="_x0000_s1026" type="#_x0000_t202" style="position:absolute;margin-left:.75pt;margin-top:0;width:14.25pt;height:20.25pt;z-index:26186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8544" behindDoc="0" locked="0" layoutInCell="1" allowOverlap="1" wp14:anchorId="03AC985B" wp14:editId="4963CC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19" name="Textové pole 3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D7E7BE-F626-48AE-98D7-EE04C862BF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4602B0" id="Textové pole 3961" o:spid="_x0000_s1026" type="#_x0000_t202" style="position:absolute;margin-left:.75pt;margin-top:0;width:14.25pt;height:20.25pt;z-index:26186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69568" behindDoc="0" locked="0" layoutInCell="1" allowOverlap="1" wp14:anchorId="0F5D9881" wp14:editId="290629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0" name="Textové pole 3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0202EA-88DA-49C5-A9B8-9F70C4D388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6BB5E0" id="Textové pole 3960" o:spid="_x0000_s1026" type="#_x0000_t202" style="position:absolute;margin-left:.75pt;margin-top:0;width:14.25pt;height:20.25pt;z-index:26186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0592" behindDoc="0" locked="0" layoutInCell="1" allowOverlap="1" wp14:anchorId="14B03E3E" wp14:editId="075E06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1" name="Textové pole 3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D74795-C600-45E4-8A01-CFFBEA5588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EE7B69" id="Textové pole 3959" o:spid="_x0000_s1026" type="#_x0000_t202" style="position:absolute;margin-left:.75pt;margin-top:0;width:14.25pt;height:20.25pt;z-index:26187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1616" behindDoc="0" locked="0" layoutInCell="1" allowOverlap="1" wp14:anchorId="48509EE6" wp14:editId="731C9C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2" name="Textové pole 3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7F36BD-E4C0-4666-900F-0E99897CC7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AA617A" id="Textové pole 3958" o:spid="_x0000_s1026" type="#_x0000_t202" style="position:absolute;margin-left:.75pt;margin-top:0;width:14.25pt;height:20.25pt;z-index:26187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2640" behindDoc="0" locked="0" layoutInCell="1" allowOverlap="1" wp14:anchorId="57ECB73E" wp14:editId="52BA7E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3" name="Textové pole 3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107BE6-3A6E-4E07-846F-D4F9AEC98B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4D700A" id="Textové pole 3957" o:spid="_x0000_s1026" type="#_x0000_t202" style="position:absolute;margin-left:.75pt;margin-top:0;width:14.25pt;height:20.25pt;z-index:26187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3664" behindDoc="0" locked="0" layoutInCell="1" allowOverlap="1" wp14:anchorId="2F3EAFA0" wp14:editId="1D57CC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4" name="Textové pole 3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530C1B-F71F-4E61-A4D4-2E0788C104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AAF0B1" id="Textové pole 3956" o:spid="_x0000_s1026" type="#_x0000_t202" style="position:absolute;margin-left:.75pt;margin-top:0;width:14.25pt;height:20.25pt;z-index:26187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4688" behindDoc="0" locked="0" layoutInCell="1" allowOverlap="1" wp14:anchorId="12E44865" wp14:editId="572495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5" name="Textové pole 3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8047CA-A088-41F4-A959-98488675D4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0AFBFD" id="Textové pole 3955" o:spid="_x0000_s1026" type="#_x0000_t202" style="position:absolute;margin-left:.75pt;margin-top:0;width:14.25pt;height:20.25pt;z-index:26187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5712" behindDoc="0" locked="0" layoutInCell="1" allowOverlap="1" wp14:anchorId="5ABA182A" wp14:editId="72DCB1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6" name="Textové pole 3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5E9CC1-3DB2-48E2-A790-0CB50BBA50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0695A9" id="Textové pole 3954" o:spid="_x0000_s1026" type="#_x0000_t202" style="position:absolute;margin-left:.75pt;margin-top:0;width:14.25pt;height:20.25pt;z-index:26187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6736" behindDoc="0" locked="0" layoutInCell="1" allowOverlap="1" wp14:anchorId="303DFC6B" wp14:editId="4C27B0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7" name="Textové pole 3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85E221-6403-4FA4-9576-F08142C540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EB3704" id="Textové pole 3953" o:spid="_x0000_s1026" type="#_x0000_t202" style="position:absolute;margin-left:.75pt;margin-top:0;width:14.25pt;height:20.25pt;z-index:26187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7760" behindDoc="0" locked="0" layoutInCell="1" allowOverlap="1" wp14:anchorId="550963B2" wp14:editId="580476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8" name="Textové pole 3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F6BBF1-46F2-4439-859C-9F8558C397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0DE234" id="Textové pole 3952" o:spid="_x0000_s1026" type="#_x0000_t202" style="position:absolute;margin-left:.75pt;margin-top:0;width:14.25pt;height:20.25pt;z-index:26187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8784" behindDoc="0" locked="0" layoutInCell="1" allowOverlap="1" wp14:anchorId="644280CC" wp14:editId="608589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29" name="Textové pole 3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95626F-16C7-4D1C-A286-92560E19A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F07CCD" id="Textové pole 3951" o:spid="_x0000_s1026" type="#_x0000_t202" style="position:absolute;margin-left:.75pt;margin-top:0;width:14.25pt;height:20.25pt;z-index:26187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79808" behindDoc="0" locked="0" layoutInCell="1" allowOverlap="1" wp14:anchorId="665409D8" wp14:editId="562EC9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0" name="Textové pole 3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0F869F-2DE8-4585-85E5-4FC8CFFF59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5F0A6D" id="Textové pole 3950" o:spid="_x0000_s1026" type="#_x0000_t202" style="position:absolute;margin-left:.75pt;margin-top:0;width:14.25pt;height:20.25pt;z-index:26187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0832" behindDoc="0" locked="0" layoutInCell="1" allowOverlap="1" wp14:anchorId="410A8759" wp14:editId="6F8882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1" name="Textové pole 3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453727-16FF-418F-895B-F35D7F2DBE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FD3FA7" id="Textové pole 3949" o:spid="_x0000_s1026" type="#_x0000_t202" style="position:absolute;margin-left:.75pt;margin-top:0;width:14.25pt;height:20.25pt;z-index:26188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1856" behindDoc="0" locked="0" layoutInCell="1" allowOverlap="1" wp14:anchorId="4BF7400A" wp14:editId="0EA1D0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2" name="Textové pole 3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2FEA4A-2A98-4F35-9567-8C417F492D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155969" id="Textové pole 3948" o:spid="_x0000_s1026" type="#_x0000_t202" style="position:absolute;margin-left:.75pt;margin-top:0;width:14.25pt;height:20.25pt;z-index:26188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2880" behindDoc="0" locked="0" layoutInCell="1" allowOverlap="1" wp14:anchorId="6760B03F" wp14:editId="009350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3" name="Textové pole 3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AB1055-3A03-4809-BA63-2EF26FCF12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1636E0" id="Textové pole 3947" o:spid="_x0000_s1026" type="#_x0000_t202" style="position:absolute;margin-left:.75pt;margin-top:0;width:14.25pt;height:20.25pt;z-index:26188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3904" behindDoc="0" locked="0" layoutInCell="1" allowOverlap="1" wp14:anchorId="03566151" wp14:editId="5FD67B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4" name="Textové pole 3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B9A562-0245-490F-BFF9-96A9996D14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CC01DE" id="Textové pole 3946" o:spid="_x0000_s1026" type="#_x0000_t202" style="position:absolute;margin-left:.75pt;margin-top:0;width:14.25pt;height:20.25pt;z-index:26188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4928" behindDoc="0" locked="0" layoutInCell="1" allowOverlap="1" wp14:anchorId="23E020A4" wp14:editId="64B686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5" name="Textové pole 3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E6D091-ED8C-448D-BB27-2A9CB97959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39EC47" id="Textové pole 3945" o:spid="_x0000_s1026" type="#_x0000_t202" style="position:absolute;margin-left:.75pt;margin-top:0;width:14.25pt;height:20.25pt;z-index:26188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5952" behindDoc="0" locked="0" layoutInCell="1" allowOverlap="1" wp14:anchorId="6851009A" wp14:editId="687DCA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6" name="Textové pole 3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134E2E-7C1E-4999-9450-31662FCD3B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EB3BF9" id="Textové pole 3944" o:spid="_x0000_s1026" type="#_x0000_t202" style="position:absolute;margin-left:.75pt;margin-top:0;width:14.25pt;height:20.25pt;z-index:26188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6976" behindDoc="0" locked="0" layoutInCell="1" allowOverlap="1" wp14:anchorId="069109A9" wp14:editId="2EEF03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7" name="Textové pole 3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F2C6B8-9562-4726-B586-AC004E376C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A163BF" id="Textové pole 3943" o:spid="_x0000_s1026" type="#_x0000_t202" style="position:absolute;margin-left:.75pt;margin-top:0;width:14.25pt;height:20.25pt;z-index:26188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8000" behindDoc="0" locked="0" layoutInCell="1" allowOverlap="1" wp14:anchorId="052C5996" wp14:editId="4DC1BB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8" name="Textové pole 3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0D0D23-C8DB-41B3-BE60-656433237A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157D4C" id="Textové pole 3942" o:spid="_x0000_s1026" type="#_x0000_t202" style="position:absolute;margin-left:.75pt;margin-top:0;width:14.25pt;height:20.25pt;z-index:26188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89024" behindDoc="0" locked="0" layoutInCell="1" allowOverlap="1" wp14:anchorId="11758405" wp14:editId="2432E9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39" name="Textové pole 3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6F1E0D-F241-4B9D-B6F1-98A1F0AAE4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02A14F" id="Textové pole 3941" o:spid="_x0000_s1026" type="#_x0000_t202" style="position:absolute;margin-left:.75pt;margin-top:0;width:14.25pt;height:20.25pt;z-index:26188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0048" behindDoc="0" locked="0" layoutInCell="1" allowOverlap="1" wp14:anchorId="645673F4" wp14:editId="4B9699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0" name="Textové pole 3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BDFC8A-6AEC-4FDD-B7B6-B1FD6652A2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9BA5FB" id="Textové pole 3940" o:spid="_x0000_s1026" type="#_x0000_t202" style="position:absolute;margin-left:.75pt;margin-top:0;width:14.25pt;height:20.25pt;z-index:26189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1072" behindDoc="0" locked="0" layoutInCell="1" allowOverlap="1" wp14:anchorId="63AB440F" wp14:editId="3AB43B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1" name="Textové pole 3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25DA53-2B41-4D29-AC51-F3DBD7E032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1F1813" id="Textové pole 3939" o:spid="_x0000_s1026" type="#_x0000_t202" style="position:absolute;margin-left:.75pt;margin-top:0;width:14.25pt;height:20.25pt;z-index:26189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2096" behindDoc="0" locked="0" layoutInCell="1" allowOverlap="1" wp14:anchorId="3C5EED48" wp14:editId="59C469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2" name="Textové pole 3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70654F-85E0-41EB-92E2-BB3F0F886C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1A2880" id="Textové pole 3938" o:spid="_x0000_s1026" type="#_x0000_t202" style="position:absolute;margin-left:.75pt;margin-top:0;width:14.25pt;height:20.25pt;z-index:26189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3120" behindDoc="0" locked="0" layoutInCell="1" allowOverlap="1" wp14:anchorId="20C1CA56" wp14:editId="70119E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3" name="Textové pole 3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3746E5-9DA1-4F3F-A0CF-28FE7181CE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515730" id="Textové pole 3937" o:spid="_x0000_s1026" type="#_x0000_t202" style="position:absolute;margin-left:.75pt;margin-top:0;width:14.25pt;height:20.25pt;z-index:26189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4144" behindDoc="0" locked="0" layoutInCell="1" allowOverlap="1" wp14:anchorId="457BFD4A" wp14:editId="373E1A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4" name="Textové pole 3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B75470-2605-4BBC-BB9F-089DED5690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5F53FF" id="Textové pole 3936" o:spid="_x0000_s1026" type="#_x0000_t202" style="position:absolute;margin-left:.75pt;margin-top:0;width:14.25pt;height:20.25pt;z-index:26189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5168" behindDoc="0" locked="0" layoutInCell="1" allowOverlap="1" wp14:anchorId="40B0D4A1" wp14:editId="3343FB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5" name="Textové pole 3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43EFC7-93B1-4AA9-85DB-AFF21B0099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0AD400" id="Textové pole 3935" o:spid="_x0000_s1026" type="#_x0000_t202" style="position:absolute;margin-left:.75pt;margin-top:0;width:14.25pt;height:20.25pt;z-index:26189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6192" behindDoc="0" locked="0" layoutInCell="1" allowOverlap="1" wp14:anchorId="5AD9E8AC" wp14:editId="3AD07C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6" name="Textové pole 3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93E872-7F7C-4B1D-8D39-35F0B03AAF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4049F9" id="Textové pole 3934" o:spid="_x0000_s1026" type="#_x0000_t202" style="position:absolute;margin-left:.75pt;margin-top:0;width:14.25pt;height:20.25pt;z-index:26189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7216" behindDoc="0" locked="0" layoutInCell="1" allowOverlap="1" wp14:anchorId="74BFF38F" wp14:editId="20A515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7" name="Textové pole 3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D5E5EF-20DE-4D99-90E1-4CCE8C102C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79A7C3" id="Textové pole 3933" o:spid="_x0000_s1026" type="#_x0000_t202" style="position:absolute;margin-left:.75pt;margin-top:0;width:14.25pt;height:20.25pt;z-index:26189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8240" behindDoc="0" locked="0" layoutInCell="1" allowOverlap="1" wp14:anchorId="02EFB66E" wp14:editId="559C6D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8" name="Textové pole 3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1C031F-ABBC-4E09-B591-BDBE1CCD31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753D7A" id="Textové pole 3932" o:spid="_x0000_s1026" type="#_x0000_t202" style="position:absolute;margin-left:.75pt;margin-top:0;width:14.25pt;height:20.25pt;z-index:26189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899264" behindDoc="0" locked="0" layoutInCell="1" allowOverlap="1" wp14:anchorId="413648A4" wp14:editId="768DAD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49" name="Textové pole 3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623845-37A4-4956-BD05-2137632369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4C1330" id="Textové pole 3931" o:spid="_x0000_s1026" type="#_x0000_t202" style="position:absolute;margin-left:.75pt;margin-top:0;width:14.25pt;height:20.25pt;z-index:26189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0288" behindDoc="0" locked="0" layoutInCell="1" allowOverlap="1" wp14:anchorId="5A8D9BA3" wp14:editId="3B4E0E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0" name="Textové pole 3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572D54-CC60-4E4C-90E0-0E49C1E6AB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2C8566" id="Textové pole 3930" o:spid="_x0000_s1026" type="#_x0000_t202" style="position:absolute;margin-left:.75pt;margin-top:0;width:14.25pt;height:20.25pt;z-index:26190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1312" behindDoc="0" locked="0" layoutInCell="1" allowOverlap="1" wp14:anchorId="0598A7D1" wp14:editId="0D3701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1" name="Textové pole 3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FDF797-0C81-41A7-A68C-BDBD03C20B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A4BDC7" id="Textové pole 3929" o:spid="_x0000_s1026" type="#_x0000_t202" style="position:absolute;margin-left:.75pt;margin-top:0;width:14.25pt;height:20.25pt;z-index:26190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2336" behindDoc="0" locked="0" layoutInCell="1" allowOverlap="1" wp14:anchorId="4C6AAA1B" wp14:editId="40BC3D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2" name="Textové pole 3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ED6DAE-3FFB-4599-A798-C5656B06B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930F87" id="Textové pole 3928" o:spid="_x0000_s1026" type="#_x0000_t202" style="position:absolute;margin-left:.75pt;margin-top:0;width:14.25pt;height:20.25pt;z-index:26190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3360" behindDoc="0" locked="0" layoutInCell="1" allowOverlap="1" wp14:anchorId="330CBBF4" wp14:editId="25D5DC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3" name="Textové pole 3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734A8E-9560-41AB-85AE-9356389839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8866D3" id="Textové pole 3927" o:spid="_x0000_s1026" type="#_x0000_t202" style="position:absolute;margin-left:.75pt;margin-top:0;width:14.25pt;height:20.25pt;z-index:26190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4384" behindDoc="0" locked="0" layoutInCell="1" allowOverlap="1" wp14:anchorId="0A9359EF" wp14:editId="49B900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4" name="Textové pole 3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44E5CA-BF3B-41AC-BCB0-958C9C5C3D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6A0423" id="Textové pole 3926" o:spid="_x0000_s1026" type="#_x0000_t202" style="position:absolute;margin-left:.75pt;margin-top:0;width:14.25pt;height:20.25pt;z-index:26190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5408" behindDoc="0" locked="0" layoutInCell="1" allowOverlap="1" wp14:anchorId="51EDD494" wp14:editId="2E2F3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5" name="Textové pole 3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77FD5F-6108-4C02-92BA-A94D936173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16C421" id="Textové pole 3925" o:spid="_x0000_s1026" type="#_x0000_t202" style="position:absolute;margin-left:.75pt;margin-top:0;width:14.25pt;height:20.25pt;z-index:26190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6432" behindDoc="0" locked="0" layoutInCell="1" allowOverlap="1" wp14:anchorId="2C0118CB" wp14:editId="1EAC27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6" name="Textové pole 3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25E912-8D98-4643-B71D-D7657CFE0B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5AD363" id="Textové pole 3924" o:spid="_x0000_s1026" type="#_x0000_t202" style="position:absolute;margin-left:.75pt;margin-top:0;width:14.25pt;height:20.25pt;z-index:26190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7456" behindDoc="0" locked="0" layoutInCell="1" allowOverlap="1" wp14:anchorId="4120F438" wp14:editId="22ECE8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7" name="Textové pole 3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47835F-AA2A-411B-AFD0-0425F429A9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1F45DF" id="Textové pole 3923" o:spid="_x0000_s1026" type="#_x0000_t202" style="position:absolute;margin-left:.75pt;margin-top:0;width:14.25pt;height:20.25pt;z-index:26190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8480" behindDoc="0" locked="0" layoutInCell="1" allowOverlap="1" wp14:anchorId="2845E555" wp14:editId="7ED51C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8" name="Textové pole 3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9FB3FA-F580-4FF5-9CEA-780B9335B9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78C33C" id="Textové pole 3922" o:spid="_x0000_s1026" type="#_x0000_t202" style="position:absolute;margin-left:.75pt;margin-top:0;width:14.25pt;height:20.25pt;z-index:26190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09504" behindDoc="0" locked="0" layoutInCell="1" allowOverlap="1" wp14:anchorId="1C7BB151" wp14:editId="5E4A21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59" name="Textové pole 3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8AA0FA-AAAB-4F18-913C-DF2F574703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D8C81B" id="Textové pole 3921" o:spid="_x0000_s1026" type="#_x0000_t202" style="position:absolute;margin-left:.75pt;margin-top:0;width:14.25pt;height:20.25pt;z-index:26190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0528" behindDoc="0" locked="0" layoutInCell="1" allowOverlap="1" wp14:anchorId="504E362F" wp14:editId="1BCACD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0" name="Textové pole 3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9DBB3D-2D15-499B-9AF6-19AD3A4CCA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17CDF8" id="Textové pole 3920" o:spid="_x0000_s1026" type="#_x0000_t202" style="position:absolute;margin-left:.75pt;margin-top:0;width:14.25pt;height:20.25pt;z-index:26191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1552" behindDoc="0" locked="0" layoutInCell="1" allowOverlap="1" wp14:anchorId="63818708" wp14:editId="42B922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1" name="Textové pole 3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C94CB3-14B0-42C6-9E61-16F1C9DCD3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D0C889" id="Textové pole 3919" o:spid="_x0000_s1026" type="#_x0000_t202" style="position:absolute;margin-left:.75pt;margin-top:0;width:14.25pt;height:20.25pt;z-index:26191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2576" behindDoc="0" locked="0" layoutInCell="1" allowOverlap="1" wp14:anchorId="7B263590" wp14:editId="180160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2" name="Textové pole 3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45C4DD-E80C-467C-B564-79B2237266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E5D399" id="Textové pole 3918" o:spid="_x0000_s1026" type="#_x0000_t202" style="position:absolute;margin-left:.75pt;margin-top:0;width:14.25pt;height:20.25pt;z-index:26191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3600" behindDoc="0" locked="0" layoutInCell="1" allowOverlap="1" wp14:anchorId="03E1D897" wp14:editId="463C42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3" name="Textové pole 3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C3FAA8-E0B3-49E6-AFBA-B55D232CC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2FDFD8" id="Textové pole 3917" o:spid="_x0000_s1026" type="#_x0000_t202" style="position:absolute;margin-left:.75pt;margin-top:0;width:14.25pt;height:20.25pt;z-index:26191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4624" behindDoc="0" locked="0" layoutInCell="1" allowOverlap="1" wp14:anchorId="0A3ED554" wp14:editId="170DB5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4" name="Textové pole 3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D46239-D82C-497B-9D34-598DE6317F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BDC111" id="Textové pole 3916" o:spid="_x0000_s1026" type="#_x0000_t202" style="position:absolute;margin-left:.75pt;margin-top:0;width:14.25pt;height:20.25pt;z-index:26191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5648" behindDoc="0" locked="0" layoutInCell="1" allowOverlap="1" wp14:anchorId="278A9B09" wp14:editId="334D66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5" name="Textové pole 3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FC72CE-3541-437F-92AA-CBD4FB17D4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A4272A" id="Textové pole 3915" o:spid="_x0000_s1026" type="#_x0000_t202" style="position:absolute;margin-left:.75pt;margin-top:0;width:14.25pt;height:20.25pt;z-index:26191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6672" behindDoc="0" locked="0" layoutInCell="1" allowOverlap="1" wp14:anchorId="0B6A5F7F" wp14:editId="2937F9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6" name="Textové pole 3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DB344F-95D6-4A7D-93A2-FCC056B70B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4DB664" id="Textové pole 3914" o:spid="_x0000_s1026" type="#_x0000_t202" style="position:absolute;margin-left:.75pt;margin-top:0;width:14.25pt;height:20.25pt;z-index:26191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7696" behindDoc="0" locked="0" layoutInCell="1" allowOverlap="1" wp14:anchorId="0ADE3999" wp14:editId="174D00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7" name="Textové pole 3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89901C-74A4-45A3-9249-12683A3923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D123F8" id="Textové pole 3913" o:spid="_x0000_s1026" type="#_x0000_t202" style="position:absolute;margin-left:.75pt;margin-top:0;width:14.25pt;height:20.25pt;z-index:26191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8720" behindDoc="0" locked="0" layoutInCell="1" allowOverlap="1" wp14:anchorId="0A544760" wp14:editId="7B7710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8" name="Textové pole 3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073AC1-D5B1-4B4C-94EF-ED9C1C5D8D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C912BE" id="Textové pole 3912" o:spid="_x0000_s1026" type="#_x0000_t202" style="position:absolute;margin-left:.75pt;margin-top:0;width:14.25pt;height:20.25pt;z-index:26191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19744" behindDoc="0" locked="0" layoutInCell="1" allowOverlap="1" wp14:anchorId="5E42E878" wp14:editId="23421E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69" name="Textové pole 3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466128-4540-40FC-BA42-2C42F0089B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845F9F" id="Textové pole 3911" o:spid="_x0000_s1026" type="#_x0000_t202" style="position:absolute;margin-left:.75pt;margin-top:0;width:14.25pt;height:20.25pt;z-index:26191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0768" behindDoc="0" locked="0" layoutInCell="1" allowOverlap="1" wp14:anchorId="47DD1F15" wp14:editId="2002B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0" name="Textové pole 3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7E712F-CB55-4551-97A6-F5F85493CB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D3EA79" id="Textové pole 3910" o:spid="_x0000_s1026" type="#_x0000_t202" style="position:absolute;margin-left:.75pt;margin-top:0;width:14.25pt;height:20.25pt;z-index:26192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1792" behindDoc="0" locked="0" layoutInCell="1" allowOverlap="1" wp14:anchorId="08FE3A28" wp14:editId="33DDF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1" name="Textové pole 3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FDFA8F-901A-42D0-B19A-6D1C0A6B5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46347B" id="Textové pole 3909" o:spid="_x0000_s1026" type="#_x0000_t202" style="position:absolute;margin-left:.75pt;margin-top:0;width:14.25pt;height:20.25pt;z-index:26192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2816" behindDoc="0" locked="0" layoutInCell="1" allowOverlap="1" wp14:anchorId="1C09B5A0" wp14:editId="195DFC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2" name="Textové pole 3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32CCD7-84C6-4B05-AFC3-A3CB9E0B2F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BCC36E" id="Textové pole 3908" o:spid="_x0000_s1026" type="#_x0000_t202" style="position:absolute;margin-left:.75pt;margin-top:0;width:14.25pt;height:20.25pt;z-index:26192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3840" behindDoc="0" locked="0" layoutInCell="1" allowOverlap="1" wp14:anchorId="3B896B3B" wp14:editId="6A0F57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3" name="Textové pole 3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1BE390-6C5D-40DD-8123-C089010FCB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919920" id="Textové pole 3907" o:spid="_x0000_s1026" type="#_x0000_t202" style="position:absolute;margin-left:.75pt;margin-top:0;width:14.25pt;height:20.25pt;z-index:26192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4864" behindDoc="0" locked="0" layoutInCell="1" allowOverlap="1" wp14:anchorId="21E38170" wp14:editId="6E2BF9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4" name="Textové pole 3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B9198B-A4FC-4018-A3C7-1B430939E6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5D69CF" id="Textové pole 3906" o:spid="_x0000_s1026" type="#_x0000_t202" style="position:absolute;margin-left:.75pt;margin-top:0;width:14.25pt;height:20.25pt;z-index:26192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5888" behindDoc="0" locked="0" layoutInCell="1" allowOverlap="1" wp14:anchorId="2FE978B6" wp14:editId="3457E3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5" name="Textové pole 3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3886A7-7896-4880-A682-4A86634577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D8CBF3" id="Textové pole 3905" o:spid="_x0000_s1026" type="#_x0000_t202" style="position:absolute;margin-left:.75pt;margin-top:0;width:14.25pt;height:20.25pt;z-index:26192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6912" behindDoc="0" locked="0" layoutInCell="1" allowOverlap="1" wp14:anchorId="2AC89B7C" wp14:editId="16BB38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6" name="Textové pole 3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A086DE-AC54-4037-A2DB-3D088D30A5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A3C43E" id="Textové pole 3904" o:spid="_x0000_s1026" type="#_x0000_t202" style="position:absolute;margin-left:.75pt;margin-top:0;width:14.25pt;height:20.25pt;z-index:26192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7936" behindDoc="0" locked="0" layoutInCell="1" allowOverlap="1" wp14:anchorId="6D01B4D1" wp14:editId="07146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7" name="Textové pole 3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D93493-CFBB-4D73-9AD2-657F8B1648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3FC0C7" id="Textové pole 3903" o:spid="_x0000_s1026" type="#_x0000_t202" style="position:absolute;margin-left:.75pt;margin-top:0;width:14.25pt;height:20.25pt;z-index:26192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8960" behindDoc="0" locked="0" layoutInCell="1" allowOverlap="1" wp14:anchorId="7582AEC8" wp14:editId="5F5665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8" name="Textové pole 3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55990F-90C3-41C5-A80F-FE86E5F815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862CE0" id="Textové pole 3902" o:spid="_x0000_s1026" type="#_x0000_t202" style="position:absolute;margin-left:.75pt;margin-top:0;width:14.25pt;height:20.25pt;z-index:26192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29984" behindDoc="0" locked="0" layoutInCell="1" allowOverlap="1" wp14:anchorId="31782E69" wp14:editId="2862B7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79" name="Textové pole 3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8F649C-BB50-4C6E-ACA4-610A5B185E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BBEFBF" id="Textové pole 3901" o:spid="_x0000_s1026" type="#_x0000_t202" style="position:absolute;margin-left:.75pt;margin-top:0;width:14.25pt;height:20.25pt;z-index:26192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1008" behindDoc="0" locked="0" layoutInCell="1" allowOverlap="1" wp14:anchorId="6A994071" wp14:editId="21700F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0" name="Textové pole 3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9045EE-536D-4240-8B8E-263294515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323370" id="Textové pole 3900" o:spid="_x0000_s1026" type="#_x0000_t202" style="position:absolute;margin-left:.75pt;margin-top:0;width:14.25pt;height:20.25pt;z-index:26193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2032" behindDoc="0" locked="0" layoutInCell="1" allowOverlap="1" wp14:anchorId="144A2823" wp14:editId="4FD8EE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1" name="Textové pole 3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7A3BCB-0AFC-4A2A-96E8-1BFFC9712C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7A6159" id="Textové pole 3899" o:spid="_x0000_s1026" type="#_x0000_t202" style="position:absolute;margin-left:.75pt;margin-top:0;width:14.25pt;height:20.25pt;z-index:26193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3056" behindDoc="0" locked="0" layoutInCell="1" allowOverlap="1" wp14:anchorId="7BF28E91" wp14:editId="73B466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2" name="Textové pole 3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93AE1F-13A1-4A4F-9127-2E88D1EEE3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7F9C53" id="Textové pole 3898" o:spid="_x0000_s1026" type="#_x0000_t202" style="position:absolute;margin-left:.75pt;margin-top:0;width:14.25pt;height:20.25pt;z-index:26193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4080" behindDoc="0" locked="0" layoutInCell="1" allowOverlap="1" wp14:anchorId="2354584C" wp14:editId="628594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3" name="Textové pole 3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918F41-28F6-4730-8869-F63B609BD8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95FB83" id="Textové pole 3897" o:spid="_x0000_s1026" type="#_x0000_t202" style="position:absolute;margin-left:.75pt;margin-top:0;width:14.25pt;height:20.25pt;z-index:26193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5104" behindDoc="0" locked="0" layoutInCell="1" allowOverlap="1" wp14:anchorId="75CC2CC1" wp14:editId="427D5E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4" name="Textové pole 3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2BA7DD-D61D-459C-B405-C86BF0686D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BB6448" id="Textové pole 3896" o:spid="_x0000_s1026" type="#_x0000_t202" style="position:absolute;margin-left:.75pt;margin-top:0;width:14.25pt;height:20.25pt;z-index:26193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6128" behindDoc="0" locked="0" layoutInCell="1" allowOverlap="1" wp14:anchorId="34DDDD74" wp14:editId="319247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5" name="Textové pole 3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F2F127-8531-4D80-A889-F6FB1C4DCD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A5164C" id="Textové pole 3895" o:spid="_x0000_s1026" type="#_x0000_t202" style="position:absolute;margin-left:.75pt;margin-top:0;width:14.25pt;height:20.25pt;z-index:26193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7152" behindDoc="0" locked="0" layoutInCell="1" allowOverlap="1" wp14:anchorId="3E857000" wp14:editId="5586E4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6" name="Textové pole 3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3BBA15-04B3-4B5B-BE18-3CBF0CF35A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517D94" id="Textové pole 3894" o:spid="_x0000_s1026" type="#_x0000_t202" style="position:absolute;margin-left:.75pt;margin-top:0;width:14.25pt;height:20.25pt;z-index:26193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8176" behindDoc="0" locked="0" layoutInCell="1" allowOverlap="1" wp14:anchorId="20268712" wp14:editId="1A455F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7" name="Textové pole 3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91E99B-0E73-4838-B2D1-EC798ACCCE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D6EE60" id="Textové pole 3893" o:spid="_x0000_s1026" type="#_x0000_t202" style="position:absolute;margin-left:.75pt;margin-top:0;width:14.25pt;height:20.25pt;z-index:26193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39200" behindDoc="0" locked="0" layoutInCell="1" allowOverlap="1" wp14:anchorId="01187391" wp14:editId="7B6845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8" name="Textové pole 3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E5FEC9-0BAC-4FE1-962A-4B9D1A79C6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8D556B" id="Textové pole 3892" o:spid="_x0000_s1026" type="#_x0000_t202" style="position:absolute;margin-left:.75pt;margin-top:0;width:14.25pt;height:20.25pt;z-index:26193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0224" behindDoc="0" locked="0" layoutInCell="1" allowOverlap="1" wp14:anchorId="221633BB" wp14:editId="1AC10D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89" name="Textové pole 3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F930FB-E1F9-4212-9E12-7ADFEE113C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8FD1EB" id="Textové pole 3891" o:spid="_x0000_s1026" type="#_x0000_t202" style="position:absolute;margin-left:.75pt;margin-top:0;width:14.25pt;height:20.25pt;z-index:26194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1248" behindDoc="0" locked="0" layoutInCell="1" allowOverlap="1" wp14:anchorId="48CB4D4C" wp14:editId="48E15B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0" name="Textové pole 3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D1C780-C00C-4B0B-87CE-A2E7A35146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448FB2" id="Textové pole 3890" o:spid="_x0000_s1026" type="#_x0000_t202" style="position:absolute;margin-left:.75pt;margin-top:0;width:14.25pt;height:20.25pt;z-index:26194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2272" behindDoc="0" locked="0" layoutInCell="1" allowOverlap="1" wp14:anchorId="3A614313" wp14:editId="44E117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1" name="Textové pole 3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84BE92-2CB0-4DBD-A780-9B30AD05D3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151FEA" id="Textové pole 3889" o:spid="_x0000_s1026" type="#_x0000_t202" style="position:absolute;margin-left:.75pt;margin-top:0;width:14.25pt;height:20.25pt;z-index:26194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3296" behindDoc="0" locked="0" layoutInCell="1" allowOverlap="1" wp14:anchorId="4057059F" wp14:editId="7AF598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2" name="Textové pole 3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04BB38-CFDD-410D-8E9D-C49A574759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4A8A7E" id="Textové pole 3888" o:spid="_x0000_s1026" type="#_x0000_t202" style="position:absolute;margin-left:.75pt;margin-top:0;width:14.25pt;height:20.25pt;z-index:26194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4320" behindDoc="0" locked="0" layoutInCell="1" allowOverlap="1" wp14:anchorId="657F76CE" wp14:editId="5AB6C5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3" name="Textové pole 3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62C2F4-3D60-420E-B162-9F9401B488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05DD1C" id="Textové pole 3887" o:spid="_x0000_s1026" type="#_x0000_t202" style="position:absolute;margin-left:.75pt;margin-top:0;width:14.25pt;height:20.25pt;z-index:26194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5344" behindDoc="0" locked="0" layoutInCell="1" allowOverlap="1" wp14:anchorId="65FDB911" wp14:editId="52C983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4" name="Textové pole 3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5A1793-FBCB-43B7-A4E3-DE4DAF3BDC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337328" id="Textové pole 3886" o:spid="_x0000_s1026" type="#_x0000_t202" style="position:absolute;margin-left:.75pt;margin-top:0;width:14.25pt;height:20.25pt;z-index:26194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6368" behindDoc="0" locked="0" layoutInCell="1" allowOverlap="1" wp14:anchorId="51B1A128" wp14:editId="6A4096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5" name="Textové pole 3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292061-F8FC-488C-8980-E874D36597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E5A7A0" id="Textové pole 3885" o:spid="_x0000_s1026" type="#_x0000_t202" style="position:absolute;margin-left:.75pt;margin-top:0;width:14.25pt;height:20.25pt;z-index:26194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7392" behindDoc="0" locked="0" layoutInCell="1" allowOverlap="1" wp14:anchorId="26806F86" wp14:editId="332F58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6" name="Textové pole 3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B23C34-57A3-4672-ADBB-CBE7036B64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76CDA7" id="Textové pole 3884" o:spid="_x0000_s1026" type="#_x0000_t202" style="position:absolute;margin-left:.75pt;margin-top:0;width:14.25pt;height:20.25pt;z-index:26194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8416" behindDoc="0" locked="0" layoutInCell="1" allowOverlap="1" wp14:anchorId="2843220D" wp14:editId="714949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7" name="Textové pole 3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460F74-6B5F-49D0-87EA-A015926888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C6B14E" id="Textové pole 3883" o:spid="_x0000_s1026" type="#_x0000_t202" style="position:absolute;margin-left:.75pt;margin-top:0;width:14.25pt;height:20.25pt;z-index:26194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49440" behindDoc="0" locked="0" layoutInCell="1" allowOverlap="1" wp14:anchorId="327E134E" wp14:editId="53F8C9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8" name="Textové pole 3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56B4DD-B5D1-481C-8449-657F12E649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5BA4E0" id="Textové pole 3882" o:spid="_x0000_s1026" type="#_x0000_t202" style="position:absolute;margin-left:.75pt;margin-top:0;width:14.25pt;height:20.25pt;z-index:26194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0464" behindDoc="0" locked="0" layoutInCell="1" allowOverlap="1" wp14:anchorId="29B77539" wp14:editId="29AC82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699" name="Textové pole 3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3158E3-DAB3-4F32-978C-FCACC98AD0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6C1FB3" id="Textové pole 3881" o:spid="_x0000_s1026" type="#_x0000_t202" style="position:absolute;margin-left:.75pt;margin-top:0;width:14.25pt;height:20.25pt;z-index:26195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1488" behindDoc="0" locked="0" layoutInCell="1" allowOverlap="1" wp14:anchorId="7E18D608" wp14:editId="42E6CE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0" name="Textové pole 3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206C6D-9AD2-4E5C-BB1F-C38ACC96A3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8C4F23" id="Textové pole 3880" o:spid="_x0000_s1026" type="#_x0000_t202" style="position:absolute;margin-left:.75pt;margin-top:0;width:14.25pt;height:20.25pt;z-index:26195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2512" behindDoc="0" locked="0" layoutInCell="1" allowOverlap="1" wp14:anchorId="19D7F84E" wp14:editId="18EEED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1" name="Textové pole 3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AB61B7-B774-4E5F-9BB0-9893BA88DC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C25FAC" id="Textové pole 3879" o:spid="_x0000_s1026" type="#_x0000_t202" style="position:absolute;margin-left:.75pt;margin-top:0;width:14.25pt;height:20.25pt;z-index:26195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3536" behindDoc="0" locked="0" layoutInCell="1" allowOverlap="1" wp14:anchorId="0D5D8482" wp14:editId="72C0AB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2" name="Textové pole 3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1E42BE-52B6-408F-AC35-7432947FC7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1B0A27" id="Textové pole 3878" o:spid="_x0000_s1026" type="#_x0000_t202" style="position:absolute;margin-left:.75pt;margin-top:0;width:14.25pt;height:20.25pt;z-index:26195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4560" behindDoc="0" locked="0" layoutInCell="1" allowOverlap="1" wp14:anchorId="57B11D3B" wp14:editId="0F3A9A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3" name="Textové pole 3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32D082-4F98-47CF-A9EA-1F0149CFF2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D752A8" id="Textové pole 3877" o:spid="_x0000_s1026" type="#_x0000_t202" style="position:absolute;margin-left:.75pt;margin-top:0;width:14.25pt;height:20.25pt;z-index:26195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5584" behindDoc="0" locked="0" layoutInCell="1" allowOverlap="1" wp14:anchorId="40BB4E81" wp14:editId="17FDE4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4" name="Textové pole 3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29DDC8-BB2F-409A-842A-F05AC0EE42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A92110" id="Textové pole 3876" o:spid="_x0000_s1026" type="#_x0000_t202" style="position:absolute;margin-left:.75pt;margin-top:0;width:14.25pt;height:20.25pt;z-index:26195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6608" behindDoc="0" locked="0" layoutInCell="1" allowOverlap="1" wp14:anchorId="6CBF7E2E" wp14:editId="7ADF56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5" name="Textové pole 3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490916-4677-4DA3-B8F3-E50A9A4297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E0870B" id="Textové pole 3875" o:spid="_x0000_s1026" type="#_x0000_t202" style="position:absolute;margin-left:.75pt;margin-top:0;width:14.25pt;height:20.25pt;z-index:26195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7632" behindDoc="0" locked="0" layoutInCell="1" allowOverlap="1" wp14:anchorId="0958AA51" wp14:editId="73930B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6" name="Textové pole 3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0EEAF6-088D-4F8E-9530-D0C8EE64EF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7A3B64" id="Textové pole 3874" o:spid="_x0000_s1026" type="#_x0000_t202" style="position:absolute;margin-left:.75pt;margin-top:0;width:14.25pt;height:20.25pt;z-index:26195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8656" behindDoc="0" locked="0" layoutInCell="1" allowOverlap="1" wp14:anchorId="298AA5CA" wp14:editId="2746A1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7" name="Textové pole 3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1A8EDD-C2BA-47C6-82C3-EDF1DA7872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52FC55" id="Textové pole 3873" o:spid="_x0000_s1026" type="#_x0000_t202" style="position:absolute;margin-left:.75pt;margin-top:0;width:14.25pt;height:20.25pt;z-index:26195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59680" behindDoc="0" locked="0" layoutInCell="1" allowOverlap="1" wp14:anchorId="47071158" wp14:editId="2C725F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8" name="Textové pole 3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44DAF3-C100-42DC-B609-BBBBFBEBCB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C46993" id="Textové pole 3872" o:spid="_x0000_s1026" type="#_x0000_t202" style="position:absolute;margin-left:.75pt;margin-top:0;width:14.25pt;height:20.25pt;z-index:26195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0704" behindDoc="0" locked="0" layoutInCell="1" allowOverlap="1" wp14:anchorId="75314A70" wp14:editId="21C0CD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09" name="Textové pole 3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CF2850-3056-4AE6-9A0B-AEC685A466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CB1305" id="Textové pole 3871" o:spid="_x0000_s1026" type="#_x0000_t202" style="position:absolute;margin-left:.75pt;margin-top:0;width:14.25pt;height:20.25pt;z-index:26196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1728" behindDoc="0" locked="0" layoutInCell="1" allowOverlap="1" wp14:anchorId="7F0192FC" wp14:editId="5370AC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0" name="Textové pole 3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596F22-6153-4AB9-BEA6-6DF82293D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EF5B21" id="Textové pole 3870" o:spid="_x0000_s1026" type="#_x0000_t202" style="position:absolute;margin-left:.75pt;margin-top:0;width:14.25pt;height:20.25pt;z-index:26196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2752" behindDoc="0" locked="0" layoutInCell="1" allowOverlap="1" wp14:anchorId="7A70C7C0" wp14:editId="68F24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1" name="Textové pole 3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03BA58-517F-4079-AAA0-83F7398036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136D20" id="Textové pole 3869" o:spid="_x0000_s1026" type="#_x0000_t202" style="position:absolute;margin-left:.75pt;margin-top:0;width:14.25pt;height:20.25pt;z-index:26196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3776" behindDoc="0" locked="0" layoutInCell="1" allowOverlap="1" wp14:anchorId="53AC1AD8" wp14:editId="1571FE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2" name="Textové pole 3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025C1C-347A-461A-88AF-27802B2030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DFD5C2" id="Textové pole 3868" o:spid="_x0000_s1026" type="#_x0000_t202" style="position:absolute;margin-left:.75pt;margin-top:0;width:14.25pt;height:20.25pt;z-index:26196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4800" behindDoc="0" locked="0" layoutInCell="1" allowOverlap="1" wp14:anchorId="0C8EA152" wp14:editId="178979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3" name="Textové pole 3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520C79-614A-4007-A5A5-733702C54E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2F1A46" id="Textové pole 3867" o:spid="_x0000_s1026" type="#_x0000_t202" style="position:absolute;margin-left:.75pt;margin-top:0;width:14.25pt;height:20.25pt;z-index:26196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5824" behindDoc="0" locked="0" layoutInCell="1" allowOverlap="1" wp14:anchorId="56CF79E4" wp14:editId="5D21EB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4" name="Textové pole 3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8D3E8E-B369-4E34-B9CF-07F8E86BC6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D15EB2" id="Textové pole 3866" o:spid="_x0000_s1026" type="#_x0000_t202" style="position:absolute;margin-left:.75pt;margin-top:0;width:14.25pt;height:20.25pt;z-index:26196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6848" behindDoc="0" locked="0" layoutInCell="1" allowOverlap="1" wp14:anchorId="7083F505" wp14:editId="25C6C9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5" name="Textové pole 3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140C48-4DAE-49B4-B9CE-45D4E1AEEE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A5E675" id="Textové pole 3865" o:spid="_x0000_s1026" type="#_x0000_t202" style="position:absolute;margin-left:.75pt;margin-top:0;width:14.25pt;height:20.25pt;z-index:26196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7872" behindDoc="0" locked="0" layoutInCell="1" allowOverlap="1" wp14:anchorId="115BAED0" wp14:editId="026A94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6" name="Textové pole 3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8159E2-B173-4639-B1C4-876F0BBDA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7B0392" id="Textové pole 3864" o:spid="_x0000_s1026" type="#_x0000_t202" style="position:absolute;margin-left:.75pt;margin-top:0;width:14.25pt;height:20.25pt;z-index:26196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8896" behindDoc="0" locked="0" layoutInCell="1" allowOverlap="1" wp14:anchorId="054E2DEB" wp14:editId="0FD3DA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7" name="Textové pole 3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FCFBC0-BFD0-485B-8267-439DA55A41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77B146" id="Textové pole 3863" o:spid="_x0000_s1026" type="#_x0000_t202" style="position:absolute;margin-left:.75pt;margin-top:0;width:14.25pt;height:20.25pt;z-index:26196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69920" behindDoc="0" locked="0" layoutInCell="1" allowOverlap="1" wp14:anchorId="2344475F" wp14:editId="119472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8" name="Textové pole 3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300AA5-8F15-4C3E-85D8-8067AED03B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8AAD71" id="Textové pole 3862" o:spid="_x0000_s1026" type="#_x0000_t202" style="position:absolute;margin-left:.75pt;margin-top:0;width:14.25pt;height:20.25pt;z-index:26196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0944" behindDoc="0" locked="0" layoutInCell="1" allowOverlap="1" wp14:anchorId="0D72C76E" wp14:editId="04715D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19" name="Textové pole 3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288E1C-0E14-4A79-B235-E61A6A71F7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8D29BE" id="Textové pole 3861" o:spid="_x0000_s1026" type="#_x0000_t202" style="position:absolute;margin-left:.75pt;margin-top:0;width:14.25pt;height:20.25pt;z-index:26197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1968" behindDoc="0" locked="0" layoutInCell="1" allowOverlap="1" wp14:anchorId="0759781E" wp14:editId="7F2665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0" name="Textové pole 3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687F18-CE43-474C-8879-2D6E7C8FA8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64D16E" id="Textové pole 3860" o:spid="_x0000_s1026" type="#_x0000_t202" style="position:absolute;margin-left:.75pt;margin-top:0;width:14.25pt;height:20.25pt;z-index:26197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2992" behindDoc="0" locked="0" layoutInCell="1" allowOverlap="1" wp14:anchorId="0E61D05F" wp14:editId="5DB515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1" name="Textové pole 3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794754-6E28-4CC9-9405-5E5EDBD03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293F59" id="Textové pole 3859" o:spid="_x0000_s1026" type="#_x0000_t202" style="position:absolute;margin-left:.75pt;margin-top:0;width:14.25pt;height:20.25pt;z-index:26197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4016" behindDoc="0" locked="0" layoutInCell="1" allowOverlap="1" wp14:anchorId="59838C33" wp14:editId="5AC9ED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2" name="Textové pole 3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C724A2-4000-495C-B216-CA2FBE4717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C3080F" id="Textové pole 3858" o:spid="_x0000_s1026" type="#_x0000_t202" style="position:absolute;margin-left:.75pt;margin-top:0;width:14.25pt;height:20.25pt;z-index:26197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5040" behindDoc="0" locked="0" layoutInCell="1" allowOverlap="1" wp14:anchorId="26A66981" wp14:editId="46F64E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3" name="Textové pole 3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ABA9B7-0011-49F3-B853-DB7DDA33FF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20E985" id="Textové pole 3857" o:spid="_x0000_s1026" type="#_x0000_t202" style="position:absolute;margin-left:.75pt;margin-top:0;width:14.25pt;height:20.25pt;z-index:26197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6064" behindDoc="0" locked="0" layoutInCell="1" allowOverlap="1" wp14:anchorId="592A3FB2" wp14:editId="1A5A30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4" name="Textové pole 3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CA6C2B-C324-42F9-9301-52BAC6C151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20C4B6" id="Textové pole 3856" o:spid="_x0000_s1026" type="#_x0000_t202" style="position:absolute;margin-left:.75pt;margin-top:0;width:14.25pt;height:20.25pt;z-index:26197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7088" behindDoc="0" locked="0" layoutInCell="1" allowOverlap="1" wp14:anchorId="44DA7498" wp14:editId="3DA380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5" name="Textové pole 3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C087F0-A0AC-4E3A-A6A5-2776461279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F5177C" id="Textové pole 3855" o:spid="_x0000_s1026" type="#_x0000_t202" style="position:absolute;margin-left:.75pt;margin-top:0;width:14.25pt;height:20.25pt;z-index:26197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8112" behindDoc="0" locked="0" layoutInCell="1" allowOverlap="1" wp14:anchorId="0BB7B866" wp14:editId="08920B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6" name="Textové pole 3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0C1F89-F26F-40E8-B6F6-87EE842624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E77495" id="Textové pole 3854" o:spid="_x0000_s1026" type="#_x0000_t202" style="position:absolute;margin-left:.75pt;margin-top:0;width:14.25pt;height:20.25pt;z-index:26197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79136" behindDoc="0" locked="0" layoutInCell="1" allowOverlap="1" wp14:anchorId="2229D7FB" wp14:editId="23E712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7" name="Textové pole 3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95E0A7-B5BF-47B2-BCCE-F66C8B86B3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0263E5" id="Textové pole 3853" o:spid="_x0000_s1026" type="#_x0000_t202" style="position:absolute;margin-left:.75pt;margin-top:0;width:14.25pt;height:20.25pt;z-index:26197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0160" behindDoc="0" locked="0" layoutInCell="1" allowOverlap="1" wp14:anchorId="3A4F7121" wp14:editId="787FAF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8" name="Textové pole 3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C374DF-570D-4DBB-9250-D25F33C21B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605991" id="Textové pole 3852" o:spid="_x0000_s1026" type="#_x0000_t202" style="position:absolute;margin-left:.75pt;margin-top:0;width:14.25pt;height:20.25pt;z-index:26198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1184" behindDoc="0" locked="0" layoutInCell="1" allowOverlap="1" wp14:anchorId="14B3DAA1" wp14:editId="35CDC4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29" name="Textové pole 3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7F311F-115C-432E-AA7D-EE6DAAF727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C7C719" id="Textové pole 3851" o:spid="_x0000_s1026" type="#_x0000_t202" style="position:absolute;margin-left:.75pt;margin-top:0;width:14.25pt;height:20.25pt;z-index:26198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2208" behindDoc="0" locked="0" layoutInCell="1" allowOverlap="1" wp14:anchorId="52D70B95" wp14:editId="5CA702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0" name="Textové pole 3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8FFE322-6FDA-486B-95A4-5ED119F13E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763DEF" id="Textové pole 3850" o:spid="_x0000_s1026" type="#_x0000_t202" style="position:absolute;margin-left:.75pt;margin-top:0;width:14.25pt;height:20.25pt;z-index:26198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3232" behindDoc="0" locked="0" layoutInCell="1" allowOverlap="1" wp14:anchorId="1EE43CB5" wp14:editId="42DB4C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1" name="Textové pole 3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58A947-FF43-4DCF-B206-2995D5312A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2458E4" id="Textové pole 3849" o:spid="_x0000_s1026" type="#_x0000_t202" style="position:absolute;margin-left:.75pt;margin-top:0;width:14.25pt;height:20.25pt;z-index:26198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4256" behindDoc="0" locked="0" layoutInCell="1" allowOverlap="1" wp14:anchorId="34F99C9C" wp14:editId="6ABEE6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2" name="Textové pole 3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9F080-A782-46EB-9F44-296AF8CCB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12DCEC" id="Textové pole 3848" o:spid="_x0000_s1026" type="#_x0000_t202" style="position:absolute;margin-left:.75pt;margin-top:0;width:14.25pt;height:20.25pt;z-index:26198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5280" behindDoc="0" locked="0" layoutInCell="1" allowOverlap="1" wp14:anchorId="66F9D0A1" wp14:editId="74C51E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3" name="Textové pole 3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667C94-B2D5-4C00-B2D9-0BE39A9346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15008B" id="Textové pole 3847" o:spid="_x0000_s1026" type="#_x0000_t202" style="position:absolute;margin-left:.75pt;margin-top:0;width:14.25pt;height:20.25pt;z-index:26198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6304" behindDoc="0" locked="0" layoutInCell="1" allowOverlap="1" wp14:anchorId="18C5A707" wp14:editId="6AA227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4" name="Textové pole 3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E32C4D-58DF-4CFE-94E1-7326927C42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A9F56A" id="Textové pole 3846" o:spid="_x0000_s1026" type="#_x0000_t202" style="position:absolute;margin-left:.75pt;margin-top:0;width:14.25pt;height:20.25pt;z-index:26198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7328" behindDoc="0" locked="0" layoutInCell="1" allowOverlap="1" wp14:anchorId="71A578A7" wp14:editId="1A68AB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5" name="Textové pole 3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40B4DE-B9A9-4BE1-A8C6-6F87A1BC54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C184CC" id="Textové pole 3845" o:spid="_x0000_s1026" type="#_x0000_t202" style="position:absolute;margin-left:.75pt;margin-top:0;width:14.25pt;height:20.25pt;z-index:26198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8352" behindDoc="0" locked="0" layoutInCell="1" allowOverlap="1" wp14:anchorId="741298F3" wp14:editId="0E4E76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6" name="Textové pole 3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6FE73B-3310-4DC3-96E0-2FA8147E77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B3AF9C" id="Textové pole 3844" o:spid="_x0000_s1026" type="#_x0000_t202" style="position:absolute;margin-left:.75pt;margin-top:0;width:14.25pt;height:20.25pt;z-index:26198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89376" behindDoc="0" locked="0" layoutInCell="1" allowOverlap="1" wp14:anchorId="08828CE7" wp14:editId="6D72BC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7" name="Textové pole 3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8294B3-6633-44C6-9BB0-3298B4B092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57A9B0" id="Textové pole 3843" o:spid="_x0000_s1026" type="#_x0000_t202" style="position:absolute;margin-left:.75pt;margin-top:0;width:14.25pt;height:20.25pt;z-index:26198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0400" behindDoc="0" locked="0" layoutInCell="1" allowOverlap="1" wp14:anchorId="13643FAE" wp14:editId="1C2C62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8" name="Textové pole 3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653FF0-CA7F-45A4-A239-E8371D6EC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09913" id="Textové pole 3842" o:spid="_x0000_s1026" type="#_x0000_t202" style="position:absolute;margin-left:.75pt;margin-top:0;width:14.25pt;height:20.25pt;z-index:26199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1424" behindDoc="0" locked="0" layoutInCell="1" allowOverlap="1" wp14:anchorId="07EBADD0" wp14:editId="08429B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39" name="Textové pole 3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7413D9-4967-42D3-8F34-8390E516A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351044" id="Textové pole 3841" o:spid="_x0000_s1026" type="#_x0000_t202" style="position:absolute;margin-left:.75pt;margin-top:0;width:14.25pt;height:20.25pt;z-index:26199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2448" behindDoc="0" locked="0" layoutInCell="1" allowOverlap="1" wp14:anchorId="7777AF7E" wp14:editId="1EAF08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0" name="Textové pole 3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8B16A3-EE72-4CF0-B2ED-1EB660C851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B9E6C" id="Textové pole 3840" o:spid="_x0000_s1026" type="#_x0000_t202" style="position:absolute;margin-left:.75pt;margin-top:0;width:14.25pt;height:20.25pt;z-index:26199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3472" behindDoc="0" locked="0" layoutInCell="1" allowOverlap="1" wp14:anchorId="4594780C" wp14:editId="2214D7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1" name="Textové pole 3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0CCFE9-F54B-464B-BF42-003217228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60780B" id="Textové pole 3839" o:spid="_x0000_s1026" type="#_x0000_t202" style="position:absolute;margin-left:.75pt;margin-top:0;width:14.25pt;height:20.25pt;z-index:26199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4496" behindDoc="0" locked="0" layoutInCell="1" allowOverlap="1" wp14:anchorId="6BCE4730" wp14:editId="1DD6D4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2" name="Textové pole 3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31679A-5953-49FE-A381-BBF2C0A387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005C5F" id="Textové pole 3838" o:spid="_x0000_s1026" type="#_x0000_t202" style="position:absolute;margin-left:.75pt;margin-top:0;width:14.25pt;height:20.25pt;z-index:26199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5520" behindDoc="0" locked="0" layoutInCell="1" allowOverlap="1" wp14:anchorId="638DECAE" wp14:editId="32E290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3" name="Textové pole 3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56FE98-40BF-4111-81BE-5113C1FE34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FA0AC7" id="Textové pole 3837" o:spid="_x0000_s1026" type="#_x0000_t202" style="position:absolute;margin-left:.75pt;margin-top:0;width:14.25pt;height:20.25pt;z-index:26199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6544" behindDoc="0" locked="0" layoutInCell="1" allowOverlap="1" wp14:anchorId="56BDACF2" wp14:editId="02B4BA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4" name="Textové pole 3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FE7322-2786-4DB3-BC63-32FAE24B9B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D095FC" id="Textové pole 3836" o:spid="_x0000_s1026" type="#_x0000_t202" style="position:absolute;margin-left:.75pt;margin-top:0;width:14.25pt;height:20.25pt;z-index:26199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7568" behindDoc="0" locked="0" layoutInCell="1" allowOverlap="1" wp14:anchorId="45A0A2AB" wp14:editId="0B7911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5" name="Textové pole 3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165CBE-C0B0-494F-8AD7-3D0525897B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E7860F" id="Textové pole 3835" o:spid="_x0000_s1026" type="#_x0000_t202" style="position:absolute;margin-left:.75pt;margin-top:0;width:14.25pt;height:20.25pt;z-index:26199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8592" behindDoc="0" locked="0" layoutInCell="1" allowOverlap="1" wp14:anchorId="3E8D6365" wp14:editId="2155D3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6" name="Textové pole 3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5171F9-78F3-4F07-A3AC-7D39BEE58E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F2AEDD" id="Textové pole 3834" o:spid="_x0000_s1026" type="#_x0000_t202" style="position:absolute;margin-left:.75pt;margin-top:0;width:14.25pt;height:20.25pt;z-index:26199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1999616" behindDoc="0" locked="0" layoutInCell="1" allowOverlap="1" wp14:anchorId="512AFB66" wp14:editId="4FD423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7" name="Textové pole 3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497B14-4CF7-4E1B-9234-230A0918FA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77519E" id="Textové pole 3833" o:spid="_x0000_s1026" type="#_x0000_t202" style="position:absolute;margin-left:.75pt;margin-top:0;width:14.25pt;height:20.25pt;z-index:26199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0640" behindDoc="0" locked="0" layoutInCell="1" allowOverlap="1" wp14:anchorId="78FB4C7F" wp14:editId="0CA552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8" name="Textové pole 3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1A5500-75C4-411F-BA11-C6234A3DC4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2D71CF" id="Textové pole 3832" o:spid="_x0000_s1026" type="#_x0000_t202" style="position:absolute;margin-left:.75pt;margin-top:0;width:14.25pt;height:20.25pt;z-index:26200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1664" behindDoc="0" locked="0" layoutInCell="1" allowOverlap="1" wp14:anchorId="5BB2992C" wp14:editId="6E2840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49" name="Textové pole 3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DC194F-61E1-4DCD-A057-633000143C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770295" id="Textové pole 3831" o:spid="_x0000_s1026" type="#_x0000_t202" style="position:absolute;margin-left:.75pt;margin-top:0;width:14.25pt;height:20.25pt;z-index:26200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2688" behindDoc="0" locked="0" layoutInCell="1" allowOverlap="1" wp14:anchorId="6DAB22B2" wp14:editId="21AFAE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0" name="Textové pole 3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1D9D3D-E198-4198-93B3-709EC83754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BED830" id="Textové pole 3830" o:spid="_x0000_s1026" type="#_x0000_t202" style="position:absolute;margin-left:.75pt;margin-top:0;width:14.25pt;height:20.25pt;z-index:26200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3712" behindDoc="0" locked="0" layoutInCell="1" allowOverlap="1" wp14:anchorId="595EEE37" wp14:editId="02905E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1" name="Textové pole 3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F9ED6D-D884-4E31-A118-ABA1460762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61A604" id="Textové pole 3829" o:spid="_x0000_s1026" type="#_x0000_t202" style="position:absolute;margin-left:.75pt;margin-top:0;width:14.25pt;height:20.25pt;z-index:26200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4736" behindDoc="0" locked="0" layoutInCell="1" allowOverlap="1" wp14:anchorId="29E58F05" wp14:editId="01173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2" name="Textové pole 3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573DC7-A35B-45A8-8BB9-1C57F7D1DA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ED44E6" id="Textové pole 3828" o:spid="_x0000_s1026" type="#_x0000_t202" style="position:absolute;margin-left:.75pt;margin-top:0;width:14.25pt;height:20.25pt;z-index:26200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5760" behindDoc="0" locked="0" layoutInCell="1" allowOverlap="1" wp14:anchorId="66AC80E4" wp14:editId="010EA6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3" name="Textové pole 3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0F5D8E-2C3B-4D64-8E8E-821117E33C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F67E38" id="Textové pole 3827" o:spid="_x0000_s1026" type="#_x0000_t202" style="position:absolute;margin-left:.75pt;margin-top:0;width:14.25pt;height:20.25pt;z-index:26200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6784" behindDoc="0" locked="0" layoutInCell="1" allowOverlap="1" wp14:anchorId="02D98F03" wp14:editId="66DD56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4" name="Textové pole 3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C45A62-940F-42B8-AEE2-0D69199689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700E2A" id="Textové pole 3826" o:spid="_x0000_s1026" type="#_x0000_t202" style="position:absolute;margin-left:.75pt;margin-top:0;width:14.25pt;height:20.25pt;z-index:26200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7808" behindDoc="0" locked="0" layoutInCell="1" allowOverlap="1" wp14:anchorId="6F5013F2" wp14:editId="30913B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5" name="Textové pole 3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2666EB-BAAF-4182-BAFE-381F626549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C7C8E6" id="Textové pole 3825" o:spid="_x0000_s1026" type="#_x0000_t202" style="position:absolute;margin-left:.75pt;margin-top:0;width:14.25pt;height:20.25pt;z-index:26200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8832" behindDoc="0" locked="0" layoutInCell="1" allowOverlap="1" wp14:anchorId="6E1A0B0C" wp14:editId="6E7270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6" name="Textové pole 3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09F174-A8CB-43C9-88A9-5C2C47D1F3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21EF1C" id="Textové pole 3824" o:spid="_x0000_s1026" type="#_x0000_t202" style="position:absolute;margin-left:.75pt;margin-top:0;width:14.25pt;height:20.25pt;z-index:26200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09856" behindDoc="0" locked="0" layoutInCell="1" allowOverlap="1" wp14:anchorId="7826BDEC" wp14:editId="6F4B5A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7" name="Textové pole 3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E681FC-09BF-4314-BB71-164B9B778E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4D1937" id="Textové pole 3823" o:spid="_x0000_s1026" type="#_x0000_t202" style="position:absolute;margin-left:.75pt;margin-top:0;width:14.25pt;height:20.25pt;z-index:26200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0880" behindDoc="0" locked="0" layoutInCell="1" allowOverlap="1" wp14:anchorId="0150FC9A" wp14:editId="7A4E8B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8" name="Textové pole 3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707E3D-9BAF-47DA-94ED-25E7234A87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20870E" id="Textové pole 3822" o:spid="_x0000_s1026" type="#_x0000_t202" style="position:absolute;margin-left:.75pt;margin-top:0;width:14.25pt;height:20.25pt;z-index:26201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1904" behindDoc="0" locked="0" layoutInCell="1" allowOverlap="1" wp14:anchorId="1AF748C9" wp14:editId="1CABCC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59" name="Textové pole 3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2474C2-5D2B-4129-91A8-8734CBF610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25EE48" id="Textové pole 3821" o:spid="_x0000_s1026" type="#_x0000_t202" style="position:absolute;margin-left:.75pt;margin-top:0;width:14.25pt;height:20.25pt;z-index:26201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2928" behindDoc="0" locked="0" layoutInCell="1" allowOverlap="1" wp14:anchorId="1BAFFA46" wp14:editId="367160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0" name="Textové pole 3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C0EF61-BE1D-4A9C-9013-18142C7E7C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815ABB" id="Textové pole 3820" o:spid="_x0000_s1026" type="#_x0000_t202" style="position:absolute;margin-left:.75pt;margin-top:0;width:14.25pt;height:20.25pt;z-index:26201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3952" behindDoc="0" locked="0" layoutInCell="1" allowOverlap="1" wp14:anchorId="492117B3" wp14:editId="20F62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1" name="Textové pole 3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AD75B9-5090-4B5E-99E7-2B79DF982A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3F89FC" id="Textové pole 3819" o:spid="_x0000_s1026" type="#_x0000_t202" style="position:absolute;margin-left:.75pt;margin-top:0;width:14.25pt;height:20.25pt;z-index:26201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4976" behindDoc="0" locked="0" layoutInCell="1" allowOverlap="1" wp14:anchorId="1596FC11" wp14:editId="7BC249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2" name="Textové pole 3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109EC2-EF09-42DD-8222-E81BAACFFA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3A8718" id="Textové pole 3818" o:spid="_x0000_s1026" type="#_x0000_t202" style="position:absolute;margin-left:.75pt;margin-top:0;width:14.25pt;height:20.25pt;z-index:26201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6000" behindDoc="0" locked="0" layoutInCell="1" allowOverlap="1" wp14:anchorId="5C50E5A6" wp14:editId="3D8AFA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3" name="Textové pole 3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B3EE4E-97F6-4632-9474-56D58A68EC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805DC5" id="Textové pole 3817" o:spid="_x0000_s1026" type="#_x0000_t202" style="position:absolute;margin-left:.75pt;margin-top:0;width:14.25pt;height:20.25pt;z-index:26201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7024" behindDoc="0" locked="0" layoutInCell="1" allowOverlap="1" wp14:anchorId="26870A77" wp14:editId="5A6C09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4" name="Textové pole 3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5C3421-5DF3-483A-9B68-5C7B6DD336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A3DAB1" id="Textové pole 3816" o:spid="_x0000_s1026" type="#_x0000_t202" style="position:absolute;margin-left:.75pt;margin-top:0;width:14.25pt;height:20.25pt;z-index:26201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8048" behindDoc="0" locked="0" layoutInCell="1" allowOverlap="1" wp14:anchorId="25A9460F" wp14:editId="530379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5" name="Textové pole 3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0AAD35-603D-47F1-B1B3-46F90F050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5EB0D0" id="Textové pole 3815" o:spid="_x0000_s1026" type="#_x0000_t202" style="position:absolute;margin-left:.75pt;margin-top:0;width:14.25pt;height:20.25pt;z-index:26201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19072" behindDoc="0" locked="0" layoutInCell="1" allowOverlap="1" wp14:anchorId="69F16438" wp14:editId="478333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6" name="Textové pole 3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A91055-622A-435C-93BB-DC9F8B92C3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F4736C" id="Textové pole 3814" o:spid="_x0000_s1026" type="#_x0000_t202" style="position:absolute;margin-left:.75pt;margin-top:0;width:14.25pt;height:20.25pt;z-index:26201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0096" behindDoc="0" locked="0" layoutInCell="1" allowOverlap="1" wp14:anchorId="6C9EB014" wp14:editId="1701DA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7" name="Textové pole 3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9FFBCF-FF9B-42D8-A3C6-B529744E4D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DBC8AF" id="Textové pole 3813" o:spid="_x0000_s1026" type="#_x0000_t202" style="position:absolute;margin-left:.75pt;margin-top:0;width:14.25pt;height:20.25pt;z-index:26202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1120" behindDoc="0" locked="0" layoutInCell="1" allowOverlap="1" wp14:anchorId="1ED5D326" wp14:editId="214FBF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8" name="Textové pole 3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D2D52D-6582-4348-8825-68E9FB829C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9C9D12" id="Textové pole 3812" o:spid="_x0000_s1026" type="#_x0000_t202" style="position:absolute;margin-left:.75pt;margin-top:0;width:14.25pt;height:20.25pt;z-index:26202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2144" behindDoc="0" locked="0" layoutInCell="1" allowOverlap="1" wp14:anchorId="0C12113B" wp14:editId="7ABE61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69" name="Textové pole 3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4F9DF2-ADE7-4D9E-BB89-15792F95F0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63FF8C" id="Textové pole 3811" o:spid="_x0000_s1026" type="#_x0000_t202" style="position:absolute;margin-left:.75pt;margin-top:0;width:14.25pt;height:20.25pt;z-index:26202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3168" behindDoc="0" locked="0" layoutInCell="1" allowOverlap="1" wp14:anchorId="2C2BAF4B" wp14:editId="63F723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0" name="Textové pole 3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1EBAA6-6AAB-41C7-90F3-F25A829657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D428EF" id="Textové pole 3810" o:spid="_x0000_s1026" type="#_x0000_t202" style="position:absolute;margin-left:.75pt;margin-top:0;width:14.25pt;height:20.25pt;z-index:26202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4192" behindDoc="0" locked="0" layoutInCell="1" allowOverlap="1" wp14:anchorId="22F0A631" wp14:editId="0042FB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1" name="Textové pole 3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869782-3B30-48C7-AC9D-827D857C8A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714673" id="Textové pole 3809" o:spid="_x0000_s1026" type="#_x0000_t202" style="position:absolute;margin-left:.75pt;margin-top:0;width:14.25pt;height:20.25pt;z-index:26202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5216" behindDoc="0" locked="0" layoutInCell="1" allowOverlap="1" wp14:anchorId="05246665" wp14:editId="607D13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2" name="Textové pole 3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EE8D43-3CBB-4D78-89F5-5ACE6F1B16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A5B3B2" id="Textové pole 3808" o:spid="_x0000_s1026" type="#_x0000_t202" style="position:absolute;margin-left:.75pt;margin-top:0;width:14.25pt;height:20.25pt;z-index:26202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6240" behindDoc="0" locked="0" layoutInCell="1" allowOverlap="1" wp14:anchorId="6078D3D5" wp14:editId="070017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3" name="Textové pole 3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2122CD-E042-427F-960D-27F0806A9F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062361" id="Textové pole 3807" o:spid="_x0000_s1026" type="#_x0000_t202" style="position:absolute;margin-left:.75pt;margin-top:0;width:14.25pt;height:20.25pt;z-index:26202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7264" behindDoc="0" locked="0" layoutInCell="1" allowOverlap="1" wp14:anchorId="1663737D" wp14:editId="63890F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4" name="Textové pole 3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CB5BBD-848D-45B6-8C7A-62DC129282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9F3BF9" id="Textové pole 3806" o:spid="_x0000_s1026" type="#_x0000_t202" style="position:absolute;margin-left:.75pt;margin-top:0;width:14.25pt;height:20.25pt;z-index:26202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8288" behindDoc="0" locked="0" layoutInCell="1" allowOverlap="1" wp14:anchorId="0052457A" wp14:editId="3260D3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5" name="Textové pole 3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E9B9D4-126F-432E-981C-4B2A76315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07E226" id="Textové pole 3805" o:spid="_x0000_s1026" type="#_x0000_t202" style="position:absolute;margin-left:.75pt;margin-top:0;width:14.25pt;height:20.25pt;z-index:26202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29312" behindDoc="0" locked="0" layoutInCell="1" allowOverlap="1" wp14:anchorId="6F3FFC3C" wp14:editId="7B75AB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6" name="Textové pole 3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9F3319-A1CD-42D8-BEEA-905BC64042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DE0C49" id="Textové pole 3804" o:spid="_x0000_s1026" type="#_x0000_t202" style="position:absolute;margin-left:.75pt;margin-top:0;width:14.25pt;height:20.25pt;z-index:26202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0336" behindDoc="0" locked="0" layoutInCell="1" allowOverlap="1" wp14:anchorId="04BC7C5E" wp14:editId="4CF92C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7" name="Textové pole 3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DC8DDB-17A8-441A-8FC3-FD74212C5C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74B7EB" id="Textové pole 3803" o:spid="_x0000_s1026" type="#_x0000_t202" style="position:absolute;margin-left:.75pt;margin-top:0;width:14.25pt;height:20.25pt;z-index:26203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1360" behindDoc="0" locked="0" layoutInCell="1" allowOverlap="1" wp14:anchorId="4DFBD9AB" wp14:editId="5C2396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8" name="Textové pole 3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506463-DD91-4879-AAD4-38B91CB8F2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75AC66" id="Textové pole 3802" o:spid="_x0000_s1026" type="#_x0000_t202" style="position:absolute;margin-left:.75pt;margin-top:0;width:14.25pt;height:20.25pt;z-index:26203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2384" behindDoc="0" locked="0" layoutInCell="1" allowOverlap="1" wp14:anchorId="51DA65D0" wp14:editId="234B80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79" name="Textové pole 3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63F5DD-386D-4F3C-B665-96ADECEEBB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90B0FF" id="Textové pole 3801" o:spid="_x0000_s1026" type="#_x0000_t202" style="position:absolute;margin-left:.75pt;margin-top:0;width:14.25pt;height:20.25pt;z-index:26203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3408" behindDoc="0" locked="0" layoutInCell="1" allowOverlap="1" wp14:anchorId="4280BD98" wp14:editId="73061E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0" name="Textové pole 3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5E4793-8B1D-41DF-8DBC-20228CD29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DEA5EA" id="Textové pole 3800" o:spid="_x0000_s1026" type="#_x0000_t202" style="position:absolute;margin-left:.75pt;margin-top:0;width:14.25pt;height:20.25pt;z-index:26203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4432" behindDoc="0" locked="0" layoutInCell="1" allowOverlap="1" wp14:anchorId="5FF652AC" wp14:editId="6F3B01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1" name="Textové pole 3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F4BFB7-EE6E-4987-8C0C-0C30868CDB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5C7920" id="Textové pole 3799" o:spid="_x0000_s1026" type="#_x0000_t202" style="position:absolute;margin-left:.75pt;margin-top:0;width:14.25pt;height:20.25pt;z-index:26203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5456" behindDoc="0" locked="0" layoutInCell="1" allowOverlap="1" wp14:anchorId="07CE8441" wp14:editId="7454FC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2" name="Textové pole 3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628C86-D8E2-4D28-A344-790A6B1DE7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89D940" id="Textové pole 3798" o:spid="_x0000_s1026" type="#_x0000_t202" style="position:absolute;margin-left:.75pt;margin-top:0;width:14.25pt;height:20.25pt;z-index:26203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6480" behindDoc="0" locked="0" layoutInCell="1" allowOverlap="1" wp14:anchorId="18B45715" wp14:editId="7EABDB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3" name="Textové pole 3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805550-B433-422B-87E7-66C3486782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B5B2EC" id="Textové pole 3797" o:spid="_x0000_s1026" type="#_x0000_t202" style="position:absolute;margin-left:.75pt;margin-top:0;width:14.25pt;height:20.25pt;z-index:26203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7504" behindDoc="0" locked="0" layoutInCell="1" allowOverlap="1" wp14:anchorId="597D6D36" wp14:editId="6A8EAF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4" name="Textové pole 3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697D42-DEE3-45C3-88F1-EA87D0240A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286A5A" id="Textové pole 3796" o:spid="_x0000_s1026" type="#_x0000_t202" style="position:absolute;margin-left:.75pt;margin-top:0;width:14.25pt;height:20.25pt;z-index:26203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8528" behindDoc="0" locked="0" layoutInCell="1" allowOverlap="1" wp14:anchorId="3BD38D61" wp14:editId="5C4D22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5" name="Textové pole 3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9E7E44-7ED7-48B2-A681-250C66619C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12FDB3" id="Textové pole 3795" o:spid="_x0000_s1026" type="#_x0000_t202" style="position:absolute;margin-left:.75pt;margin-top:0;width:14.25pt;height:20.25pt;z-index:26203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39552" behindDoc="0" locked="0" layoutInCell="1" allowOverlap="1" wp14:anchorId="3DE39722" wp14:editId="2F8295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6" name="Textové pole 3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7BEE47-A8F8-4257-BA69-A5D5C124A0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D9178E" id="Textové pole 3794" o:spid="_x0000_s1026" type="#_x0000_t202" style="position:absolute;margin-left:.75pt;margin-top:0;width:14.25pt;height:20.25pt;z-index:26203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0576" behindDoc="0" locked="0" layoutInCell="1" allowOverlap="1" wp14:anchorId="5F29C579" wp14:editId="1385E7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7" name="Textové pole 3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3D6028-E6F1-4F21-AEB7-CAEA86A212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AFB84E" id="Textové pole 3793" o:spid="_x0000_s1026" type="#_x0000_t202" style="position:absolute;margin-left:.75pt;margin-top:0;width:14.25pt;height:20.25pt;z-index:26204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1600" behindDoc="0" locked="0" layoutInCell="1" allowOverlap="1" wp14:anchorId="60898FCB" wp14:editId="064CA9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8" name="Textové pole 3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E0EEA0-E2E2-4FE5-9B39-ADD239BDFF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511156" id="Textové pole 3792" o:spid="_x0000_s1026" type="#_x0000_t202" style="position:absolute;margin-left:.75pt;margin-top:0;width:14.25pt;height:20.25pt;z-index:26204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2624" behindDoc="0" locked="0" layoutInCell="1" allowOverlap="1" wp14:anchorId="185E3A9C" wp14:editId="3A33BF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89" name="Textové pole 3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619DD5-7597-4BCF-BF16-0D72E03268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6B319A" id="Textové pole 3791" o:spid="_x0000_s1026" type="#_x0000_t202" style="position:absolute;margin-left:.75pt;margin-top:0;width:14.25pt;height:20.25pt;z-index:26204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3648" behindDoc="0" locked="0" layoutInCell="1" allowOverlap="1" wp14:anchorId="71FB40AB" wp14:editId="305984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0" name="Textové pole 3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EA8C3D-4CAE-42A2-A9C7-631F8F9D72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BF1B67" id="Textové pole 3790" o:spid="_x0000_s1026" type="#_x0000_t202" style="position:absolute;margin-left:.75pt;margin-top:0;width:14.25pt;height:20.25pt;z-index:26204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4672" behindDoc="0" locked="0" layoutInCell="1" allowOverlap="1" wp14:anchorId="4EECE3B2" wp14:editId="3226E0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1" name="Textové pole 3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EFD934-898D-486A-AAA5-9C40FFB6D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768A5F" id="Textové pole 3789" o:spid="_x0000_s1026" type="#_x0000_t202" style="position:absolute;margin-left:.75pt;margin-top:0;width:14.25pt;height:20.25pt;z-index:26204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5696" behindDoc="0" locked="0" layoutInCell="1" allowOverlap="1" wp14:anchorId="70E7FC00" wp14:editId="04E5A5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2" name="Textové pole 3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A77A55-9F74-4A65-A07F-CF61C5151B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37FD3B" id="Textové pole 3788" o:spid="_x0000_s1026" type="#_x0000_t202" style="position:absolute;margin-left:.75pt;margin-top:0;width:14.25pt;height:20.25pt;z-index:26204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6720" behindDoc="0" locked="0" layoutInCell="1" allowOverlap="1" wp14:anchorId="0EBB9220" wp14:editId="3EE79C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3" name="Textové pole 3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DC5ECF-0781-4737-8ADC-C3CFEB6D91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B8EBA6" id="Textové pole 3787" o:spid="_x0000_s1026" type="#_x0000_t202" style="position:absolute;margin-left:.75pt;margin-top:0;width:14.25pt;height:20.25pt;z-index:26204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7744" behindDoc="0" locked="0" layoutInCell="1" allowOverlap="1" wp14:anchorId="4CE18E7F" wp14:editId="36D46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4" name="Textové pole 3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86BCEC-AE2A-4F76-AB60-A955992B62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09A8B7" id="Textové pole 3786" o:spid="_x0000_s1026" type="#_x0000_t202" style="position:absolute;margin-left:.75pt;margin-top:0;width:14.25pt;height:20.25pt;z-index:26204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8768" behindDoc="0" locked="0" layoutInCell="1" allowOverlap="1" wp14:anchorId="042472CF" wp14:editId="1EEB5C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5" name="Textové pole 3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964FB6-F58D-49C6-86D6-708BEC9370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B70FBE" id="Textové pole 3785" o:spid="_x0000_s1026" type="#_x0000_t202" style="position:absolute;margin-left:.75pt;margin-top:0;width:14.25pt;height:20.25pt;z-index:26204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49792" behindDoc="0" locked="0" layoutInCell="1" allowOverlap="1" wp14:anchorId="05552C6B" wp14:editId="04011D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6" name="Textové pole 3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3EF386-1828-4690-BB50-557F366E15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582FD9" id="Textové pole 3784" o:spid="_x0000_s1026" type="#_x0000_t202" style="position:absolute;margin-left:.75pt;margin-top:0;width:14.25pt;height:20.25pt;z-index:26204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0816" behindDoc="0" locked="0" layoutInCell="1" allowOverlap="1" wp14:anchorId="2F95C7B5" wp14:editId="46B67A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7" name="Textové pole 3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DBAA0A-AE10-44F9-B8BA-A7E4162512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4A4862" id="Textové pole 3783" o:spid="_x0000_s1026" type="#_x0000_t202" style="position:absolute;margin-left:.75pt;margin-top:0;width:14.25pt;height:20.25pt;z-index:26205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1840" behindDoc="0" locked="0" layoutInCell="1" allowOverlap="1" wp14:anchorId="201B457F" wp14:editId="703CA8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8" name="Textové pole 3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10EAF6-4CD8-4E26-A373-E88FE21F16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ED08AD" id="Textové pole 3782" o:spid="_x0000_s1026" type="#_x0000_t202" style="position:absolute;margin-left:.75pt;margin-top:0;width:14.25pt;height:20.25pt;z-index:26205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2864" behindDoc="0" locked="0" layoutInCell="1" allowOverlap="1" wp14:anchorId="5145CB57" wp14:editId="79A034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799" name="Textové pole 3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D8E73C-EC1A-41A7-A0DE-276A440EEF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090A38" id="Textové pole 3781" o:spid="_x0000_s1026" type="#_x0000_t202" style="position:absolute;margin-left:.75pt;margin-top:0;width:14.25pt;height:20.25pt;z-index:26205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3888" behindDoc="0" locked="0" layoutInCell="1" allowOverlap="1" wp14:anchorId="7D9696E7" wp14:editId="53CA57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0" name="Textové pole 3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5741CF-40DD-4E2E-AD25-CD0274A034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967500" id="Textové pole 3780" o:spid="_x0000_s1026" type="#_x0000_t202" style="position:absolute;margin-left:.75pt;margin-top:0;width:14.25pt;height:20.25pt;z-index:26205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4912" behindDoc="0" locked="0" layoutInCell="1" allowOverlap="1" wp14:anchorId="15281501" wp14:editId="679B53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1" name="Textové pole 3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348EC9-521A-477C-8F8D-ADDD40AB76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4B7224" id="Textové pole 3779" o:spid="_x0000_s1026" type="#_x0000_t202" style="position:absolute;margin-left:.75pt;margin-top:0;width:14.25pt;height:20.25pt;z-index:26205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5936" behindDoc="0" locked="0" layoutInCell="1" allowOverlap="1" wp14:anchorId="3DBA8F38" wp14:editId="785AF4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2" name="Textové pole 3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29E465-80B4-4B67-A2FC-A0F49CF440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93C604" id="Textové pole 3778" o:spid="_x0000_s1026" type="#_x0000_t202" style="position:absolute;margin-left:.75pt;margin-top:0;width:14.25pt;height:20.25pt;z-index:26205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6960" behindDoc="0" locked="0" layoutInCell="1" allowOverlap="1" wp14:anchorId="3915389A" wp14:editId="62AE48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3" name="Textové pole 3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3B8DDE-0478-4A70-82D1-85901E5B98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7DCE21" id="Textové pole 3777" o:spid="_x0000_s1026" type="#_x0000_t202" style="position:absolute;margin-left:.75pt;margin-top:0;width:14.25pt;height:20.25pt;z-index:26205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7984" behindDoc="0" locked="0" layoutInCell="1" allowOverlap="1" wp14:anchorId="7E293CF0" wp14:editId="6C7B9F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4" name="Textové pole 3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8B602-2F3F-4244-A0FE-55708A5ECD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C93926" id="Textové pole 3776" o:spid="_x0000_s1026" type="#_x0000_t202" style="position:absolute;margin-left:.75pt;margin-top:0;width:14.25pt;height:20.25pt;z-index:26205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59008" behindDoc="0" locked="0" layoutInCell="1" allowOverlap="1" wp14:anchorId="0F13D0F5" wp14:editId="1944D8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5" name="Textové pole 3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6E5D1D-698C-4612-A11C-58CB70BA4F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E1D9B1" id="Textové pole 3775" o:spid="_x0000_s1026" type="#_x0000_t202" style="position:absolute;margin-left:.75pt;margin-top:0;width:14.25pt;height:20.25pt;z-index:26205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0032" behindDoc="0" locked="0" layoutInCell="1" allowOverlap="1" wp14:anchorId="0643ED99" wp14:editId="64330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6" name="Textové pole 3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26385C-7EFA-4BA5-A619-D4797069E9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EA98F9" id="Textové pole 3774" o:spid="_x0000_s1026" type="#_x0000_t202" style="position:absolute;margin-left:.75pt;margin-top:0;width:14.25pt;height:20.25pt;z-index:26206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1056" behindDoc="0" locked="0" layoutInCell="1" allowOverlap="1" wp14:anchorId="76FEA899" wp14:editId="072A73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7" name="Textové pole 3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182ED2-E6D3-45C6-A784-259AA8878D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706F9D" id="Textové pole 3773" o:spid="_x0000_s1026" type="#_x0000_t202" style="position:absolute;margin-left:.75pt;margin-top:0;width:14.25pt;height:20.25pt;z-index:26206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2080" behindDoc="0" locked="0" layoutInCell="1" allowOverlap="1" wp14:anchorId="2296E142" wp14:editId="5F9B07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8" name="Textové pole 3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D6474C-2A37-4CCB-8BDF-C1BD5B2929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79F8D8" id="Textové pole 3772" o:spid="_x0000_s1026" type="#_x0000_t202" style="position:absolute;margin-left:.75pt;margin-top:0;width:14.25pt;height:20.25pt;z-index:26206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3104" behindDoc="0" locked="0" layoutInCell="1" allowOverlap="1" wp14:anchorId="114C5534" wp14:editId="211AC0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09" name="Textové pole 3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434A57-0F66-4B17-B455-CB1099F3B1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464E45" id="Textové pole 3771" o:spid="_x0000_s1026" type="#_x0000_t202" style="position:absolute;margin-left:.75pt;margin-top:0;width:14.25pt;height:20.25pt;z-index:26206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4128" behindDoc="0" locked="0" layoutInCell="1" allowOverlap="1" wp14:anchorId="386D7685" wp14:editId="4F69BA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0" name="Textové pole 3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C1500E-9391-4190-A32D-DD72045496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24C331" id="Textové pole 3770" o:spid="_x0000_s1026" type="#_x0000_t202" style="position:absolute;margin-left:.75pt;margin-top:0;width:14.25pt;height:20.25pt;z-index:26206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5152" behindDoc="0" locked="0" layoutInCell="1" allowOverlap="1" wp14:anchorId="5A68A2DB" wp14:editId="4EC626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1" name="Textové pole 3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7D312C-E7C8-48AC-93B6-9E78C1E89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9F18C5" id="Textové pole 3769" o:spid="_x0000_s1026" type="#_x0000_t202" style="position:absolute;margin-left:.75pt;margin-top:0;width:14.25pt;height:20.25pt;z-index:26206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6176" behindDoc="0" locked="0" layoutInCell="1" allowOverlap="1" wp14:anchorId="7B3CA3E4" wp14:editId="15AE78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2" name="Textové pole 3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B17723-264D-41DA-B2A3-D067E19322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9AFE23" id="Textové pole 3768" o:spid="_x0000_s1026" type="#_x0000_t202" style="position:absolute;margin-left:.75pt;margin-top:0;width:14.25pt;height:20.25pt;z-index:26206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7200" behindDoc="0" locked="0" layoutInCell="1" allowOverlap="1" wp14:anchorId="60685717" wp14:editId="2EB6A2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3" name="Textové pole 3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8835E1-05E4-4915-AB30-4D6AF710B7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77CCA6" id="Textové pole 3767" o:spid="_x0000_s1026" type="#_x0000_t202" style="position:absolute;margin-left:.75pt;margin-top:0;width:14.25pt;height:20.25pt;z-index:26206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8224" behindDoc="0" locked="0" layoutInCell="1" allowOverlap="1" wp14:anchorId="1DE1F189" wp14:editId="6C5DF0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4" name="Textové pole 3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1F0AEC-6131-475F-A97C-BAAFDF36B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01EC2F" id="Textové pole 3766" o:spid="_x0000_s1026" type="#_x0000_t202" style="position:absolute;margin-left:.75pt;margin-top:0;width:14.25pt;height:20.25pt;z-index:26206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69248" behindDoc="0" locked="0" layoutInCell="1" allowOverlap="1" wp14:anchorId="7FFBE8FC" wp14:editId="10911E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5" name="Textové pole 3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4ED30E-80FC-496D-9501-D6B96912F8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0F4F93" id="Textové pole 3765" o:spid="_x0000_s1026" type="#_x0000_t202" style="position:absolute;margin-left:.75pt;margin-top:0;width:14.25pt;height:20.25pt;z-index:26206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0272" behindDoc="0" locked="0" layoutInCell="1" allowOverlap="1" wp14:anchorId="7E26120A" wp14:editId="1A646C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6" name="Textové pole 3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F0F1D9-A934-44B5-95F6-914F2002CF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9B7ADA" id="Textové pole 3764" o:spid="_x0000_s1026" type="#_x0000_t202" style="position:absolute;margin-left:.75pt;margin-top:0;width:14.25pt;height:20.25pt;z-index:26207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1296" behindDoc="0" locked="0" layoutInCell="1" allowOverlap="1" wp14:anchorId="158F0BA3" wp14:editId="0132FA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7" name="Textové pole 3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F303FB-2F2D-4CCD-A6FD-3B2C8D219C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5FA72B" id="Textové pole 3763" o:spid="_x0000_s1026" type="#_x0000_t202" style="position:absolute;margin-left:.75pt;margin-top:0;width:14.25pt;height:20.25pt;z-index:26207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2320" behindDoc="0" locked="0" layoutInCell="1" allowOverlap="1" wp14:anchorId="2BBE2563" wp14:editId="5B53DE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8" name="Textové pole 3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EB7B60-DF2F-4F6F-A95E-A8AF9EBE6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41A15D" id="Textové pole 3762" o:spid="_x0000_s1026" type="#_x0000_t202" style="position:absolute;margin-left:.75pt;margin-top:0;width:14.25pt;height:20.25pt;z-index:26207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3344" behindDoc="0" locked="0" layoutInCell="1" allowOverlap="1" wp14:anchorId="38AD1125" wp14:editId="2920C1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19" name="Textové pole 3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D68464-BB23-4F1B-A684-6D3831C991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8FD2B4" id="Textové pole 3761" o:spid="_x0000_s1026" type="#_x0000_t202" style="position:absolute;margin-left:.75pt;margin-top:0;width:14.25pt;height:20.25pt;z-index:26207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4368" behindDoc="0" locked="0" layoutInCell="1" allowOverlap="1" wp14:anchorId="62778B89" wp14:editId="191236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0" name="Textové pole 3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C030FE-A559-48A5-9929-1A1C6657A1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8EB305" id="Textové pole 3760" o:spid="_x0000_s1026" type="#_x0000_t202" style="position:absolute;margin-left:.75pt;margin-top:0;width:14.25pt;height:20.25pt;z-index:26207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5392" behindDoc="0" locked="0" layoutInCell="1" allowOverlap="1" wp14:anchorId="1F30F178" wp14:editId="1B4D7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1" name="Textové pole 3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D7292E-BCD2-4062-9A63-56E234D3CB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B9B79F" id="Textové pole 3759" o:spid="_x0000_s1026" type="#_x0000_t202" style="position:absolute;margin-left:.75pt;margin-top:0;width:14.25pt;height:20.25pt;z-index:26207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6416" behindDoc="0" locked="0" layoutInCell="1" allowOverlap="1" wp14:anchorId="33AC553F" wp14:editId="52AA8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2" name="Textové pole 3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EA5645-CCB6-46E5-AC40-D71F054FCE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BA5524" id="Textové pole 3758" o:spid="_x0000_s1026" type="#_x0000_t202" style="position:absolute;margin-left:.75pt;margin-top:0;width:14.25pt;height:20.25pt;z-index:26207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7440" behindDoc="0" locked="0" layoutInCell="1" allowOverlap="1" wp14:anchorId="754F24C1" wp14:editId="1ED022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3" name="Textové pole 3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FA8726-1092-43B8-BFC5-C37FB6D8AE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08D249" id="Textové pole 3757" o:spid="_x0000_s1026" type="#_x0000_t202" style="position:absolute;margin-left:.75pt;margin-top:0;width:14.25pt;height:20.25pt;z-index:26207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8464" behindDoc="0" locked="0" layoutInCell="1" allowOverlap="1" wp14:anchorId="7841FC44" wp14:editId="1907FB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4" name="Textové pole 3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83ECAE-CF9A-4BB7-A391-7303F10501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B06015" id="Textové pole 3756" o:spid="_x0000_s1026" type="#_x0000_t202" style="position:absolute;margin-left:.75pt;margin-top:0;width:14.25pt;height:20.25pt;z-index:26207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79488" behindDoc="0" locked="0" layoutInCell="1" allowOverlap="1" wp14:anchorId="1677BC29" wp14:editId="69CBAE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5" name="Textové pole 3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024EA0-6637-4D04-8373-5C063BF8E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A64260" id="Textové pole 3755" o:spid="_x0000_s1026" type="#_x0000_t202" style="position:absolute;margin-left:.75pt;margin-top:0;width:14.25pt;height:20.25pt;z-index:26207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0512" behindDoc="0" locked="0" layoutInCell="1" allowOverlap="1" wp14:anchorId="0A7A2353" wp14:editId="2F7CC3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6" name="Textové pole 3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3425E5-D8F3-48F5-9ED4-87763765E1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F668F1" id="Textové pole 3754" o:spid="_x0000_s1026" type="#_x0000_t202" style="position:absolute;margin-left:.75pt;margin-top:0;width:14.25pt;height:20.25pt;z-index:26208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1536" behindDoc="0" locked="0" layoutInCell="1" allowOverlap="1" wp14:anchorId="0AA9E3FF" wp14:editId="12E74A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7" name="Textové pole 3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0FDDF0-87CE-4103-B32C-E32625D03D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DC4C5C" id="Textové pole 3753" o:spid="_x0000_s1026" type="#_x0000_t202" style="position:absolute;margin-left:.75pt;margin-top:0;width:14.25pt;height:20.25pt;z-index:26208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2560" behindDoc="0" locked="0" layoutInCell="1" allowOverlap="1" wp14:anchorId="329C73FF" wp14:editId="3DF31D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8" name="Textové pole 3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4BAF06-6161-4013-882B-E4BED9BFA5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AF0994" id="Textové pole 3752" o:spid="_x0000_s1026" type="#_x0000_t202" style="position:absolute;margin-left:.75pt;margin-top:0;width:14.25pt;height:20.25pt;z-index:26208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3584" behindDoc="0" locked="0" layoutInCell="1" allowOverlap="1" wp14:anchorId="371AC69E" wp14:editId="403E8B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29" name="Textové pole 3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93B4CF-ACA8-4FA3-83A0-D2F7A68C18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0F5F9B" id="Textové pole 3751" o:spid="_x0000_s1026" type="#_x0000_t202" style="position:absolute;margin-left:.75pt;margin-top:0;width:14.25pt;height:20.25pt;z-index:26208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4608" behindDoc="0" locked="0" layoutInCell="1" allowOverlap="1" wp14:anchorId="19427218" wp14:editId="2D1807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0" name="Textové pole 3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4B58E9-70BE-4C40-AD7B-78A49FD0CD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B4112F" id="Textové pole 3750" o:spid="_x0000_s1026" type="#_x0000_t202" style="position:absolute;margin-left:.75pt;margin-top:0;width:14.25pt;height:20.25pt;z-index:26208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5632" behindDoc="0" locked="0" layoutInCell="1" allowOverlap="1" wp14:anchorId="251FBC44" wp14:editId="3106B9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1" name="Textové pole 3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38FEEB-7FD4-4E62-9D45-60ACBD58D9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08C93A" id="Textové pole 3749" o:spid="_x0000_s1026" type="#_x0000_t202" style="position:absolute;margin-left:.75pt;margin-top:0;width:14.25pt;height:20.25pt;z-index:26208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6656" behindDoc="0" locked="0" layoutInCell="1" allowOverlap="1" wp14:anchorId="4D86435C" wp14:editId="6CD19A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2" name="Textové pole 3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97965D-EA04-4006-B5B4-06414BEE35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54DDE5" id="Textové pole 3748" o:spid="_x0000_s1026" type="#_x0000_t202" style="position:absolute;margin-left:.75pt;margin-top:0;width:14.25pt;height:20.25pt;z-index:26208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7680" behindDoc="0" locked="0" layoutInCell="1" allowOverlap="1" wp14:anchorId="32D30547" wp14:editId="6DAD29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3" name="Textové pole 3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138F15-03D1-4475-A5B5-67A2C15E84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D5D798" id="Textové pole 3747" o:spid="_x0000_s1026" type="#_x0000_t202" style="position:absolute;margin-left:.75pt;margin-top:0;width:14.25pt;height:20.25pt;z-index:26208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8704" behindDoc="0" locked="0" layoutInCell="1" allowOverlap="1" wp14:anchorId="647E3B00" wp14:editId="0260C5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4" name="Textové pole 3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B66997-8F7A-4285-ABFC-705FB955A2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30C47C" id="Textové pole 3746" o:spid="_x0000_s1026" type="#_x0000_t202" style="position:absolute;margin-left:.75pt;margin-top:0;width:14.25pt;height:20.25pt;z-index:26208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89728" behindDoc="0" locked="0" layoutInCell="1" allowOverlap="1" wp14:anchorId="59AA5068" wp14:editId="2F8959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5" name="Textové pole 3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82CA68-639F-49CD-A4D7-3143AE2B3B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496B8D" id="Textové pole 3745" o:spid="_x0000_s1026" type="#_x0000_t202" style="position:absolute;margin-left:.75pt;margin-top:0;width:14.25pt;height:20.25pt;z-index:26208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0752" behindDoc="0" locked="0" layoutInCell="1" allowOverlap="1" wp14:anchorId="75DB84B6" wp14:editId="394247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6" name="Textové pole 3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B1F93E-C036-4A02-ACC5-568386D0D8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F7AE43" id="Textové pole 3744" o:spid="_x0000_s1026" type="#_x0000_t202" style="position:absolute;margin-left:.75pt;margin-top:0;width:14.25pt;height:20.25pt;z-index:26209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1776" behindDoc="0" locked="0" layoutInCell="1" allowOverlap="1" wp14:anchorId="017F3FA5" wp14:editId="3AABED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7" name="Textové pole 3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1D8E3B-8DBA-4C90-BA0F-6FA7DE25CA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6DA5B2" id="Textové pole 3743" o:spid="_x0000_s1026" type="#_x0000_t202" style="position:absolute;margin-left:.75pt;margin-top:0;width:14.25pt;height:20.25pt;z-index:26209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2800" behindDoc="0" locked="0" layoutInCell="1" allowOverlap="1" wp14:anchorId="09B9446F" wp14:editId="7186BD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8" name="Textové pole 3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624BD9-4A16-4E10-AF96-2813419E5A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6FF6EB" id="Textové pole 3742" o:spid="_x0000_s1026" type="#_x0000_t202" style="position:absolute;margin-left:.75pt;margin-top:0;width:14.25pt;height:20.25pt;z-index:26209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3824" behindDoc="0" locked="0" layoutInCell="1" allowOverlap="1" wp14:anchorId="2382FF3D" wp14:editId="3458C4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39" name="Textové pole 3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A38198-B3AD-4E8E-BC52-590ABD6033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663462" id="Textové pole 3741" o:spid="_x0000_s1026" type="#_x0000_t202" style="position:absolute;margin-left:.75pt;margin-top:0;width:14.25pt;height:20.25pt;z-index:26209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4848" behindDoc="0" locked="0" layoutInCell="1" allowOverlap="1" wp14:anchorId="73868CE1" wp14:editId="37497C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0" name="Textové pole 3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EDE1AC-0E05-4EA4-A732-6BDF90F172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C81908" id="Textové pole 3740" o:spid="_x0000_s1026" type="#_x0000_t202" style="position:absolute;margin-left:.75pt;margin-top:0;width:14.25pt;height:20.25pt;z-index:26209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5872" behindDoc="0" locked="0" layoutInCell="1" allowOverlap="1" wp14:anchorId="0BD78166" wp14:editId="1B68FC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1" name="Textové pole 3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7A729A-DE34-4ADD-BB9E-69A41C3A8C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46CD37" id="Textové pole 3739" o:spid="_x0000_s1026" type="#_x0000_t202" style="position:absolute;margin-left:.75pt;margin-top:0;width:14.25pt;height:20.25pt;z-index:26209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6896" behindDoc="0" locked="0" layoutInCell="1" allowOverlap="1" wp14:anchorId="658BE644" wp14:editId="2F3723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2" name="Textové pole 3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140004-0DA3-4879-A280-4E40490D92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5428F2" id="Textové pole 3738" o:spid="_x0000_s1026" type="#_x0000_t202" style="position:absolute;margin-left:.75pt;margin-top:0;width:14.25pt;height:20.25pt;z-index:26209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7920" behindDoc="0" locked="0" layoutInCell="1" allowOverlap="1" wp14:anchorId="430DB218" wp14:editId="03664B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3" name="Textové pole 3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52317F-9E57-459D-BCBB-438ECB2E10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D893FB" id="Textové pole 3737" o:spid="_x0000_s1026" type="#_x0000_t202" style="position:absolute;margin-left:.75pt;margin-top:0;width:14.25pt;height:20.25pt;z-index:26209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8944" behindDoc="0" locked="0" layoutInCell="1" allowOverlap="1" wp14:anchorId="7F761210" wp14:editId="5ECE0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4" name="Textové pole 3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9BFEB4-26CA-468F-BA95-BCBB90D8C1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9FD6C5" id="Textové pole 3736" o:spid="_x0000_s1026" type="#_x0000_t202" style="position:absolute;margin-left:.75pt;margin-top:0;width:14.25pt;height:20.25pt;z-index:26209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099968" behindDoc="0" locked="0" layoutInCell="1" allowOverlap="1" wp14:anchorId="6F9FFDB9" wp14:editId="1B760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5" name="Textové pole 3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690112-930F-4EAC-AE1A-FBC3C88221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6BE14D" id="Textové pole 3735" o:spid="_x0000_s1026" type="#_x0000_t202" style="position:absolute;margin-left:.75pt;margin-top:0;width:14.25pt;height:20.25pt;z-index:26209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0992" behindDoc="0" locked="0" layoutInCell="1" allowOverlap="1" wp14:anchorId="67D5A39B" wp14:editId="72099F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6" name="Textové pole 3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8E039A-67E0-4790-9DEB-2373F0A7FC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A4F1F0" id="Textové pole 3734" o:spid="_x0000_s1026" type="#_x0000_t202" style="position:absolute;margin-left:.75pt;margin-top:0;width:14.25pt;height:20.25pt;z-index:26210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2016" behindDoc="0" locked="0" layoutInCell="1" allowOverlap="1" wp14:anchorId="09F265D3" wp14:editId="4E3983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7" name="Textové pole 3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5BDD76-F13C-4F7A-A071-C81E89966C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75D2FD" id="Textové pole 3733" o:spid="_x0000_s1026" type="#_x0000_t202" style="position:absolute;margin-left:.75pt;margin-top:0;width:14.25pt;height:20.25pt;z-index:26210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3040" behindDoc="0" locked="0" layoutInCell="1" allowOverlap="1" wp14:anchorId="33391470" wp14:editId="536635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8" name="Textové pole 3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602E3C-E7DE-4BB3-B7EF-D7FFD1277A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6FDD54" id="Textové pole 3732" o:spid="_x0000_s1026" type="#_x0000_t202" style="position:absolute;margin-left:.75pt;margin-top:0;width:14.25pt;height:20.25pt;z-index:26210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4064" behindDoc="0" locked="0" layoutInCell="1" allowOverlap="1" wp14:anchorId="2FD1DCCA" wp14:editId="436125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49" name="Textové pole 3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20DBDB-1CD6-4BF9-BE42-7541DE6F6E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EB9AF5" id="Textové pole 3731" o:spid="_x0000_s1026" type="#_x0000_t202" style="position:absolute;margin-left:.75pt;margin-top:0;width:14.25pt;height:20.25pt;z-index:26210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5088" behindDoc="0" locked="0" layoutInCell="1" allowOverlap="1" wp14:anchorId="210FEB88" wp14:editId="0DD9A4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0" name="Textové pole 3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032BAE-5170-4EA5-9A5F-744E33490D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E3C7BD" id="Textové pole 3730" o:spid="_x0000_s1026" type="#_x0000_t202" style="position:absolute;margin-left:.75pt;margin-top:0;width:14.25pt;height:20.25pt;z-index:26210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6112" behindDoc="0" locked="0" layoutInCell="1" allowOverlap="1" wp14:anchorId="7ACB7215" wp14:editId="5DA01A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1" name="Textové pole 3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0592FE-7557-42B8-B1BE-4B81582FF8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2C7D9B" id="Textové pole 3729" o:spid="_x0000_s1026" type="#_x0000_t202" style="position:absolute;margin-left:.75pt;margin-top:0;width:14.25pt;height:20.25pt;z-index:26210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7136" behindDoc="0" locked="0" layoutInCell="1" allowOverlap="1" wp14:anchorId="69E479E0" wp14:editId="0E1E93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2" name="Textové pole 3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B50B17-DC34-40DF-AC32-7B7401E61D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E782DB" id="Textové pole 3728" o:spid="_x0000_s1026" type="#_x0000_t202" style="position:absolute;margin-left:.75pt;margin-top:0;width:14.25pt;height:20.25pt;z-index:26210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8160" behindDoc="0" locked="0" layoutInCell="1" allowOverlap="1" wp14:anchorId="7D247617" wp14:editId="5CC736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3" name="Textové pole 3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68D048-B653-436D-91C6-6E3DAF8293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A6158C" id="Textové pole 3727" o:spid="_x0000_s1026" type="#_x0000_t202" style="position:absolute;margin-left:.75pt;margin-top:0;width:14.25pt;height:20.25pt;z-index:26210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09184" behindDoc="0" locked="0" layoutInCell="1" allowOverlap="1" wp14:anchorId="7AD349E3" wp14:editId="27FE8F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4" name="Textové pole 3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12B669-68F2-4F22-BA63-B58CD04E38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EE5045" id="Textové pole 3726" o:spid="_x0000_s1026" type="#_x0000_t202" style="position:absolute;margin-left:.75pt;margin-top:0;width:14.25pt;height:20.25pt;z-index:26210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0208" behindDoc="0" locked="0" layoutInCell="1" allowOverlap="1" wp14:anchorId="16C67B49" wp14:editId="22CCE8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5" name="Textové pole 3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727BE8-D06F-4288-86DF-94AA6E989B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595A1F" id="Textové pole 3725" o:spid="_x0000_s1026" type="#_x0000_t202" style="position:absolute;margin-left:.75pt;margin-top:0;width:14.25pt;height:20.25pt;z-index:26211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1232" behindDoc="0" locked="0" layoutInCell="1" allowOverlap="1" wp14:anchorId="57744FB3" wp14:editId="074A07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6" name="Textové pole 3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9A1239-FCBB-448B-ABB4-97DA8BEDB3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D39E37" id="Textové pole 3724" o:spid="_x0000_s1026" type="#_x0000_t202" style="position:absolute;margin-left:.75pt;margin-top:0;width:14.25pt;height:20.25pt;z-index:26211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2256" behindDoc="0" locked="0" layoutInCell="1" allowOverlap="1" wp14:anchorId="24225800" wp14:editId="473285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7" name="Textové pole 3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400A0B-6E8E-43D6-85BF-5467D3C28D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0966B5" id="Textové pole 3723" o:spid="_x0000_s1026" type="#_x0000_t202" style="position:absolute;margin-left:.75pt;margin-top:0;width:14.25pt;height:20.25pt;z-index:26211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3280" behindDoc="0" locked="0" layoutInCell="1" allowOverlap="1" wp14:anchorId="5496C6E6" wp14:editId="72936A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8" name="Textové pole 3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C949F6-F0E1-4AF7-8818-76C073C6B0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37B7B6" id="Textové pole 3722" o:spid="_x0000_s1026" type="#_x0000_t202" style="position:absolute;margin-left:.75pt;margin-top:0;width:14.25pt;height:20.25pt;z-index:26211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4304" behindDoc="0" locked="0" layoutInCell="1" allowOverlap="1" wp14:anchorId="375949A9" wp14:editId="4E746B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59" name="Textové pole 3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4F2113-9437-4731-A7A7-66B3434AD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B8F16D" id="Textové pole 3721" o:spid="_x0000_s1026" type="#_x0000_t202" style="position:absolute;margin-left:.75pt;margin-top:0;width:14.25pt;height:20.25pt;z-index:26211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5328" behindDoc="0" locked="0" layoutInCell="1" allowOverlap="1" wp14:anchorId="776BA5A4" wp14:editId="3FA6FC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0" name="Textové pole 3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DFA7F2-0F39-41F3-B6DD-51E0A95F29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14C134" id="Textové pole 3720" o:spid="_x0000_s1026" type="#_x0000_t202" style="position:absolute;margin-left:.75pt;margin-top:0;width:14.25pt;height:20.25pt;z-index:26211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6352" behindDoc="0" locked="0" layoutInCell="1" allowOverlap="1" wp14:anchorId="77BE8F31" wp14:editId="063F87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1" name="Textové pole 3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7C620D-9D74-4D8D-A06E-10311658DC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80840A" id="Textové pole 3719" o:spid="_x0000_s1026" type="#_x0000_t202" style="position:absolute;margin-left:.75pt;margin-top:0;width:14.25pt;height:20.25pt;z-index:26211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7376" behindDoc="0" locked="0" layoutInCell="1" allowOverlap="1" wp14:anchorId="64884C80" wp14:editId="2D1555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2" name="Textové pole 3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4C08B3-3FE0-423F-A8D1-9DFD9F056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E1509F" id="Textové pole 3718" o:spid="_x0000_s1026" type="#_x0000_t202" style="position:absolute;margin-left:.75pt;margin-top:0;width:14.25pt;height:20.25pt;z-index:26211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8400" behindDoc="0" locked="0" layoutInCell="1" allowOverlap="1" wp14:anchorId="5BEBB486" wp14:editId="560539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3" name="Textové pole 3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C0023D-D813-4FDD-8331-F3EA4CA3FA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C70433" id="Textové pole 3717" o:spid="_x0000_s1026" type="#_x0000_t202" style="position:absolute;margin-left:.75pt;margin-top:0;width:14.25pt;height:20.25pt;z-index:26211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19424" behindDoc="0" locked="0" layoutInCell="1" allowOverlap="1" wp14:anchorId="7C795357" wp14:editId="1889E7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4" name="Textové pole 3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FC43BD-2FA2-436C-A074-EF70A3C995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A2243F" id="Textové pole 3716" o:spid="_x0000_s1026" type="#_x0000_t202" style="position:absolute;margin-left:.75pt;margin-top:0;width:14.25pt;height:20.25pt;z-index:26211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0448" behindDoc="0" locked="0" layoutInCell="1" allowOverlap="1" wp14:anchorId="557F2891" wp14:editId="1E07DA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5" name="Textové pole 3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31848D-B4B6-42EB-B996-4104767B35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726A07" id="Textové pole 3715" o:spid="_x0000_s1026" type="#_x0000_t202" style="position:absolute;margin-left:.75pt;margin-top:0;width:14.25pt;height:20.25pt;z-index:26212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1472" behindDoc="0" locked="0" layoutInCell="1" allowOverlap="1" wp14:anchorId="0A44152D" wp14:editId="68B3B2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6" name="Textové pole 3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7756B6-D3A5-46E8-9FA7-7E5DD9BDE5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FEE782" id="Textové pole 3714" o:spid="_x0000_s1026" type="#_x0000_t202" style="position:absolute;margin-left:.75pt;margin-top:0;width:14.25pt;height:20.25pt;z-index:26212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2496" behindDoc="0" locked="0" layoutInCell="1" allowOverlap="1" wp14:anchorId="70ED124C" wp14:editId="3324C2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7" name="Textové pole 3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564415-28D5-4558-9F5E-41E0D668C9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778685" id="Textové pole 3713" o:spid="_x0000_s1026" type="#_x0000_t202" style="position:absolute;margin-left:.75pt;margin-top:0;width:14.25pt;height:20.25pt;z-index:26212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3520" behindDoc="0" locked="0" layoutInCell="1" allowOverlap="1" wp14:anchorId="51E3DB3B" wp14:editId="313EF0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8" name="Textové pole 3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F724F6-B6C3-49C6-9751-51C84401F7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E468DE" id="Textové pole 3712" o:spid="_x0000_s1026" type="#_x0000_t202" style="position:absolute;margin-left:.75pt;margin-top:0;width:14.25pt;height:20.25pt;z-index:26212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4544" behindDoc="0" locked="0" layoutInCell="1" allowOverlap="1" wp14:anchorId="2D5E3662" wp14:editId="15FD31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69" name="Textové pole 3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E061BC-0959-48B9-86B3-F2CEE97F97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19D32D" id="Textové pole 3711" o:spid="_x0000_s1026" type="#_x0000_t202" style="position:absolute;margin-left:.75pt;margin-top:0;width:14.25pt;height:20.25pt;z-index:26212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5568" behindDoc="0" locked="0" layoutInCell="1" allowOverlap="1" wp14:anchorId="1259202D" wp14:editId="2036F0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0" name="Textové pole 3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0AAC04-A714-4D52-B012-7CB9EB24A4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7F0227" id="Textové pole 3710" o:spid="_x0000_s1026" type="#_x0000_t202" style="position:absolute;margin-left:.75pt;margin-top:0;width:14.25pt;height:20.25pt;z-index:26212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6592" behindDoc="0" locked="0" layoutInCell="1" allowOverlap="1" wp14:anchorId="00341845" wp14:editId="2C46D7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1" name="Textové pole 3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22EB20-1F9A-4FB1-81B0-5581B75469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AD6AC9" id="Textové pole 3709" o:spid="_x0000_s1026" type="#_x0000_t202" style="position:absolute;margin-left:.75pt;margin-top:0;width:14.25pt;height:20.25pt;z-index:26212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7616" behindDoc="0" locked="0" layoutInCell="1" allowOverlap="1" wp14:anchorId="6993D233" wp14:editId="66A56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2" name="Textové pole 3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9ED1B1-3557-4B8D-9B48-6D5678C155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B4B591" id="Textové pole 3708" o:spid="_x0000_s1026" type="#_x0000_t202" style="position:absolute;margin-left:.75pt;margin-top:0;width:14.25pt;height:20.25pt;z-index:26212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8640" behindDoc="0" locked="0" layoutInCell="1" allowOverlap="1" wp14:anchorId="66F3E523" wp14:editId="1EDED1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3" name="Textové pole 3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08B013-039F-4A6A-9212-2C6721DD7C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D612B2" id="Textové pole 3707" o:spid="_x0000_s1026" type="#_x0000_t202" style="position:absolute;margin-left:.75pt;margin-top:0;width:14.25pt;height:20.25pt;z-index:26212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29664" behindDoc="0" locked="0" layoutInCell="1" allowOverlap="1" wp14:anchorId="35AA6C8C" wp14:editId="2B1278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4" name="Textové pole 3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B67A80-B448-4433-9BE1-2166659D4D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E23A31" id="Textové pole 3706" o:spid="_x0000_s1026" type="#_x0000_t202" style="position:absolute;margin-left:.75pt;margin-top:0;width:14.25pt;height:20.25pt;z-index:26212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0688" behindDoc="0" locked="0" layoutInCell="1" allowOverlap="1" wp14:anchorId="661301DC" wp14:editId="647C84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5" name="Textové pole 3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7E596D-1E16-4889-8DE2-20EDA4130C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F1EDD9" id="Textové pole 3705" o:spid="_x0000_s1026" type="#_x0000_t202" style="position:absolute;margin-left:.75pt;margin-top:0;width:14.25pt;height:20.25pt;z-index:26213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1712" behindDoc="0" locked="0" layoutInCell="1" allowOverlap="1" wp14:anchorId="023B4E4F" wp14:editId="1F8EA6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6" name="Textové pole 3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B25A95-495C-439B-B4A9-F1E932F5B0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E83A75" id="Textové pole 3704" o:spid="_x0000_s1026" type="#_x0000_t202" style="position:absolute;margin-left:.75pt;margin-top:0;width:14.25pt;height:20.25pt;z-index:26213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2736" behindDoc="0" locked="0" layoutInCell="1" allowOverlap="1" wp14:anchorId="3837EA11" wp14:editId="69FA2F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7" name="Textové pole 3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0838F2-EC7E-411F-8461-D6DBF2ACEC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BF84E7" id="Textové pole 3703" o:spid="_x0000_s1026" type="#_x0000_t202" style="position:absolute;margin-left:.75pt;margin-top:0;width:14.25pt;height:20.25pt;z-index:26213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3760" behindDoc="0" locked="0" layoutInCell="1" allowOverlap="1" wp14:anchorId="541B5EF3" wp14:editId="200EDA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8" name="Textové pole 3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679C3C-AA55-4741-8FB0-134BE6A20C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D5549E" id="Textové pole 3702" o:spid="_x0000_s1026" type="#_x0000_t202" style="position:absolute;margin-left:.75pt;margin-top:0;width:14.25pt;height:20.25pt;z-index:26213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4784" behindDoc="0" locked="0" layoutInCell="1" allowOverlap="1" wp14:anchorId="391679C7" wp14:editId="447F45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79" name="Textové pole 3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3FA862-1836-42FD-8E19-2B3F6CEA16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CC4DA8" id="Textové pole 3701" o:spid="_x0000_s1026" type="#_x0000_t202" style="position:absolute;margin-left:.75pt;margin-top:0;width:14.25pt;height:20.25pt;z-index:26213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5808" behindDoc="0" locked="0" layoutInCell="1" allowOverlap="1" wp14:anchorId="2E4A978B" wp14:editId="22C377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0" name="Textové pole 3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0B65BE-F410-4AB8-86E4-19BA70D64E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F30598" id="Textové pole 3700" o:spid="_x0000_s1026" type="#_x0000_t202" style="position:absolute;margin-left:.75pt;margin-top:0;width:14.25pt;height:20.25pt;z-index:26213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6832" behindDoc="0" locked="0" layoutInCell="1" allowOverlap="1" wp14:anchorId="7EA47793" wp14:editId="3E0AC5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1" name="Textové pole 3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10B817-39C7-49DA-87E2-8F448AD083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296038" id="Textové pole 3699" o:spid="_x0000_s1026" type="#_x0000_t202" style="position:absolute;margin-left:.75pt;margin-top:0;width:14.25pt;height:20.25pt;z-index:26213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7856" behindDoc="0" locked="0" layoutInCell="1" allowOverlap="1" wp14:anchorId="068C3891" wp14:editId="23D280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2" name="Textové pole 3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DAD168-FE79-4987-9A80-EC95AB3939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1E5D6D" id="Textové pole 3698" o:spid="_x0000_s1026" type="#_x0000_t202" style="position:absolute;margin-left:.75pt;margin-top:0;width:14.25pt;height:20.25pt;z-index:26213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8880" behindDoc="0" locked="0" layoutInCell="1" allowOverlap="1" wp14:anchorId="4C62D762" wp14:editId="7E5EC5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3" name="Textové pole 3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66397C-A7E2-4F41-8A45-951FD6B167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12E0F1" id="Textové pole 3697" o:spid="_x0000_s1026" type="#_x0000_t202" style="position:absolute;margin-left:.75pt;margin-top:0;width:14.25pt;height:20.25pt;z-index:26213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39904" behindDoc="0" locked="0" layoutInCell="1" allowOverlap="1" wp14:anchorId="06EDBA19" wp14:editId="3403A6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4" name="Textové pole 3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C59867-BC7E-452A-A7D8-336A1F7628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853068" id="Textové pole 3696" o:spid="_x0000_s1026" type="#_x0000_t202" style="position:absolute;margin-left:.75pt;margin-top:0;width:14.25pt;height:20.25pt;z-index:26213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0928" behindDoc="0" locked="0" layoutInCell="1" allowOverlap="1" wp14:anchorId="69090F58" wp14:editId="4C393A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5" name="Textové pole 3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7EC913-F4CA-457B-B5CB-F87320127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BFC0D8" id="Textové pole 3695" o:spid="_x0000_s1026" type="#_x0000_t202" style="position:absolute;margin-left:.75pt;margin-top:0;width:14.25pt;height:20.25pt;z-index:26214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1952" behindDoc="0" locked="0" layoutInCell="1" allowOverlap="1" wp14:anchorId="1B9EA100" wp14:editId="6BF74B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6" name="Textové pole 3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EA42C1-400A-4A7E-BF4B-0DE963237C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7D201E" id="Textové pole 3694" o:spid="_x0000_s1026" type="#_x0000_t202" style="position:absolute;margin-left:.75pt;margin-top:0;width:14.25pt;height:20.25pt;z-index:26214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2976" behindDoc="0" locked="0" layoutInCell="1" allowOverlap="1" wp14:anchorId="2F934468" wp14:editId="7D37BA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7" name="Textové pole 3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57ABB3-C009-4AD8-83D7-7E485218FD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D8D5EE" id="Textové pole 3693" o:spid="_x0000_s1026" type="#_x0000_t202" style="position:absolute;margin-left:.75pt;margin-top:0;width:14.25pt;height:20.25pt;z-index:26214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4000" behindDoc="0" locked="0" layoutInCell="1" allowOverlap="1" wp14:anchorId="3FB42798" wp14:editId="6D4023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8" name="Textové pole 3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BD2800-900D-46F5-80F6-A9EA7EC1BB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BA684E" id="Textové pole 3692" o:spid="_x0000_s1026" type="#_x0000_t202" style="position:absolute;margin-left:.75pt;margin-top:0;width:14.25pt;height:20.25pt;z-index:26214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5024" behindDoc="0" locked="0" layoutInCell="1" allowOverlap="1" wp14:anchorId="7D5FB593" wp14:editId="58F02B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89" name="Textové pole 3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C3A19C-2122-49BD-B5A6-0B2B13F426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763BEA" id="Textové pole 3691" o:spid="_x0000_s1026" type="#_x0000_t202" style="position:absolute;margin-left:.75pt;margin-top:0;width:14.25pt;height:20.25pt;z-index:26214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6048" behindDoc="0" locked="0" layoutInCell="1" allowOverlap="1" wp14:anchorId="5BC5D3EB" wp14:editId="3D47B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0" name="Textové pole 3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CEC3CB-E44A-4880-8B8C-2C414F064A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ECAC62" id="Textové pole 3690" o:spid="_x0000_s1026" type="#_x0000_t202" style="position:absolute;margin-left:.75pt;margin-top:0;width:14.25pt;height:20.25pt;z-index:26214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7072" behindDoc="0" locked="0" layoutInCell="1" allowOverlap="1" wp14:anchorId="4F5FC09A" wp14:editId="660DB8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1" name="Textové pole 3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5922BA-871F-46BB-8203-FE81C18335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3D4427" id="Textové pole 3689" o:spid="_x0000_s1026" type="#_x0000_t202" style="position:absolute;margin-left:.75pt;margin-top:0;width:14.25pt;height:20.25pt;z-index:26214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8096" behindDoc="0" locked="0" layoutInCell="1" allowOverlap="1" wp14:anchorId="276CB2CE" wp14:editId="514D3B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2" name="Textové pole 3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969852-2080-4A37-9FC8-28A8C61B03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62F0CD" id="Textové pole 3688" o:spid="_x0000_s1026" type="#_x0000_t202" style="position:absolute;margin-left:.75pt;margin-top:0;width:14.25pt;height:20.25pt;z-index:26214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49120" behindDoc="0" locked="0" layoutInCell="1" allowOverlap="1" wp14:anchorId="10146108" wp14:editId="7DD62F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3" name="Textové pole 3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5F03B7-0018-4EE4-A977-4FB5AF51FE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B16798" id="Textové pole 3687" o:spid="_x0000_s1026" type="#_x0000_t202" style="position:absolute;margin-left:.75pt;margin-top:0;width:14.25pt;height:20.25pt;z-index:26214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0144" behindDoc="0" locked="0" layoutInCell="1" allowOverlap="1" wp14:anchorId="78DB1B5D" wp14:editId="160BFC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4" name="Textové pole 3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4D7BA1-6FED-4A06-A26F-994BFB760B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C57C2F" id="Textové pole 3686" o:spid="_x0000_s1026" type="#_x0000_t202" style="position:absolute;margin-left:.75pt;margin-top:0;width:14.25pt;height:20.25pt;z-index:26215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1168" behindDoc="0" locked="0" layoutInCell="1" allowOverlap="1" wp14:anchorId="08B5A61D" wp14:editId="26C6C9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5" name="Textové pole 3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5BF456-B98B-421A-8B2F-0247F9009C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416071" id="Textové pole 3685" o:spid="_x0000_s1026" type="#_x0000_t202" style="position:absolute;margin-left:.75pt;margin-top:0;width:14.25pt;height:20.25pt;z-index:26215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2192" behindDoc="0" locked="0" layoutInCell="1" allowOverlap="1" wp14:anchorId="3BB26C98" wp14:editId="0C0EEB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6" name="Textové pole 3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0A8FF1-7AA2-4202-B9CF-2EF91968C7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B6C6E3" id="Textové pole 3684" o:spid="_x0000_s1026" type="#_x0000_t202" style="position:absolute;margin-left:.75pt;margin-top:0;width:14.25pt;height:20.25pt;z-index:26215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3216" behindDoc="0" locked="0" layoutInCell="1" allowOverlap="1" wp14:anchorId="46FCD6B0" wp14:editId="42D6DD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7" name="Textové pole 3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737432-F009-4062-8F37-21F32D606F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0EB49F" id="Textové pole 3683" o:spid="_x0000_s1026" type="#_x0000_t202" style="position:absolute;margin-left:.75pt;margin-top:0;width:14.25pt;height:20.25pt;z-index:26215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4240" behindDoc="0" locked="0" layoutInCell="1" allowOverlap="1" wp14:anchorId="6CC5051D" wp14:editId="6B61D8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8" name="Textové pole 3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A9D23D-C839-4AC6-9284-39EAF9A326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2FF7DF" id="Textové pole 3682" o:spid="_x0000_s1026" type="#_x0000_t202" style="position:absolute;margin-left:.75pt;margin-top:0;width:14.25pt;height:20.25pt;z-index:26215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5264" behindDoc="0" locked="0" layoutInCell="1" allowOverlap="1" wp14:anchorId="5D6207F1" wp14:editId="03B9BA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899" name="Textové pole 3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394FD6-A36B-4888-A65A-5C3BADF00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5ED6D8" id="Textové pole 3681" o:spid="_x0000_s1026" type="#_x0000_t202" style="position:absolute;margin-left:.75pt;margin-top:0;width:14.25pt;height:20.25pt;z-index:26215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6288" behindDoc="0" locked="0" layoutInCell="1" allowOverlap="1" wp14:anchorId="14D7A3A9" wp14:editId="0B1E38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0" name="Textové pole 3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4F397B-1A55-4895-A5D2-AC76B2DBB2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11DD39" id="Textové pole 3680" o:spid="_x0000_s1026" type="#_x0000_t202" style="position:absolute;margin-left:.75pt;margin-top:0;width:14.25pt;height:20.25pt;z-index:26215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7312" behindDoc="0" locked="0" layoutInCell="1" allowOverlap="1" wp14:anchorId="2FAE4E95" wp14:editId="60069D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1" name="Textové pole 3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56B94A-95DA-47E1-8DA0-FBB4D6C55D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4D3799" id="Textové pole 3679" o:spid="_x0000_s1026" type="#_x0000_t202" style="position:absolute;margin-left:.75pt;margin-top:0;width:14.25pt;height:20.25pt;z-index:26215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8336" behindDoc="0" locked="0" layoutInCell="1" allowOverlap="1" wp14:anchorId="4D0968D8" wp14:editId="596BE6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2" name="Textové pole 3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B063DA-F457-41DD-94B0-53333A2645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8F05CD" id="Textové pole 3678" o:spid="_x0000_s1026" type="#_x0000_t202" style="position:absolute;margin-left:.75pt;margin-top:0;width:14.25pt;height:20.25pt;z-index:26215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59360" behindDoc="0" locked="0" layoutInCell="1" allowOverlap="1" wp14:anchorId="7D080194" wp14:editId="64A849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3" name="Textové pole 3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89B4BF-9C5A-4D20-9C31-B554A2BEBC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1CB47F" id="Textové pole 3677" o:spid="_x0000_s1026" type="#_x0000_t202" style="position:absolute;margin-left:.75pt;margin-top:0;width:14.25pt;height:20.25pt;z-index:26215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0384" behindDoc="0" locked="0" layoutInCell="1" allowOverlap="1" wp14:anchorId="3731862C" wp14:editId="5F93FA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4" name="Textové pole 3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B2E89E-69AE-43B6-AD79-00E12A54FF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FC5178" id="Textové pole 3676" o:spid="_x0000_s1026" type="#_x0000_t202" style="position:absolute;margin-left:.75pt;margin-top:0;width:14.25pt;height:20.25pt;z-index:26216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1408" behindDoc="0" locked="0" layoutInCell="1" allowOverlap="1" wp14:anchorId="01F5261F" wp14:editId="66BED8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5" name="Textové pole 36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776589-3D48-446D-A107-968EE1CD0B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25C084" id="Textové pole 3675" o:spid="_x0000_s1026" type="#_x0000_t202" style="position:absolute;margin-left:.75pt;margin-top:0;width:14.25pt;height:20.25pt;z-index:26216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2432" behindDoc="0" locked="0" layoutInCell="1" allowOverlap="1" wp14:anchorId="34C42876" wp14:editId="15007A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6" name="Textové pole 36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5DDA89-ADCC-40DE-845A-359EE72534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029E48" id="Textové pole 3674" o:spid="_x0000_s1026" type="#_x0000_t202" style="position:absolute;margin-left:.75pt;margin-top:0;width:14.25pt;height:20.25pt;z-index:26216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3456" behindDoc="0" locked="0" layoutInCell="1" allowOverlap="1" wp14:anchorId="64510F5C" wp14:editId="220355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7" name="Textové pole 36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D0C280-0E64-4D56-96ED-C8346B8FF2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D7371C" id="Textové pole 3673" o:spid="_x0000_s1026" type="#_x0000_t202" style="position:absolute;margin-left:.75pt;margin-top:0;width:14.25pt;height:20.25pt;z-index:26216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4480" behindDoc="0" locked="0" layoutInCell="1" allowOverlap="1" wp14:anchorId="14C71AC2" wp14:editId="6C5D9F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8" name="Textové pole 36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E97868-35D6-4C2A-98C0-C3DDE6F90E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6BF1ED" id="Textové pole 3672" o:spid="_x0000_s1026" type="#_x0000_t202" style="position:absolute;margin-left:.75pt;margin-top:0;width:14.25pt;height:20.25pt;z-index:26216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5504" behindDoc="0" locked="0" layoutInCell="1" allowOverlap="1" wp14:anchorId="355A5241" wp14:editId="00E271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09" name="Textové pole 36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CCB9F7-6FDE-4DD2-A58B-5FCA4EEE53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E18DD8" id="Textové pole 3671" o:spid="_x0000_s1026" type="#_x0000_t202" style="position:absolute;margin-left:.75pt;margin-top:0;width:14.25pt;height:20.25pt;z-index:26216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6528" behindDoc="0" locked="0" layoutInCell="1" allowOverlap="1" wp14:anchorId="65124FEB" wp14:editId="04AAC6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0" name="Textové pole 36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ED46D2-04B6-4F5E-9C23-DE9CC3CA3D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8F8FC1" id="Textové pole 3670" o:spid="_x0000_s1026" type="#_x0000_t202" style="position:absolute;margin-left:.75pt;margin-top:0;width:14.25pt;height:20.25pt;z-index:26216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7552" behindDoc="0" locked="0" layoutInCell="1" allowOverlap="1" wp14:anchorId="0A90CF14" wp14:editId="73C2FD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1" name="Textové pole 36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598644-B722-4D08-A510-B37F63BD6E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47ED8B" id="Textové pole 3669" o:spid="_x0000_s1026" type="#_x0000_t202" style="position:absolute;margin-left:.75pt;margin-top:0;width:14.25pt;height:20.25pt;z-index:26216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8576" behindDoc="0" locked="0" layoutInCell="1" allowOverlap="1" wp14:anchorId="7064EA89" wp14:editId="77411F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2" name="Textové pole 3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B61768-BBE8-49D9-82A9-6CB881A394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9F6730" id="Textové pole 3668" o:spid="_x0000_s1026" type="#_x0000_t202" style="position:absolute;margin-left:.75pt;margin-top:0;width:14.25pt;height:20.25pt;z-index:26216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69600" behindDoc="0" locked="0" layoutInCell="1" allowOverlap="1" wp14:anchorId="6A86736B" wp14:editId="5C6156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3" name="Textové pole 3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150EED-1656-47FF-97B5-CA5D6DC28B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0B046F" id="Textové pole 3667" o:spid="_x0000_s1026" type="#_x0000_t202" style="position:absolute;margin-left:.75pt;margin-top:0;width:14.25pt;height:20.25pt;z-index:26216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0624" behindDoc="0" locked="0" layoutInCell="1" allowOverlap="1" wp14:anchorId="4306AE35" wp14:editId="609BF3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4" name="Textové pole 3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8C1331-0A93-4104-AADF-C1BCADB6F5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B9F3D0" id="Textové pole 3666" o:spid="_x0000_s1026" type="#_x0000_t202" style="position:absolute;margin-left:.75pt;margin-top:0;width:14.25pt;height:20.25pt;z-index:26217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1648" behindDoc="0" locked="0" layoutInCell="1" allowOverlap="1" wp14:anchorId="7255F507" wp14:editId="4F3536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5" name="Textové pole 3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F5E814-F5BD-4DAA-AA21-FC47748FE4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50893C" id="Textové pole 3665" o:spid="_x0000_s1026" type="#_x0000_t202" style="position:absolute;margin-left:.75pt;margin-top:0;width:14.25pt;height:20.25pt;z-index:26217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2672" behindDoc="0" locked="0" layoutInCell="1" allowOverlap="1" wp14:anchorId="66A5FC36" wp14:editId="434C69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6" name="Textové pole 3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059E97-BC9F-476E-BD6C-C1B6777A6A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C7DAC9" id="Textové pole 3664" o:spid="_x0000_s1026" type="#_x0000_t202" style="position:absolute;margin-left:.75pt;margin-top:0;width:14.25pt;height:20.25pt;z-index:26217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3696" behindDoc="0" locked="0" layoutInCell="1" allowOverlap="1" wp14:anchorId="08C98866" wp14:editId="4C284B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7" name="Textové pole 3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05D8FA-B8B4-46C8-94FB-C24C990813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3D1C54" id="Textové pole 3663" o:spid="_x0000_s1026" type="#_x0000_t202" style="position:absolute;margin-left:.75pt;margin-top:0;width:14.25pt;height:20.25pt;z-index:26217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4720" behindDoc="0" locked="0" layoutInCell="1" allowOverlap="1" wp14:anchorId="3682704C" wp14:editId="401F89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8" name="Textové pole 3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3F0081-BE34-4642-9A0E-377CC64335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64F783" id="Textové pole 3662" o:spid="_x0000_s1026" type="#_x0000_t202" style="position:absolute;margin-left:.75pt;margin-top:0;width:14.25pt;height:20.25pt;z-index:26217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5744" behindDoc="0" locked="0" layoutInCell="1" allowOverlap="1" wp14:anchorId="451AD2C6" wp14:editId="10C785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19" name="Textové pole 3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2ED435-0CC1-492B-A21E-1272355262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57AEA1" id="Textové pole 3661" o:spid="_x0000_s1026" type="#_x0000_t202" style="position:absolute;margin-left:.75pt;margin-top:0;width:14.25pt;height:20.25pt;z-index:26217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6768" behindDoc="0" locked="0" layoutInCell="1" allowOverlap="1" wp14:anchorId="3114D47E" wp14:editId="3EE40B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0" name="Textové pole 3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7DE458-8006-4655-A598-841BD1065C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65B1EC" id="Textové pole 3660" o:spid="_x0000_s1026" type="#_x0000_t202" style="position:absolute;margin-left:.75pt;margin-top:0;width:14.25pt;height:20.25pt;z-index:26217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7792" behindDoc="0" locked="0" layoutInCell="1" allowOverlap="1" wp14:anchorId="0728A218" wp14:editId="70DC4F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1" name="Textové pole 3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596931-1F4F-46DC-9B43-E22759D7FB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08E64E" id="Textové pole 3659" o:spid="_x0000_s1026" type="#_x0000_t202" style="position:absolute;margin-left:.75pt;margin-top:0;width:14.25pt;height:20.25pt;z-index:26217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8816" behindDoc="0" locked="0" layoutInCell="1" allowOverlap="1" wp14:anchorId="3CDF2EA9" wp14:editId="5E9EC8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2" name="Textové pole 3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729E70-5829-49E1-A450-A89BD1CBAE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E878F9" id="Textové pole 3658" o:spid="_x0000_s1026" type="#_x0000_t202" style="position:absolute;margin-left:.75pt;margin-top:0;width:14.25pt;height:20.25pt;z-index:26217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79840" behindDoc="0" locked="0" layoutInCell="1" allowOverlap="1" wp14:anchorId="590DEF39" wp14:editId="738BF5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3" name="Textové pole 3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74234A-95E2-4F86-8744-7269EFDAE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8539EA" id="Textové pole 3657" o:spid="_x0000_s1026" type="#_x0000_t202" style="position:absolute;margin-left:.75pt;margin-top:0;width:14.25pt;height:20.25pt;z-index:26217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0864" behindDoc="0" locked="0" layoutInCell="1" allowOverlap="1" wp14:anchorId="069F31C8" wp14:editId="4639D0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4" name="Textové pole 3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75EDC6-4DAC-46E4-BEED-44C9D6E00F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12A924" id="Textové pole 3656" o:spid="_x0000_s1026" type="#_x0000_t202" style="position:absolute;margin-left:.75pt;margin-top:0;width:14.25pt;height:20.25pt;z-index:26218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1888" behindDoc="0" locked="0" layoutInCell="1" allowOverlap="1" wp14:anchorId="2445717E" wp14:editId="294A1B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5" name="Textové pole 3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0C4BB1-C3FF-4B13-BC28-0306049FC9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70B858" id="Textové pole 3655" o:spid="_x0000_s1026" type="#_x0000_t202" style="position:absolute;margin-left:.75pt;margin-top:0;width:14.25pt;height:20.25pt;z-index:26218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2912" behindDoc="0" locked="0" layoutInCell="1" allowOverlap="1" wp14:anchorId="171FAC38" wp14:editId="5C2D6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6" name="Textové pole 3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21C9EE-29FF-49C0-9DCB-726A474DA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F52E2A" id="Textové pole 3654" o:spid="_x0000_s1026" type="#_x0000_t202" style="position:absolute;margin-left:.75pt;margin-top:0;width:14.25pt;height:20.25pt;z-index:26218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3936" behindDoc="0" locked="0" layoutInCell="1" allowOverlap="1" wp14:anchorId="351E91B9" wp14:editId="1367FB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7" name="Textové pole 3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B0DB6C-63DF-4006-A53E-9CE534B6C6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29CAAB" id="Textové pole 3653" o:spid="_x0000_s1026" type="#_x0000_t202" style="position:absolute;margin-left:.75pt;margin-top:0;width:14.25pt;height:20.25pt;z-index:26218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4960" behindDoc="0" locked="0" layoutInCell="1" allowOverlap="1" wp14:anchorId="70C93494" wp14:editId="655DC4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8" name="Textové pole 3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A07477-84B3-4F29-A618-57A0C76856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E80616" id="Textové pole 3652" o:spid="_x0000_s1026" type="#_x0000_t202" style="position:absolute;margin-left:.75pt;margin-top:0;width:14.25pt;height:20.25pt;z-index:26218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5984" behindDoc="0" locked="0" layoutInCell="1" allowOverlap="1" wp14:anchorId="71F311D1" wp14:editId="4C90C3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29" name="Textové pole 3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AF17D8-BB47-49F6-93C0-9EFA6B691B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ECD60A" id="Textové pole 3651" o:spid="_x0000_s1026" type="#_x0000_t202" style="position:absolute;margin-left:.75pt;margin-top:0;width:14.25pt;height:20.25pt;z-index:26218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7008" behindDoc="0" locked="0" layoutInCell="1" allowOverlap="1" wp14:anchorId="14FF691A" wp14:editId="28E2A3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0" name="Textové pole 3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A24FC8-9F97-4A7D-A22F-6D623B4086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0DCA63" id="Textové pole 3650" o:spid="_x0000_s1026" type="#_x0000_t202" style="position:absolute;margin-left:.75pt;margin-top:0;width:14.25pt;height:20.25pt;z-index:26218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8032" behindDoc="0" locked="0" layoutInCell="1" allowOverlap="1" wp14:anchorId="256FCCC2" wp14:editId="0B265A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1" name="Textové pole 3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9E83D3-A6CF-4A26-A047-F252A78A15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738EAC" id="Textové pole 3649" o:spid="_x0000_s1026" type="#_x0000_t202" style="position:absolute;margin-left:.75pt;margin-top:0;width:14.25pt;height:20.25pt;z-index:26218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89056" behindDoc="0" locked="0" layoutInCell="1" allowOverlap="1" wp14:anchorId="4D0EFECD" wp14:editId="713BE8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2" name="Textové pole 3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F42AA6-1C48-489B-B054-5DA19535BD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C8D4D0" id="Textové pole 3648" o:spid="_x0000_s1026" type="#_x0000_t202" style="position:absolute;margin-left:.75pt;margin-top:0;width:14.25pt;height:20.25pt;z-index:26218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0080" behindDoc="0" locked="0" layoutInCell="1" allowOverlap="1" wp14:anchorId="5351CD85" wp14:editId="346327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3" name="Textové pole 3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5A9AA8-DCBC-4357-8717-147FEC7F26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7F0758" id="Textové pole 3647" o:spid="_x0000_s1026" type="#_x0000_t202" style="position:absolute;margin-left:.75pt;margin-top:0;width:14.25pt;height:20.25pt;z-index:26219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1104" behindDoc="0" locked="0" layoutInCell="1" allowOverlap="1" wp14:anchorId="0446595C" wp14:editId="4FABD9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4" name="Textové pole 3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D3B8D9-57AC-4E9B-8173-8DF495ABAF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797519" id="Textové pole 3646" o:spid="_x0000_s1026" type="#_x0000_t202" style="position:absolute;margin-left:.75pt;margin-top:0;width:14.25pt;height:20.25pt;z-index:26219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2128" behindDoc="0" locked="0" layoutInCell="1" allowOverlap="1" wp14:anchorId="19DEE36F" wp14:editId="11F75D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5" name="Textové pole 3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B039FF-9F0B-4DAD-9309-182E0EE850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BF3A5F" id="Textové pole 3645" o:spid="_x0000_s1026" type="#_x0000_t202" style="position:absolute;margin-left:.75pt;margin-top:0;width:14.25pt;height:20.25pt;z-index:26219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3152" behindDoc="0" locked="0" layoutInCell="1" allowOverlap="1" wp14:anchorId="16C7D7F8" wp14:editId="7E8F6C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6" name="Textové pole 3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5572C4-F586-4C3E-AFBB-5825FF71A4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893F1E" id="Textové pole 3644" o:spid="_x0000_s1026" type="#_x0000_t202" style="position:absolute;margin-left:.75pt;margin-top:0;width:14.25pt;height:20.25pt;z-index:26219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4176" behindDoc="0" locked="0" layoutInCell="1" allowOverlap="1" wp14:anchorId="0BB4F2E1" wp14:editId="6036A2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7" name="Textové pole 3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C4A43B-FA4E-46EC-938F-0357945902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03B514" id="Textové pole 3643" o:spid="_x0000_s1026" type="#_x0000_t202" style="position:absolute;margin-left:.75pt;margin-top:0;width:14.25pt;height:20.25pt;z-index:26219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5200" behindDoc="0" locked="0" layoutInCell="1" allowOverlap="1" wp14:anchorId="37D6548A" wp14:editId="55BB40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8" name="Textové pole 3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A8F7F3-32D4-42C3-B0DC-F706A034BD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39C453" id="Textové pole 3642" o:spid="_x0000_s1026" type="#_x0000_t202" style="position:absolute;margin-left:.75pt;margin-top:0;width:14.25pt;height:20.25pt;z-index:26219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6224" behindDoc="0" locked="0" layoutInCell="1" allowOverlap="1" wp14:anchorId="347611D1" wp14:editId="1F4B49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39" name="Textové pole 3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F04F37-3D90-4AE7-B96B-5A9DD37559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35D23D" id="Textové pole 3641" o:spid="_x0000_s1026" type="#_x0000_t202" style="position:absolute;margin-left:.75pt;margin-top:0;width:14.25pt;height:20.25pt;z-index:26219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7248" behindDoc="0" locked="0" layoutInCell="1" allowOverlap="1" wp14:anchorId="3096570B" wp14:editId="31A59E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0" name="Textové pole 3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6DDBD1-36F9-4482-B120-D15F037B53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490920" id="Textové pole 3640" o:spid="_x0000_s1026" type="#_x0000_t202" style="position:absolute;margin-left:.75pt;margin-top:0;width:14.25pt;height:20.25pt;z-index:26219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8272" behindDoc="0" locked="0" layoutInCell="1" allowOverlap="1" wp14:anchorId="12960BDA" wp14:editId="0EB6F3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1" name="Textové pole 3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62A3AF-0AAA-42F1-A432-65D734792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DB1A1A" id="Textové pole 3639" o:spid="_x0000_s1026" type="#_x0000_t202" style="position:absolute;margin-left:.75pt;margin-top:0;width:14.25pt;height:20.25pt;z-index:26219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199296" behindDoc="0" locked="0" layoutInCell="1" allowOverlap="1" wp14:anchorId="21516F48" wp14:editId="0BB060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2" name="Textové pole 3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EBE92F-B80C-4191-9501-ACE94A9CDB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59C45A" id="Textové pole 3638" o:spid="_x0000_s1026" type="#_x0000_t202" style="position:absolute;margin-left:.75pt;margin-top:0;width:14.25pt;height:20.25pt;z-index:26219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0320" behindDoc="0" locked="0" layoutInCell="1" allowOverlap="1" wp14:anchorId="4C26E2C4" wp14:editId="6C596A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3" name="Textové pole 3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021050-6C82-473C-A5BD-738E141485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D91B1" id="Textové pole 3637" o:spid="_x0000_s1026" type="#_x0000_t202" style="position:absolute;margin-left:.75pt;margin-top:0;width:14.25pt;height:20.25pt;z-index:26220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1344" behindDoc="0" locked="0" layoutInCell="1" allowOverlap="1" wp14:anchorId="0AD6493B" wp14:editId="15A922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4" name="Textové pole 3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517E10-B30E-4173-8192-3A20787D7F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884CAD" id="Textové pole 3636" o:spid="_x0000_s1026" type="#_x0000_t202" style="position:absolute;margin-left:.75pt;margin-top:0;width:14.25pt;height:20.25pt;z-index:26220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2368" behindDoc="0" locked="0" layoutInCell="1" allowOverlap="1" wp14:anchorId="59C40F9C" wp14:editId="6AACD4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5" name="Textové pole 3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7D216B-78F4-48D9-8088-2182354A03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14F090" id="Textové pole 3635" o:spid="_x0000_s1026" type="#_x0000_t202" style="position:absolute;margin-left:.75pt;margin-top:0;width:14.25pt;height:20.25pt;z-index:26220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3392" behindDoc="0" locked="0" layoutInCell="1" allowOverlap="1" wp14:anchorId="5197AFD5" wp14:editId="08C57E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6" name="Textové pole 3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F3DDFC-61AC-4F0D-82DD-E72A6A178B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2153C6" id="Textové pole 3634" o:spid="_x0000_s1026" type="#_x0000_t202" style="position:absolute;margin-left:.75pt;margin-top:0;width:14.25pt;height:20.25pt;z-index:26220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4416" behindDoc="0" locked="0" layoutInCell="1" allowOverlap="1" wp14:anchorId="43416841" wp14:editId="7E0FFF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7" name="Textové pole 3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9195E9-A5E0-4FAA-9FD4-7551604B80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00EC6F" id="Textové pole 3633" o:spid="_x0000_s1026" type="#_x0000_t202" style="position:absolute;margin-left:.75pt;margin-top:0;width:14.25pt;height:20.25pt;z-index:26220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5440" behindDoc="0" locked="0" layoutInCell="1" allowOverlap="1" wp14:anchorId="3F495257" wp14:editId="21E46C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8" name="Textové pole 3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986042-7DF2-4EFA-8839-F8D004848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C39520" id="Textové pole 3632" o:spid="_x0000_s1026" type="#_x0000_t202" style="position:absolute;margin-left:.75pt;margin-top:0;width:14.25pt;height:20.25pt;z-index:26220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6464" behindDoc="0" locked="0" layoutInCell="1" allowOverlap="1" wp14:anchorId="7AE8AD71" wp14:editId="1929CB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49" name="Textové pole 3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19CDEF-E7E1-4B5E-BC50-282317BA8C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15A25C" id="Textové pole 3631" o:spid="_x0000_s1026" type="#_x0000_t202" style="position:absolute;margin-left:.75pt;margin-top:0;width:14.25pt;height:20.25pt;z-index:26220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7488" behindDoc="0" locked="0" layoutInCell="1" allowOverlap="1" wp14:anchorId="4B52C016" wp14:editId="78911C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0" name="Textové pole 3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2182DC-92CD-4CAF-A56A-82D49D5E3D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1073E8" id="Textové pole 3630" o:spid="_x0000_s1026" type="#_x0000_t202" style="position:absolute;margin-left:.75pt;margin-top:0;width:14.25pt;height:20.25pt;z-index:26220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8512" behindDoc="0" locked="0" layoutInCell="1" allowOverlap="1" wp14:anchorId="409FE588" wp14:editId="4805B0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1" name="Textové pole 3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9A3C2C-105C-4761-B7AD-88C7890807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0018D2" id="Textové pole 3629" o:spid="_x0000_s1026" type="#_x0000_t202" style="position:absolute;margin-left:.75pt;margin-top:0;width:14.25pt;height:20.25pt;z-index:26220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09536" behindDoc="0" locked="0" layoutInCell="1" allowOverlap="1" wp14:anchorId="51356E91" wp14:editId="46DE5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2" name="Textové pole 3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5F4019-3971-4AAF-9D3C-28F7281B8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FBBF13" id="Textové pole 3628" o:spid="_x0000_s1026" type="#_x0000_t202" style="position:absolute;margin-left:.75pt;margin-top:0;width:14.25pt;height:20.25pt;z-index:26220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0560" behindDoc="0" locked="0" layoutInCell="1" allowOverlap="1" wp14:anchorId="09DF9A8E" wp14:editId="14B09E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3" name="Textové pole 3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C93F7A-A92C-4E3A-B7C5-357219328F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37AC6A" id="Textové pole 3627" o:spid="_x0000_s1026" type="#_x0000_t202" style="position:absolute;margin-left:.75pt;margin-top:0;width:14.25pt;height:20.25pt;z-index:26221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1584" behindDoc="0" locked="0" layoutInCell="1" allowOverlap="1" wp14:anchorId="6238DFF3" wp14:editId="669B73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4" name="Textové pole 3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E9C47F-0538-4A2A-9DE0-B77922BE6B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97952B" id="Textové pole 3626" o:spid="_x0000_s1026" type="#_x0000_t202" style="position:absolute;margin-left:.75pt;margin-top:0;width:14.25pt;height:20.25pt;z-index:26221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2608" behindDoc="0" locked="0" layoutInCell="1" allowOverlap="1" wp14:anchorId="3AF4471E" wp14:editId="4DC912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5" name="Textové pole 3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98BD84-3426-41F7-8B69-970B59ED74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8207DA" id="Textové pole 3625" o:spid="_x0000_s1026" type="#_x0000_t202" style="position:absolute;margin-left:.75pt;margin-top:0;width:14.25pt;height:20.25pt;z-index:26221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3632" behindDoc="0" locked="0" layoutInCell="1" allowOverlap="1" wp14:anchorId="48591B92" wp14:editId="47B53E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6" name="Textové pole 3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1C7D72-83E2-4DA5-BD7C-FC164CC897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423DA7" id="Textové pole 3624" o:spid="_x0000_s1026" type="#_x0000_t202" style="position:absolute;margin-left:.75pt;margin-top:0;width:14.25pt;height:20.25pt;z-index:26221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4656" behindDoc="0" locked="0" layoutInCell="1" allowOverlap="1" wp14:anchorId="1D83896E" wp14:editId="5D31A4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7" name="Textové pole 3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E10198-B728-4F76-9BBA-FBD1AA21A0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FCC873" id="Textové pole 3623" o:spid="_x0000_s1026" type="#_x0000_t202" style="position:absolute;margin-left:.75pt;margin-top:0;width:14.25pt;height:20.25pt;z-index:26221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5680" behindDoc="0" locked="0" layoutInCell="1" allowOverlap="1" wp14:anchorId="5A3C0F2F" wp14:editId="7E91F5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8" name="Textové pole 3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943961-98E9-4ED7-9674-E431D4290C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AF19E1" id="Textové pole 3622" o:spid="_x0000_s1026" type="#_x0000_t202" style="position:absolute;margin-left:.75pt;margin-top:0;width:14.25pt;height:20.25pt;z-index:26221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6704" behindDoc="0" locked="0" layoutInCell="1" allowOverlap="1" wp14:anchorId="4D1F7031" wp14:editId="038780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59" name="Textové pole 3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1D39B4-1BE6-455D-B8CE-0C5735D19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780A94" id="Textové pole 3621" o:spid="_x0000_s1026" type="#_x0000_t202" style="position:absolute;margin-left:.75pt;margin-top:0;width:14.25pt;height:20.25pt;z-index:26221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7728" behindDoc="0" locked="0" layoutInCell="1" allowOverlap="1" wp14:anchorId="4A1FD3C7" wp14:editId="55588D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0" name="Textové pole 3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14302F-48CA-425F-9C7E-8174315E70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32B538" id="Textové pole 3620" o:spid="_x0000_s1026" type="#_x0000_t202" style="position:absolute;margin-left:.75pt;margin-top:0;width:14.25pt;height:20.25pt;z-index:26221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8752" behindDoc="0" locked="0" layoutInCell="1" allowOverlap="1" wp14:anchorId="420C5A2D" wp14:editId="5622C5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1" name="Textové pole 3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71880E-3B69-48BF-917F-DDD47D260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BEE054" id="Textové pole 3619" o:spid="_x0000_s1026" type="#_x0000_t202" style="position:absolute;margin-left:.75pt;margin-top:0;width:14.25pt;height:20.25pt;z-index:26221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19776" behindDoc="0" locked="0" layoutInCell="1" allowOverlap="1" wp14:anchorId="6EEC44DD" wp14:editId="00C42B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2" name="Textové pole 3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F5DFCD-10A2-4E61-B273-0F817E0F63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7E0D1C" id="Textové pole 3618" o:spid="_x0000_s1026" type="#_x0000_t202" style="position:absolute;margin-left:.75pt;margin-top:0;width:14.25pt;height:20.25pt;z-index:26221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0800" behindDoc="0" locked="0" layoutInCell="1" allowOverlap="1" wp14:anchorId="791ACE4A" wp14:editId="43A14C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3" name="Textové pole 3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3557B5-E267-480F-A6BA-13BC2EB685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6A85DE" id="Textové pole 3617" o:spid="_x0000_s1026" type="#_x0000_t202" style="position:absolute;margin-left:.75pt;margin-top:0;width:14.25pt;height:20.25pt;z-index:26222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1824" behindDoc="0" locked="0" layoutInCell="1" allowOverlap="1" wp14:anchorId="1468DE67" wp14:editId="16D352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4" name="Textové pole 3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C0D9E3-C4AA-47AA-A12A-AD5F23F047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120864" id="Textové pole 3616" o:spid="_x0000_s1026" type="#_x0000_t202" style="position:absolute;margin-left:.75pt;margin-top:0;width:14.25pt;height:20.25pt;z-index:26222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2848" behindDoc="0" locked="0" layoutInCell="1" allowOverlap="1" wp14:anchorId="1628D017" wp14:editId="13956F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5" name="Textové pole 3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D1316C-6191-4073-BA12-330F671262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095FB7" id="Textové pole 3615" o:spid="_x0000_s1026" type="#_x0000_t202" style="position:absolute;margin-left:.75pt;margin-top:0;width:14.25pt;height:20.25pt;z-index:26222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3872" behindDoc="0" locked="0" layoutInCell="1" allowOverlap="1" wp14:anchorId="36C3BE73" wp14:editId="62F98A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6" name="Textové pole 3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60EB38-7C9D-4F8D-AF13-C212C9BB9D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CDC815" id="Textové pole 3614" o:spid="_x0000_s1026" type="#_x0000_t202" style="position:absolute;margin-left:.75pt;margin-top:0;width:14.25pt;height:20.25pt;z-index:26222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4896" behindDoc="0" locked="0" layoutInCell="1" allowOverlap="1" wp14:anchorId="0E6E0F2E" wp14:editId="253E45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7" name="Textové pole 3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304BB0-65BF-4FAD-B831-31AF35721D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6E407C" id="Textové pole 3613" o:spid="_x0000_s1026" type="#_x0000_t202" style="position:absolute;margin-left:.75pt;margin-top:0;width:14.25pt;height:20.25pt;z-index:26222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5920" behindDoc="0" locked="0" layoutInCell="1" allowOverlap="1" wp14:anchorId="2F49238A" wp14:editId="5D19A3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8" name="Textové pole 3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603E25-7EEF-4074-A49E-3B19AD541C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4BCC04" id="Textové pole 3612" o:spid="_x0000_s1026" type="#_x0000_t202" style="position:absolute;margin-left:.75pt;margin-top:0;width:14.25pt;height:20.25pt;z-index:26222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6944" behindDoc="0" locked="0" layoutInCell="1" allowOverlap="1" wp14:anchorId="23E53815" wp14:editId="2EB69A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69" name="Textové pole 3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7CEC79-331E-4F1A-BF77-4CC16D2E02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D41AF0" id="Textové pole 3611" o:spid="_x0000_s1026" type="#_x0000_t202" style="position:absolute;margin-left:.75pt;margin-top:0;width:14.25pt;height:20.25pt;z-index:26222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7968" behindDoc="0" locked="0" layoutInCell="1" allowOverlap="1" wp14:anchorId="2BA53407" wp14:editId="67F6C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0" name="Textové pole 3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39963D-DEBE-42EE-8877-218F4CD044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9F167E" id="Textové pole 3610" o:spid="_x0000_s1026" type="#_x0000_t202" style="position:absolute;margin-left:.75pt;margin-top:0;width:14.25pt;height:20.25pt;z-index:26222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28992" behindDoc="0" locked="0" layoutInCell="1" allowOverlap="1" wp14:anchorId="7BC9C56F" wp14:editId="32D369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1" name="Textové pole 3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C20E64-8389-47CD-B48F-4BE7788C1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F0C1E9" id="Textové pole 3609" o:spid="_x0000_s1026" type="#_x0000_t202" style="position:absolute;margin-left:.75pt;margin-top:0;width:14.25pt;height:20.25pt;z-index:26222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0016" behindDoc="0" locked="0" layoutInCell="1" allowOverlap="1" wp14:anchorId="06A82BD0" wp14:editId="6EC363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2" name="Textové pole 3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02B56B-028A-42D9-8A26-4DE99C40E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DBFB49" id="Textové pole 3608" o:spid="_x0000_s1026" type="#_x0000_t202" style="position:absolute;margin-left:.75pt;margin-top:0;width:14.25pt;height:20.25pt;z-index:26223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1040" behindDoc="0" locked="0" layoutInCell="1" allowOverlap="1" wp14:anchorId="7CA58108" wp14:editId="5F9084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3" name="Textové pole 3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A29934-EE8F-4CA5-B076-3B52D51669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2C145B" id="Textové pole 3607" o:spid="_x0000_s1026" type="#_x0000_t202" style="position:absolute;margin-left:.75pt;margin-top:0;width:14.25pt;height:20.25pt;z-index:26223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2064" behindDoc="0" locked="0" layoutInCell="1" allowOverlap="1" wp14:anchorId="74541221" wp14:editId="7DE0FF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4" name="Textové pole 3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7ED828-2091-4C52-AEFC-F2EBA3B045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F6E733" id="Textové pole 3606" o:spid="_x0000_s1026" type="#_x0000_t202" style="position:absolute;margin-left:.75pt;margin-top:0;width:14.25pt;height:20.25pt;z-index:26223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3088" behindDoc="0" locked="0" layoutInCell="1" allowOverlap="1" wp14:anchorId="58487080" wp14:editId="1FFC3B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5" name="Textové pole 3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D811E9-C606-460B-AD09-0F99909482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8F5590" id="Textové pole 3605" o:spid="_x0000_s1026" type="#_x0000_t202" style="position:absolute;margin-left:.75pt;margin-top:0;width:14.25pt;height:20.25pt;z-index:26223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4112" behindDoc="0" locked="0" layoutInCell="1" allowOverlap="1" wp14:anchorId="6E10C9B8" wp14:editId="5C1022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6" name="Textové pole 3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CFFD9D-DEB3-4486-84CC-1609E49139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A81940" id="Textové pole 3604" o:spid="_x0000_s1026" type="#_x0000_t202" style="position:absolute;margin-left:.75pt;margin-top:0;width:14.25pt;height:20.25pt;z-index:26223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5136" behindDoc="0" locked="0" layoutInCell="1" allowOverlap="1" wp14:anchorId="15179547" wp14:editId="5A9A10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7" name="Textové pole 3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DB5481-718D-4312-8E24-1A3BFACD1E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D48A9B" id="Textové pole 3603" o:spid="_x0000_s1026" type="#_x0000_t202" style="position:absolute;margin-left:.75pt;margin-top:0;width:14.25pt;height:20.25pt;z-index:26223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6160" behindDoc="0" locked="0" layoutInCell="1" allowOverlap="1" wp14:anchorId="44C67AF7" wp14:editId="379AF4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8" name="Textové pole 3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32ED5E-E2AB-4EF6-960E-43DE052684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37AA59" id="Textové pole 3602" o:spid="_x0000_s1026" type="#_x0000_t202" style="position:absolute;margin-left:.75pt;margin-top:0;width:14.25pt;height:20.25pt;z-index:26223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7184" behindDoc="0" locked="0" layoutInCell="1" allowOverlap="1" wp14:anchorId="0D683C16" wp14:editId="769C6B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79" name="Textové pole 3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843E30-0F8B-440F-A123-B60E52DC6E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63D125" id="Textové pole 3601" o:spid="_x0000_s1026" type="#_x0000_t202" style="position:absolute;margin-left:.75pt;margin-top:0;width:14.25pt;height:20.25pt;z-index:26223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8208" behindDoc="0" locked="0" layoutInCell="1" allowOverlap="1" wp14:anchorId="72D5D01C" wp14:editId="11450F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0" name="Textové pole 3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6D5BC1-5783-4CB4-BBEA-5F5D2D485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08EF55" id="Textové pole 3600" o:spid="_x0000_s1026" type="#_x0000_t202" style="position:absolute;margin-left:.75pt;margin-top:0;width:14.25pt;height:20.25pt;z-index:26223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39232" behindDoc="0" locked="0" layoutInCell="1" allowOverlap="1" wp14:anchorId="0F9DC440" wp14:editId="7AE6D9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1" name="Textové pole 3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1D2EDC-C8E8-4159-8787-36CD12E22C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A5645A" id="Textové pole 3599" o:spid="_x0000_s1026" type="#_x0000_t202" style="position:absolute;margin-left:.75pt;margin-top:0;width:14.25pt;height:20.25pt;z-index:26223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0256" behindDoc="0" locked="0" layoutInCell="1" allowOverlap="1" wp14:anchorId="327E8B51" wp14:editId="2C2CA8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2" name="Textové pole 3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8AF4EDF-9C49-4669-9AFC-8DE1F57D9D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0A2319" id="Textové pole 3598" o:spid="_x0000_s1026" type="#_x0000_t202" style="position:absolute;margin-left:.75pt;margin-top:0;width:14.25pt;height:20.25pt;z-index:26224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1280" behindDoc="0" locked="0" layoutInCell="1" allowOverlap="1" wp14:anchorId="3BB36184" wp14:editId="713786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3" name="Textové pole 3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E7D7CF-5CFC-427F-958C-2715956A39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93FC31" id="Textové pole 3597" o:spid="_x0000_s1026" type="#_x0000_t202" style="position:absolute;margin-left:.75pt;margin-top:0;width:14.25pt;height:20.25pt;z-index:26224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2304" behindDoc="0" locked="0" layoutInCell="1" allowOverlap="1" wp14:anchorId="6BB0DC8B" wp14:editId="443B51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4" name="Textové pole 3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A8EAA5-E256-4DCE-A24B-6E3B10AFF0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72EB4A" id="Textové pole 3596" o:spid="_x0000_s1026" type="#_x0000_t202" style="position:absolute;margin-left:.75pt;margin-top:0;width:14.25pt;height:20.25pt;z-index:26224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3328" behindDoc="0" locked="0" layoutInCell="1" allowOverlap="1" wp14:anchorId="7B09A74B" wp14:editId="1C1089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5" name="Textové pole 3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C53972-0532-47A9-8776-1C0F4B0F6E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C5F75F" id="Textové pole 3595" o:spid="_x0000_s1026" type="#_x0000_t202" style="position:absolute;margin-left:.75pt;margin-top:0;width:14.25pt;height:20.25pt;z-index:26224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4352" behindDoc="0" locked="0" layoutInCell="1" allowOverlap="1" wp14:anchorId="3C63F08B" wp14:editId="2F5A63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6" name="Textové pole 3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518199-3280-4882-82CE-69287E841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7A1B70" id="Textové pole 3594" o:spid="_x0000_s1026" type="#_x0000_t202" style="position:absolute;margin-left:.75pt;margin-top:0;width:14.25pt;height:20.25pt;z-index:26224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5376" behindDoc="0" locked="0" layoutInCell="1" allowOverlap="1" wp14:anchorId="610FC78E" wp14:editId="4C28D8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7" name="Textové pole 3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BFCB75-AC50-4431-8193-716AFBC0E9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E41D03" id="Textové pole 3593" o:spid="_x0000_s1026" type="#_x0000_t202" style="position:absolute;margin-left:.75pt;margin-top:0;width:14.25pt;height:20.25pt;z-index:26224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6400" behindDoc="0" locked="0" layoutInCell="1" allowOverlap="1" wp14:anchorId="3567823B" wp14:editId="6229A7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8" name="Textové pole 3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80D00C-0EEE-4599-95D5-5925005345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F716D4" id="Textové pole 3592" o:spid="_x0000_s1026" type="#_x0000_t202" style="position:absolute;margin-left:.75pt;margin-top:0;width:14.25pt;height:20.25pt;z-index:26224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7424" behindDoc="0" locked="0" layoutInCell="1" allowOverlap="1" wp14:anchorId="5EFBDDA2" wp14:editId="5C1352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89" name="Textové pole 3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4E0A5C-82CD-4580-BA51-DDB9CB34A7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DE5CD2" id="Textové pole 3591" o:spid="_x0000_s1026" type="#_x0000_t202" style="position:absolute;margin-left:.75pt;margin-top:0;width:14.25pt;height:20.25pt;z-index:26224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8448" behindDoc="0" locked="0" layoutInCell="1" allowOverlap="1" wp14:anchorId="7F7285A3" wp14:editId="708B9D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0" name="Textové pole 3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853EA2-E28E-41B0-B410-6B8D5BE148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F32EDA" id="Textové pole 3590" o:spid="_x0000_s1026" type="#_x0000_t202" style="position:absolute;margin-left:.75pt;margin-top:0;width:14.25pt;height:20.25pt;z-index:26224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49472" behindDoc="0" locked="0" layoutInCell="1" allowOverlap="1" wp14:anchorId="677DACBB" wp14:editId="48E99F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1" name="Textové pole 3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CE3558-2831-4F76-B52D-FB978ED66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343910" id="Textové pole 3589" o:spid="_x0000_s1026" type="#_x0000_t202" style="position:absolute;margin-left:.75pt;margin-top:0;width:14.25pt;height:20.25pt;z-index:26224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0496" behindDoc="0" locked="0" layoutInCell="1" allowOverlap="1" wp14:anchorId="5B587F23" wp14:editId="30BDFF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2" name="Textové pole 3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2F4DC5-C68A-4D8C-A461-CD84F36324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4D1BFB" id="Textové pole 3588" o:spid="_x0000_s1026" type="#_x0000_t202" style="position:absolute;margin-left:.75pt;margin-top:0;width:14.25pt;height:20.25pt;z-index:26225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1520" behindDoc="0" locked="0" layoutInCell="1" allowOverlap="1" wp14:anchorId="6D124F8F" wp14:editId="2591CE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3" name="Textové pole 3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99DCF2-14EC-4604-91CD-DE6980438D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A268F" id="Textové pole 3587" o:spid="_x0000_s1026" type="#_x0000_t202" style="position:absolute;margin-left:.75pt;margin-top:0;width:14.25pt;height:20.25pt;z-index:26225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2544" behindDoc="0" locked="0" layoutInCell="1" allowOverlap="1" wp14:anchorId="728305BA" wp14:editId="49F4E0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4" name="Textové pole 3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14BC93-2269-4997-95E9-DC109A2E0E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B11F81" id="Textové pole 3586" o:spid="_x0000_s1026" type="#_x0000_t202" style="position:absolute;margin-left:.75pt;margin-top:0;width:14.25pt;height:20.25pt;z-index:26225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3568" behindDoc="0" locked="0" layoutInCell="1" allowOverlap="1" wp14:anchorId="277F9640" wp14:editId="4DA050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5" name="Textové pole 3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06DD03-F26C-4553-BB44-8D0A574D17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793EDE" id="Textové pole 3585" o:spid="_x0000_s1026" type="#_x0000_t202" style="position:absolute;margin-left:.75pt;margin-top:0;width:14.25pt;height:20.25pt;z-index:26225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4592" behindDoc="0" locked="0" layoutInCell="1" allowOverlap="1" wp14:anchorId="64B3DB75" wp14:editId="6FBCE9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6" name="Textové pole 3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059125-3CB6-4125-BE8A-EE14B62389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673C68" id="Textové pole 3584" o:spid="_x0000_s1026" type="#_x0000_t202" style="position:absolute;margin-left:.75pt;margin-top:0;width:14.25pt;height:20.25pt;z-index:26225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5616" behindDoc="0" locked="0" layoutInCell="1" allowOverlap="1" wp14:anchorId="62F6F8E9" wp14:editId="38F43E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7" name="Textové pole 3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751D67-5E66-4293-866A-1A267A7E9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E87E14" id="Textové pole 3583" o:spid="_x0000_s1026" type="#_x0000_t202" style="position:absolute;margin-left:.75pt;margin-top:0;width:14.25pt;height:20.25pt;z-index:26225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6640" behindDoc="0" locked="0" layoutInCell="1" allowOverlap="1" wp14:anchorId="37B7E194" wp14:editId="34A1FC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8" name="Textové pole 3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2644FC-8B2A-4912-A4A4-D5D6131D8A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32771E" id="Textové pole 3582" o:spid="_x0000_s1026" type="#_x0000_t202" style="position:absolute;margin-left:.75pt;margin-top:0;width:14.25pt;height:20.25pt;z-index:26225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7664" behindDoc="0" locked="0" layoutInCell="1" allowOverlap="1" wp14:anchorId="2455C9ED" wp14:editId="781C8D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1999" name="Textové pole 3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4B6A68-54C4-464D-88A1-E1B49C12A6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FF7D07" id="Textové pole 3581" o:spid="_x0000_s1026" type="#_x0000_t202" style="position:absolute;margin-left:.75pt;margin-top:0;width:14.25pt;height:20.25pt;z-index:26225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8688" behindDoc="0" locked="0" layoutInCell="1" allowOverlap="1" wp14:anchorId="0A3056CD" wp14:editId="6F4C8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0" name="Textové pole 3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8F51F2-D817-4649-985D-256E2FCC56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2071C8" id="Textové pole 3580" o:spid="_x0000_s1026" type="#_x0000_t202" style="position:absolute;margin-left:.75pt;margin-top:0;width:14.25pt;height:20.25pt;z-index:26225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59712" behindDoc="0" locked="0" layoutInCell="1" allowOverlap="1" wp14:anchorId="7B7EB7CF" wp14:editId="7B31C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1" name="Textové pole 3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B17D54-CAE8-4462-8FA4-0865503557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7D67D5" id="Textové pole 3579" o:spid="_x0000_s1026" type="#_x0000_t202" style="position:absolute;margin-left:.75pt;margin-top:0;width:14.25pt;height:20.25pt;z-index:26225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0736" behindDoc="0" locked="0" layoutInCell="1" allowOverlap="1" wp14:anchorId="475E6906" wp14:editId="7B1D5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2" name="Textové pole 3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25B756-B125-4847-BC41-DD3B3AFE6A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0846FE" id="Textové pole 3578" o:spid="_x0000_s1026" type="#_x0000_t202" style="position:absolute;margin-left:.75pt;margin-top:0;width:14.25pt;height:20.25pt;z-index:26226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1760" behindDoc="0" locked="0" layoutInCell="1" allowOverlap="1" wp14:anchorId="0BEFE985" wp14:editId="7555D5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3" name="Textové pole 3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537EEE-6DD0-4116-8222-21E607115B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366F5C" id="Textové pole 3577" o:spid="_x0000_s1026" type="#_x0000_t202" style="position:absolute;margin-left:.75pt;margin-top:0;width:14.25pt;height:20.25pt;z-index:26226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2784" behindDoc="0" locked="0" layoutInCell="1" allowOverlap="1" wp14:anchorId="0DDE3ABB" wp14:editId="2B75A0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4" name="Textové pole 3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ED0A7C-D9CC-4589-89BF-0D9547CFF3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9EA59A" id="Textové pole 3576" o:spid="_x0000_s1026" type="#_x0000_t202" style="position:absolute;margin-left:.75pt;margin-top:0;width:14.25pt;height:20.25pt;z-index:26226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3808" behindDoc="0" locked="0" layoutInCell="1" allowOverlap="1" wp14:anchorId="217FE03E" wp14:editId="41DE10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5" name="Textové pole 3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CDB449-0D76-4D22-A502-D203A2AEE6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FADEF2" id="Textové pole 3575" o:spid="_x0000_s1026" type="#_x0000_t202" style="position:absolute;margin-left:.75pt;margin-top:0;width:14.25pt;height:20.25pt;z-index:26226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4832" behindDoc="0" locked="0" layoutInCell="1" allowOverlap="1" wp14:anchorId="41CA68DD" wp14:editId="1A8FF3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6" name="Textové pole 3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FE983D-175C-425B-9B8D-1D879FDA77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8AD8D6" id="Textové pole 3574" o:spid="_x0000_s1026" type="#_x0000_t202" style="position:absolute;margin-left:.75pt;margin-top:0;width:14.25pt;height:20.25pt;z-index:26226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5856" behindDoc="0" locked="0" layoutInCell="1" allowOverlap="1" wp14:anchorId="0D25C4EC" wp14:editId="0D6562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7" name="Textové pole 3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73F3EA-9620-4584-95BF-6E332AF8EE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FAE0D4" id="Textové pole 3573" o:spid="_x0000_s1026" type="#_x0000_t202" style="position:absolute;margin-left:.75pt;margin-top:0;width:14.25pt;height:20.25pt;z-index:26226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6880" behindDoc="0" locked="0" layoutInCell="1" allowOverlap="1" wp14:anchorId="7D005504" wp14:editId="3E9F6D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8" name="Textové pole 3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62C5FB-E5E2-4844-B7D4-120BEADC0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0A8CA1" id="Textové pole 3572" o:spid="_x0000_s1026" type="#_x0000_t202" style="position:absolute;margin-left:.75pt;margin-top:0;width:14.25pt;height:20.25pt;z-index:26226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7904" behindDoc="0" locked="0" layoutInCell="1" allowOverlap="1" wp14:anchorId="10CA7F01" wp14:editId="73757F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09" name="Textové pole 3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707547-88C1-4436-A023-D87B4FB79F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530264" id="Textové pole 3571" o:spid="_x0000_s1026" type="#_x0000_t202" style="position:absolute;margin-left:.75pt;margin-top:0;width:14.25pt;height:20.25pt;z-index:26226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8928" behindDoc="0" locked="0" layoutInCell="1" allowOverlap="1" wp14:anchorId="43770947" wp14:editId="29A5E2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0" name="Textové pole 3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36FDA6-5914-416E-8EDA-B4158599DF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0326B" id="Textové pole 3570" o:spid="_x0000_s1026" type="#_x0000_t202" style="position:absolute;margin-left:.75pt;margin-top:0;width:14.25pt;height:20.25pt;z-index:26226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69952" behindDoc="0" locked="0" layoutInCell="1" allowOverlap="1" wp14:anchorId="48ABC04F" wp14:editId="22215B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1" name="Textové pole 3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78146B-579E-4119-8AF6-1907DFC4B5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86FFBC" id="Textové pole 3569" o:spid="_x0000_s1026" type="#_x0000_t202" style="position:absolute;margin-left:.75pt;margin-top:0;width:14.25pt;height:20.25pt;z-index:26226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0976" behindDoc="0" locked="0" layoutInCell="1" allowOverlap="1" wp14:anchorId="7FFD7687" wp14:editId="77D1C6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2" name="Textové pole 3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EF6B50-AA0A-44EB-B7FA-B3E67AB1E9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1598C3" id="Textové pole 3568" o:spid="_x0000_s1026" type="#_x0000_t202" style="position:absolute;margin-left:.75pt;margin-top:0;width:14.25pt;height:20.25pt;z-index:26227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2000" behindDoc="0" locked="0" layoutInCell="1" allowOverlap="1" wp14:anchorId="39B92576" wp14:editId="0DA2DC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3" name="Textové pole 3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276214-E6B3-4117-B2D4-82E356F530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2A166A" id="Textové pole 3567" o:spid="_x0000_s1026" type="#_x0000_t202" style="position:absolute;margin-left:.75pt;margin-top:0;width:14.25pt;height:20.25pt;z-index:26227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3024" behindDoc="0" locked="0" layoutInCell="1" allowOverlap="1" wp14:anchorId="0EDEE2A2" wp14:editId="0669AD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4" name="Textové pole 3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36155F-BE28-4B18-8C5A-69622225F6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C48C45" id="Textové pole 3566" o:spid="_x0000_s1026" type="#_x0000_t202" style="position:absolute;margin-left:.75pt;margin-top:0;width:14.25pt;height:20.25pt;z-index:26227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4048" behindDoc="0" locked="0" layoutInCell="1" allowOverlap="1" wp14:anchorId="17A90E43" wp14:editId="13F334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5" name="Textové pole 3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769136-A917-4767-9823-85D4050898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A4BD05" id="Textové pole 3565" o:spid="_x0000_s1026" type="#_x0000_t202" style="position:absolute;margin-left:.75pt;margin-top:0;width:14.25pt;height:20.25pt;z-index:26227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5072" behindDoc="0" locked="0" layoutInCell="1" allowOverlap="1" wp14:anchorId="4B94D6AA" wp14:editId="28FB8B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6" name="Textové pole 3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CA19A6-5D62-4C30-AFB9-72FAF2F864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C2EE18" id="Textové pole 3564" o:spid="_x0000_s1026" type="#_x0000_t202" style="position:absolute;margin-left:.75pt;margin-top:0;width:14.25pt;height:20.25pt;z-index:26227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6096" behindDoc="0" locked="0" layoutInCell="1" allowOverlap="1" wp14:anchorId="27FC05AF" wp14:editId="76B22A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7" name="Textové pole 3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5FAE33-1103-48C2-93A8-B50DA3A028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A395E0" id="Textové pole 3563" o:spid="_x0000_s1026" type="#_x0000_t202" style="position:absolute;margin-left:.75pt;margin-top:0;width:14.25pt;height:20.25pt;z-index:26227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7120" behindDoc="0" locked="0" layoutInCell="1" allowOverlap="1" wp14:anchorId="0A72E0D2" wp14:editId="4F0932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8" name="Textové pole 3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DECC60-5842-4278-991E-4F1911CB0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C582CD" id="Textové pole 3562" o:spid="_x0000_s1026" type="#_x0000_t202" style="position:absolute;margin-left:.75pt;margin-top:0;width:14.25pt;height:20.25pt;z-index:26227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8144" behindDoc="0" locked="0" layoutInCell="1" allowOverlap="1" wp14:anchorId="74278E62" wp14:editId="68792E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19" name="Textové pole 3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FB1EC0-2230-482D-9E8A-638C668B62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B54EE4" id="Textové pole 3561" o:spid="_x0000_s1026" type="#_x0000_t202" style="position:absolute;margin-left:.75pt;margin-top:0;width:14.25pt;height:20.25pt;z-index:26227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79168" behindDoc="0" locked="0" layoutInCell="1" allowOverlap="1" wp14:anchorId="2C8E4B5A" wp14:editId="1B78AF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0" name="Textové pole 3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5CEF08-A0B8-4642-8029-DD4D13EB3A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E925F1" id="Textové pole 3560" o:spid="_x0000_s1026" type="#_x0000_t202" style="position:absolute;margin-left:.75pt;margin-top:0;width:14.25pt;height:20.25pt;z-index:26227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0192" behindDoc="0" locked="0" layoutInCell="1" allowOverlap="1" wp14:anchorId="69ED7803" wp14:editId="6A57C2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1" name="Textové pole 3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1956C2-F5B6-48F1-83D7-6303573930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D23280" id="Textové pole 3559" o:spid="_x0000_s1026" type="#_x0000_t202" style="position:absolute;margin-left:.75pt;margin-top:0;width:14.25pt;height:20.25pt;z-index:26228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1216" behindDoc="0" locked="0" layoutInCell="1" allowOverlap="1" wp14:anchorId="5621ED65" wp14:editId="096294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2" name="Textové pole 3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D40A34-0676-4A6A-B639-83099AC3CD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05268D" id="Textové pole 3558" o:spid="_x0000_s1026" type="#_x0000_t202" style="position:absolute;margin-left:.75pt;margin-top:0;width:14.25pt;height:20.25pt;z-index:26228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2240" behindDoc="0" locked="0" layoutInCell="1" allowOverlap="1" wp14:anchorId="6E9D2184" wp14:editId="33539C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3" name="Textové pole 3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217B1B-C2BE-43B7-B30D-1B7BF43785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1F93A4" id="Textové pole 3557" o:spid="_x0000_s1026" type="#_x0000_t202" style="position:absolute;margin-left:.75pt;margin-top:0;width:14.25pt;height:20.25pt;z-index:26228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3264" behindDoc="0" locked="0" layoutInCell="1" allowOverlap="1" wp14:anchorId="1D1BBF63" wp14:editId="24D533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4" name="Textové pole 3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368188-7B6E-4277-9B95-067D4D8C8B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E22D54" id="Textové pole 3556" o:spid="_x0000_s1026" type="#_x0000_t202" style="position:absolute;margin-left:.75pt;margin-top:0;width:14.25pt;height:20.25pt;z-index:26228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4288" behindDoc="0" locked="0" layoutInCell="1" allowOverlap="1" wp14:anchorId="4C8A0B50" wp14:editId="7744BD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5" name="Textové pole 3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0D4D55-8DD3-4479-8FD0-6A1C4A7652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C65FDF" id="Textové pole 3555" o:spid="_x0000_s1026" type="#_x0000_t202" style="position:absolute;margin-left:.75pt;margin-top:0;width:14.25pt;height:20.25pt;z-index:26228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5312" behindDoc="0" locked="0" layoutInCell="1" allowOverlap="1" wp14:anchorId="66E0C770" wp14:editId="5C12D1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6" name="Textové pole 3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A6BBB5-76A7-4576-991A-9764D762B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808832" id="Textové pole 3554" o:spid="_x0000_s1026" type="#_x0000_t202" style="position:absolute;margin-left:.75pt;margin-top:0;width:14.25pt;height:20.25pt;z-index:26228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6336" behindDoc="0" locked="0" layoutInCell="1" allowOverlap="1" wp14:anchorId="5850098C" wp14:editId="2A8889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7" name="Textové pole 3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6A0A96-8144-40F2-AD3B-29CB2B24B1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DFDBB2" id="Textové pole 3553" o:spid="_x0000_s1026" type="#_x0000_t202" style="position:absolute;margin-left:.75pt;margin-top:0;width:14.25pt;height:20.25pt;z-index:26228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7360" behindDoc="0" locked="0" layoutInCell="1" allowOverlap="1" wp14:anchorId="118B355A" wp14:editId="09AF86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8" name="Textové pole 3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1511A7-7117-4316-8258-F787D573EF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89BD0D" id="Textové pole 3552" o:spid="_x0000_s1026" type="#_x0000_t202" style="position:absolute;margin-left:.75pt;margin-top:0;width:14.25pt;height:20.25pt;z-index:26228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8384" behindDoc="0" locked="0" layoutInCell="1" allowOverlap="1" wp14:anchorId="248A69FB" wp14:editId="4CA3B1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29" name="Textové pole 3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D97B3D-0702-48F6-AF4B-3FCA4268D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2AFD05" id="Textové pole 3551" o:spid="_x0000_s1026" type="#_x0000_t202" style="position:absolute;margin-left:.75pt;margin-top:0;width:14.25pt;height:20.25pt;z-index:26228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89408" behindDoc="0" locked="0" layoutInCell="1" allowOverlap="1" wp14:anchorId="6D108312" wp14:editId="63EEB8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0" name="Textové pole 3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B12F04-9B18-4978-8449-31075BD270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A4D88F" id="Textové pole 3550" o:spid="_x0000_s1026" type="#_x0000_t202" style="position:absolute;margin-left:.75pt;margin-top:0;width:14.25pt;height:20.25pt;z-index:26228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0432" behindDoc="0" locked="0" layoutInCell="1" allowOverlap="1" wp14:anchorId="2D812EEB" wp14:editId="017BD0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1" name="Textové pole 3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1C8290-90CB-42F0-AEC0-E2473D8628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1CCA52" id="Textové pole 3549" o:spid="_x0000_s1026" type="#_x0000_t202" style="position:absolute;margin-left:.75pt;margin-top:0;width:14.25pt;height:20.25pt;z-index:26229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1456" behindDoc="0" locked="0" layoutInCell="1" allowOverlap="1" wp14:anchorId="4FF1BE11" wp14:editId="2CFE64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2" name="Textové pole 3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99B155-0C8B-4DBF-A38F-99A10DA432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EA5600" id="Textové pole 3548" o:spid="_x0000_s1026" type="#_x0000_t202" style="position:absolute;margin-left:.75pt;margin-top:0;width:14.25pt;height:20.25pt;z-index:26229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2480" behindDoc="0" locked="0" layoutInCell="1" allowOverlap="1" wp14:anchorId="08158412" wp14:editId="279803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3" name="Textové pole 3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29CEA2-AAC0-4883-9FC0-3F35ACA65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B5BFF0" id="Textové pole 3547" o:spid="_x0000_s1026" type="#_x0000_t202" style="position:absolute;margin-left:.75pt;margin-top:0;width:14.25pt;height:20.25pt;z-index:26229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3504" behindDoc="0" locked="0" layoutInCell="1" allowOverlap="1" wp14:anchorId="3C785D9D" wp14:editId="44E06B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4" name="Textové pole 3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E22F2B-0636-4206-97DA-53AF606A79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040CE3" id="Textové pole 3546" o:spid="_x0000_s1026" type="#_x0000_t202" style="position:absolute;margin-left:.75pt;margin-top:0;width:14.25pt;height:20.25pt;z-index:26229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4528" behindDoc="0" locked="0" layoutInCell="1" allowOverlap="1" wp14:anchorId="70AC16EA" wp14:editId="42BF49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5" name="Textové pole 3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21078B-1B38-4792-AF33-AB2564A05B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D5C8A1" id="Textové pole 3545" o:spid="_x0000_s1026" type="#_x0000_t202" style="position:absolute;margin-left:.75pt;margin-top:0;width:14.25pt;height:20.25pt;z-index:26229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5552" behindDoc="0" locked="0" layoutInCell="1" allowOverlap="1" wp14:anchorId="14F808C5" wp14:editId="0297B0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6" name="Textové pole 3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8ADB04-AEDF-41FB-8FDC-F1B53EDAF1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C203B2" id="Textové pole 3544" o:spid="_x0000_s1026" type="#_x0000_t202" style="position:absolute;margin-left:.75pt;margin-top:0;width:14.25pt;height:20.25pt;z-index:26229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6576" behindDoc="0" locked="0" layoutInCell="1" allowOverlap="1" wp14:anchorId="0A75277D" wp14:editId="5AF159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7" name="Textové pole 3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B64053-A6DD-42F7-8807-23FB88EA9D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0D2465" id="Textové pole 3543" o:spid="_x0000_s1026" type="#_x0000_t202" style="position:absolute;margin-left:.75pt;margin-top:0;width:14.25pt;height:20.25pt;z-index:26229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7600" behindDoc="0" locked="0" layoutInCell="1" allowOverlap="1" wp14:anchorId="4B78A98C" wp14:editId="65BDC8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8" name="Textové pole 3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A02A7B-C868-45D2-A390-EC052B3061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DEA06" id="Textové pole 3542" o:spid="_x0000_s1026" type="#_x0000_t202" style="position:absolute;margin-left:.75pt;margin-top:0;width:14.25pt;height:20.25pt;z-index:26229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8624" behindDoc="0" locked="0" layoutInCell="1" allowOverlap="1" wp14:anchorId="6F0D301B" wp14:editId="775AE4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39" name="Textové pole 3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B00747-7DFB-4BF9-96AA-74C8357DF7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AF581D" id="Textové pole 3541" o:spid="_x0000_s1026" type="#_x0000_t202" style="position:absolute;margin-left:.75pt;margin-top:0;width:14.25pt;height:20.25pt;z-index:26229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299648" behindDoc="0" locked="0" layoutInCell="1" allowOverlap="1" wp14:anchorId="67FB6A40" wp14:editId="7D327F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0" name="Textové pole 3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C683D7-4455-492E-9734-44380FD624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D354D9" id="Textové pole 3540" o:spid="_x0000_s1026" type="#_x0000_t202" style="position:absolute;margin-left:.75pt;margin-top:0;width:14.25pt;height:20.25pt;z-index:26229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0672" behindDoc="0" locked="0" layoutInCell="1" allowOverlap="1" wp14:anchorId="33280F90" wp14:editId="2ED142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1" name="Textové pole 3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CB38AF-8A84-4B24-A716-7565C9A9FB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7807BF" id="Textové pole 3539" o:spid="_x0000_s1026" type="#_x0000_t202" style="position:absolute;margin-left:.75pt;margin-top:0;width:14.25pt;height:20.25pt;z-index:26230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1696" behindDoc="0" locked="0" layoutInCell="1" allowOverlap="1" wp14:anchorId="22E9D9E3" wp14:editId="56D116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2" name="Textové pole 3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EC5475-0F93-40AA-8C78-D869F38F1A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3B5917" id="Textové pole 3538" o:spid="_x0000_s1026" type="#_x0000_t202" style="position:absolute;margin-left:.75pt;margin-top:0;width:14.25pt;height:20.25pt;z-index:26230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2720" behindDoc="0" locked="0" layoutInCell="1" allowOverlap="1" wp14:anchorId="00589363" wp14:editId="3F7254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3" name="Textové pole 3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9E2FA-A7A1-43D9-94BB-8AE3CE433D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CCC399" id="Textové pole 3537" o:spid="_x0000_s1026" type="#_x0000_t202" style="position:absolute;margin-left:.75pt;margin-top:0;width:14.25pt;height:20.25pt;z-index:26230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3744" behindDoc="0" locked="0" layoutInCell="1" allowOverlap="1" wp14:anchorId="611B0019" wp14:editId="3BE646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4" name="Textové pole 3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8F8591-6FB3-4EF2-A71D-88D91F798D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261E43" id="Textové pole 3536" o:spid="_x0000_s1026" type="#_x0000_t202" style="position:absolute;margin-left:.75pt;margin-top:0;width:14.25pt;height:20.25pt;z-index:26230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4768" behindDoc="0" locked="0" layoutInCell="1" allowOverlap="1" wp14:anchorId="63DFB5B1" wp14:editId="75462F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5" name="Textové pole 3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EB7BB3-92E5-4B3E-A4EB-49ABCD8A73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411B68" id="Textové pole 3535" o:spid="_x0000_s1026" type="#_x0000_t202" style="position:absolute;margin-left:.75pt;margin-top:0;width:14.25pt;height:20.25pt;z-index:26230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5792" behindDoc="0" locked="0" layoutInCell="1" allowOverlap="1" wp14:anchorId="184A4422" wp14:editId="387D42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6" name="Textové pole 3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8F8487-4FB9-403D-ACEA-5777419DA7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776A77" id="Textové pole 3534" o:spid="_x0000_s1026" type="#_x0000_t202" style="position:absolute;margin-left:.75pt;margin-top:0;width:14.25pt;height:20.25pt;z-index:26230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6816" behindDoc="0" locked="0" layoutInCell="1" allowOverlap="1" wp14:anchorId="7424975A" wp14:editId="0401C6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7" name="Textové pole 3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27AA25-FED6-4963-A125-880EDCB690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B56B0C" id="Textové pole 3533" o:spid="_x0000_s1026" type="#_x0000_t202" style="position:absolute;margin-left:.75pt;margin-top:0;width:14.25pt;height:20.25pt;z-index:26230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7840" behindDoc="0" locked="0" layoutInCell="1" allowOverlap="1" wp14:anchorId="3ACF5114" wp14:editId="67FEA2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8" name="Textové pole 3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0A3A5C-2AE0-4DD1-9831-8EB9EDA766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EA27DC" id="Textové pole 3532" o:spid="_x0000_s1026" type="#_x0000_t202" style="position:absolute;margin-left:.75pt;margin-top:0;width:14.25pt;height:20.25pt;z-index:26230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8864" behindDoc="0" locked="0" layoutInCell="1" allowOverlap="1" wp14:anchorId="3E664FFF" wp14:editId="12B21B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49" name="Textové pole 3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492FB2-26FB-49CD-BB06-D94A5EF4F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39391E" id="Textové pole 3531" o:spid="_x0000_s1026" type="#_x0000_t202" style="position:absolute;margin-left:.75pt;margin-top:0;width:14.25pt;height:20.25pt;z-index:26230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09888" behindDoc="0" locked="0" layoutInCell="1" allowOverlap="1" wp14:anchorId="7617BA68" wp14:editId="4F379B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0" name="Textové pole 3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A69089-D7AC-4791-BE7B-5353F6CA85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B7A7CE" id="Textové pole 3530" o:spid="_x0000_s1026" type="#_x0000_t202" style="position:absolute;margin-left:.75pt;margin-top:0;width:14.25pt;height:20.25pt;z-index:26230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0912" behindDoc="0" locked="0" layoutInCell="1" allowOverlap="1" wp14:anchorId="075720A5" wp14:editId="4A71BC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1" name="Textové pole 3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2E46DB-8781-4EB0-A4EB-9A1079D082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1677C6" id="Textové pole 3529" o:spid="_x0000_s1026" type="#_x0000_t202" style="position:absolute;margin-left:.75pt;margin-top:0;width:14.25pt;height:20.25pt;z-index:26231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1936" behindDoc="0" locked="0" layoutInCell="1" allowOverlap="1" wp14:anchorId="348C0CF8" wp14:editId="5564BC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2" name="Textové pole 3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383793-7C77-4084-BD5A-CC4EAB6B77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10A131" id="Textové pole 3528" o:spid="_x0000_s1026" type="#_x0000_t202" style="position:absolute;margin-left:.75pt;margin-top:0;width:14.25pt;height:20.25pt;z-index:26231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2960" behindDoc="0" locked="0" layoutInCell="1" allowOverlap="1" wp14:anchorId="7BDA5451" wp14:editId="3AB596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3" name="Textové pole 3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69EE6D-FFFD-4CE9-8B10-55A0B46AC9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F37F71" id="Textové pole 3527" o:spid="_x0000_s1026" type="#_x0000_t202" style="position:absolute;margin-left:.75pt;margin-top:0;width:14.25pt;height:20.25pt;z-index:26231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3984" behindDoc="0" locked="0" layoutInCell="1" allowOverlap="1" wp14:anchorId="01E1998C" wp14:editId="1A83EB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4" name="Textové pole 3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A4046D-443D-4BF7-A37D-491AF74D00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7C6D3C" id="Textové pole 3526" o:spid="_x0000_s1026" type="#_x0000_t202" style="position:absolute;margin-left:.75pt;margin-top:0;width:14.25pt;height:20.25pt;z-index:26231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5008" behindDoc="0" locked="0" layoutInCell="1" allowOverlap="1" wp14:anchorId="46CC358C" wp14:editId="30A0BB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5" name="Textové pole 35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9D4CB3-E946-4A1A-8370-1DD99D3798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3746B1" id="Textové pole 3525" o:spid="_x0000_s1026" type="#_x0000_t202" style="position:absolute;margin-left:.75pt;margin-top:0;width:14.25pt;height:20.25pt;z-index:26231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6032" behindDoc="0" locked="0" layoutInCell="1" allowOverlap="1" wp14:anchorId="232F23B7" wp14:editId="2EE062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6" name="Textové pole 35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007CB4-ADD2-4686-8B51-D59461BEDF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F0BB52" id="Textové pole 3524" o:spid="_x0000_s1026" type="#_x0000_t202" style="position:absolute;margin-left:.75pt;margin-top:0;width:14.25pt;height:20.25pt;z-index:26231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7056" behindDoc="0" locked="0" layoutInCell="1" allowOverlap="1" wp14:anchorId="6279E484" wp14:editId="32BEE7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7" name="Textové pole 35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F02F7A-535D-43A6-83BB-2B76E313E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C468BC" id="Textové pole 3523" o:spid="_x0000_s1026" type="#_x0000_t202" style="position:absolute;margin-left:.75pt;margin-top:0;width:14.25pt;height:20.25pt;z-index:26231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8080" behindDoc="0" locked="0" layoutInCell="1" allowOverlap="1" wp14:anchorId="79408F44" wp14:editId="1D8FF0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8" name="Textové pole 35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9AFCF0-984B-488F-9060-7F294472E5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58915E" id="Textové pole 3522" o:spid="_x0000_s1026" type="#_x0000_t202" style="position:absolute;margin-left:.75pt;margin-top:0;width:14.25pt;height:20.25pt;z-index:26231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19104" behindDoc="0" locked="0" layoutInCell="1" allowOverlap="1" wp14:anchorId="3CC51273" wp14:editId="60F721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59" name="Textové pole 35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353405-C6CF-48AA-ACD2-BC53C3636F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129F5B" id="Textové pole 3521" o:spid="_x0000_s1026" type="#_x0000_t202" style="position:absolute;margin-left:.75pt;margin-top:0;width:14.25pt;height:20.25pt;z-index:26231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0128" behindDoc="0" locked="0" layoutInCell="1" allowOverlap="1" wp14:anchorId="6F618B3C" wp14:editId="228A03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0" name="Textové pole 35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467CE6-3619-4A98-B60B-D105D6192F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0F6F73" id="Textové pole 3520" o:spid="_x0000_s1026" type="#_x0000_t202" style="position:absolute;margin-left:.75pt;margin-top:0;width:14.25pt;height:20.25pt;z-index:26232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1152" behindDoc="0" locked="0" layoutInCell="1" allowOverlap="1" wp14:anchorId="0C276540" wp14:editId="3D9E65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1" name="Textové pole 35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0B2ED5-A920-4CD2-A563-5BBDABD998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7E287E" id="Textové pole 3519" o:spid="_x0000_s1026" type="#_x0000_t202" style="position:absolute;margin-left:.75pt;margin-top:0;width:14.25pt;height:20.25pt;z-index:26232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2176" behindDoc="0" locked="0" layoutInCell="1" allowOverlap="1" wp14:anchorId="5E6403D1" wp14:editId="3E4D8E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2" name="Textové pole 35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FD6D0A-51C1-4279-BB92-6F754C870C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DA4718" id="Textové pole 3518" o:spid="_x0000_s1026" type="#_x0000_t202" style="position:absolute;margin-left:.75pt;margin-top:0;width:14.25pt;height:20.25pt;z-index:26232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3200" behindDoc="0" locked="0" layoutInCell="1" allowOverlap="1" wp14:anchorId="3DF35247" wp14:editId="3B98ED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3" name="Textové pole 3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BBF0CA-DCEA-48C3-9465-5CE3866331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64DC85" id="Textové pole 3517" o:spid="_x0000_s1026" type="#_x0000_t202" style="position:absolute;margin-left:.75pt;margin-top:0;width:14.25pt;height:20.25pt;z-index:26232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4224" behindDoc="0" locked="0" layoutInCell="1" allowOverlap="1" wp14:anchorId="3AA8301B" wp14:editId="55C998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4" name="Textové pole 3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1FF2C1-892D-41DC-8D51-100CFBE24F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068F9D" id="Textové pole 3516" o:spid="_x0000_s1026" type="#_x0000_t202" style="position:absolute;margin-left:.75pt;margin-top:0;width:14.25pt;height:20.25pt;z-index:26232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5248" behindDoc="0" locked="0" layoutInCell="1" allowOverlap="1" wp14:anchorId="614A4C21" wp14:editId="7240C4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5" name="Textové pole 3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1AB31E-81F2-455A-A0D7-5485B94CC0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A848B6" id="Textové pole 3515" o:spid="_x0000_s1026" type="#_x0000_t202" style="position:absolute;margin-left:.75pt;margin-top:0;width:14.25pt;height:20.25pt;z-index:26232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6272" behindDoc="0" locked="0" layoutInCell="1" allowOverlap="1" wp14:anchorId="7A578366" wp14:editId="355662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6" name="Textové pole 3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5E8FD2-76E1-47BD-8F81-D9E6998753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63F963" id="Textové pole 3514" o:spid="_x0000_s1026" type="#_x0000_t202" style="position:absolute;margin-left:.75pt;margin-top:0;width:14.25pt;height:20.25pt;z-index:26232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7296" behindDoc="0" locked="0" layoutInCell="1" allowOverlap="1" wp14:anchorId="0A58D219" wp14:editId="621DB0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7" name="Textové pole 3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28625B-9535-4176-B701-9CFD4F924A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60048D" id="Textové pole 3513" o:spid="_x0000_s1026" type="#_x0000_t202" style="position:absolute;margin-left:.75pt;margin-top:0;width:14.25pt;height:20.25pt;z-index:26232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8320" behindDoc="0" locked="0" layoutInCell="1" allowOverlap="1" wp14:anchorId="0C80CE3F" wp14:editId="067608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8" name="Textové pole 3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D08747-C319-433B-8910-F10BC0CAB1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E31033" id="Textové pole 3512" o:spid="_x0000_s1026" type="#_x0000_t202" style="position:absolute;margin-left:.75pt;margin-top:0;width:14.25pt;height:20.25pt;z-index:26232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29344" behindDoc="0" locked="0" layoutInCell="1" allowOverlap="1" wp14:anchorId="4474ED1A" wp14:editId="6F94BD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69" name="Textové pole 3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9A15FF-331D-4129-961E-1CE8AC1BB6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4B362C" id="Textové pole 3511" o:spid="_x0000_s1026" type="#_x0000_t202" style="position:absolute;margin-left:.75pt;margin-top:0;width:14.25pt;height:20.25pt;z-index:26232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0368" behindDoc="0" locked="0" layoutInCell="1" allowOverlap="1" wp14:anchorId="54B8CA59" wp14:editId="543BF5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0" name="Textové pole 3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8E988C-FCA4-4E43-B8D1-98ED2E3429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A99CA5" id="Textové pole 3510" o:spid="_x0000_s1026" type="#_x0000_t202" style="position:absolute;margin-left:.75pt;margin-top:0;width:14.25pt;height:20.25pt;z-index:26233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1392" behindDoc="0" locked="0" layoutInCell="1" allowOverlap="1" wp14:anchorId="5037923F" wp14:editId="1A79D2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1" name="Textové pole 3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1B874F-4BF5-477B-8D05-753D88A132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F9BD14" id="Textové pole 3509" o:spid="_x0000_s1026" type="#_x0000_t202" style="position:absolute;margin-left:.75pt;margin-top:0;width:14.25pt;height:20.25pt;z-index:26233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2416" behindDoc="0" locked="0" layoutInCell="1" allowOverlap="1" wp14:anchorId="7EF25386" wp14:editId="43E94F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2" name="Textové pole 3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C4AD20-22A4-4E01-B808-AC4F0949BF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2F422A" id="Textové pole 3508" o:spid="_x0000_s1026" type="#_x0000_t202" style="position:absolute;margin-left:.75pt;margin-top:0;width:14.25pt;height:20.25pt;z-index:26233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3440" behindDoc="0" locked="0" layoutInCell="1" allowOverlap="1" wp14:anchorId="317B3750" wp14:editId="372B92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3" name="Textové pole 3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D0A3E7-F505-4B08-8921-CB5C8334B0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D1AB8F" id="Textové pole 3507" o:spid="_x0000_s1026" type="#_x0000_t202" style="position:absolute;margin-left:.75pt;margin-top:0;width:14.25pt;height:20.25pt;z-index:26233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4464" behindDoc="0" locked="0" layoutInCell="1" allowOverlap="1" wp14:anchorId="5F05C6D0" wp14:editId="1E62A0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4" name="Textové pole 3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F11722-9CD7-407F-BBA1-0A252DA25F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BEECA8" id="Textové pole 3506" o:spid="_x0000_s1026" type="#_x0000_t202" style="position:absolute;margin-left:.75pt;margin-top:0;width:14.25pt;height:20.25pt;z-index:26233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5488" behindDoc="0" locked="0" layoutInCell="1" allowOverlap="1" wp14:anchorId="7BA8EFBA" wp14:editId="21D59D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5" name="Textové pole 3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2045B6-FFDD-48C3-8EE5-A03985F8BF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260754" id="Textové pole 3505" o:spid="_x0000_s1026" type="#_x0000_t202" style="position:absolute;margin-left:.75pt;margin-top:0;width:14.25pt;height:20.25pt;z-index:26233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6512" behindDoc="0" locked="0" layoutInCell="1" allowOverlap="1" wp14:anchorId="1B01AE6E" wp14:editId="59BEAA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6" name="Textové pole 3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41AD95-9219-425B-9606-69AB2D85A1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3529E" id="Textové pole 3504" o:spid="_x0000_s1026" type="#_x0000_t202" style="position:absolute;margin-left:.75pt;margin-top:0;width:14.25pt;height:20.25pt;z-index:26233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7536" behindDoc="0" locked="0" layoutInCell="1" allowOverlap="1" wp14:anchorId="2A8D6F2E" wp14:editId="50C07B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7" name="Textové pole 3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9E5E84-68A7-430C-9017-A3E538291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C0AE73" id="Textové pole 3503" o:spid="_x0000_s1026" type="#_x0000_t202" style="position:absolute;margin-left:.75pt;margin-top:0;width:14.25pt;height:20.25pt;z-index:26233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8560" behindDoc="0" locked="0" layoutInCell="1" allowOverlap="1" wp14:anchorId="0EEEFA8D" wp14:editId="5431D9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8" name="Textové pole 3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5FD185-B1F5-492A-85BD-A0E35E345C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26D110" id="Textové pole 3502" o:spid="_x0000_s1026" type="#_x0000_t202" style="position:absolute;margin-left:.75pt;margin-top:0;width:14.25pt;height:20.25pt;z-index:26233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39584" behindDoc="0" locked="0" layoutInCell="1" allowOverlap="1" wp14:anchorId="010EA79A" wp14:editId="021550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79" name="Textové pole 3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8B9018-F517-47EA-B9FC-A1C576D062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B1F2CB" id="Textové pole 3501" o:spid="_x0000_s1026" type="#_x0000_t202" style="position:absolute;margin-left:.75pt;margin-top:0;width:14.25pt;height:20.25pt;z-index:26233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0608" behindDoc="0" locked="0" layoutInCell="1" allowOverlap="1" wp14:anchorId="2A407126" wp14:editId="549916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0" name="Textové pole 3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2E183D-44AE-4803-A3DA-1BA29FD2B1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D3E041" id="Textové pole 3500" o:spid="_x0000_s1026" type="#_x0000_t202" style="position:absolute;margin-left:.75pt;margin-top:0;width:14.25pt;height:20.25pt;z-index:26234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1632" behindDoc="0" locked="0" layoutInCell="1" allowOverlap="1" wp14:anchorId="05418D1C" wp14:editId="17013F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1" name="Textové pole 3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ACAD0E-735E-4C0D-9CAF-6A4E5709F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D3FCB4" id="Textové pole 3499" o:spid="_x0000_s1026" type="#_x0000_t202" style="position:absolute;margin-left:.75pt;margin-top:0;width:14.25pt;height:20.25pt;z-index:26234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2656" behindDoc="0" locked="0" layoutInCell="1" allowOverlap="1" wp14:anchorId="3ECF2308" wp14:editId="1C56FA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2" name="Textové pole 3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9F6201-DE3A-4A2B-A056-02FED5253A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F8324F" id="Textové pole 3498" o:spid="_x0000_s1026" type="#_x0000_t202" style="position:absolute;margin-left:.75pt;margin-top:0;width:14.25pt;height:20.25pt;z-index:26234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3680" behindDoc="0" locked="0" layoutInCell="1" allowOverlap="1" wp14:anchorId="2B7FC06A" wp14:editId="485195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3" name="Textové pole 3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F51E2B-FCA9-4552-AC2F-9B6F7C2A2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307ACA" id="Textové pole 3497" o:spid="_x0000_s1026" type="#_x0000_t202" style="position:absolute;margin-left:.75pt;margin-top:0;width:14.25pt;height:20.25pt;z-index:26234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4704" behindDoc="0" locked="0" layoutInCell="1" allowOverlap="1" wp14:anchorId="5F055DD9" wp14:editId="46ED49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4" name="Textové pole 3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816C19-6893-4ECF-8459-C3F7F28C84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3D0463" id="Textové pole 3496" o:spid="_x0000_s1026" type="#_x0000_t202" style="position:absolute;margin-left:.75pt;margin-top:0;width:14.25pt;height:20.25pt;z-index:26234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5728" behindDoc="0" locked="0" layoutInCell="1" allowOverlap="1" wp14:anchorId="6BEE48A3" wp14:editId="7A7006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5" name="Textové pole 3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1FFA10-3077-425C-B009-9D3AC0FA1A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A30A14" id="Textové pole 3495" o:spid="_x0000_s1026" type="#_x0000_t202" style="position:absolute;margin-left:.75pt;margin-top:0;width:14.25pt;height:20.25pt;z-index:26234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6752" behindDoc="0" locked="0" layoutInCell="1" allowOverlap="1" wp14:anchorId="2F658A41" wp14:editId="4A9C0F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6" name="Textové pole 3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F61AB3-41BF-4BDC-97C8-8C69713C88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9CE435" id="Textové pole 3494" o:spid="_x0000_s1026" type="#_x0000_t202" style="position:absolute;margin-left:.75pt;margin-top:0;width:14.25pt;height:20.25pt;z-index:26234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7776" behindDoc="0" locked="0" layoutInCell="1" allowOverlap="1" wp14:anchorId="6575AEF6" wp14:editId="2D7CE0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7" name="Textové pole 3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1E7F4D-53DB-4400-8359-079325ADE8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9F9381" id="Textové pole 3493" o:spid="_x0000_s1026" type="#_x0000_t202" style="position:absolute;margin-left:.75pt;margin-top:0;width:14.25pt;height:20.25pt;z-index:26234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8800" behindDoc="0" locked="0" layoutInCell="1" allowOverlap="1" wp14:anchorId="6EC5FAEA" wp14:editId="37D572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8" name="Textové pole 3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F5020A-7875-4D10-A27D-5ADDD733EE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AA4B69" id="Textové pole 3492" o:spid="_x0000_s1026" type="#_x0000_t202" style="position:absolute;margin-left:.75pt;margin-top:0;width:14.25pt;height:20.25pt;z-index:26234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49824" behindDoc="0" locked="0" layoutInCell="1" allowOverlap="1" wp14:anchorId="3C37E442" wp14:editId="05A34F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89" name="Textové pole 3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185AEC-23B7-4E99-957B-9975B7F3A3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4FEE1A" id="Textové pole 3491" o:spid="_x0000_s1026" type="#_x0000_t202" style="position:absolute;margin-left:.75pt;margin-top:0;width:14.25pt;height:20.25pt;z-index:26234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0848" behindDoc="0" locked="0" layoutInCell="1" allowOverlap="1" wp14:anchorId="473C9E8E" wp14:editId="694905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0" name="Textové pole 3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9C4BD0-D9D9-48A4-9853-831629A188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243DDE" id="Textové pole 3490" o:spid="_x0000_s1026" type="#_x0000_t202" style="position:absolute;margin-left:.75pt;margin-top:0;width:14.25pt;height:20.25pt;z-index:26235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1872" behindDoc="0" locked="0" layoutInCell="1" allowOverlap="1" wp14:anchorId="7B9B7A9C" wp14:editId="63476E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1" name="Textové pole 3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A3D6F0-3264-43FD-A3A0-2BA5AC498D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2989C5" id="Textové pole 3489" o:spid="_x0000_s1026" type="#_x0000_t202" style="position:absolute;margin-left:.75pt;margin-top:0;width:14.25pt;height:20.25pt;z-index:26235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2896" behindDoc="0" locked="0" layoutInCell="1" allowOverlap="1" wp14:anchorId="16BBA863" wp14:editId="403ECA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2" name="Textové pole 3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B1D863-AB1D-45AE-9244-7CE83ED9FC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939C9C" id="Textové pole 3488" o:spid="_x0000_s1026" type="#_x0000_t202" style="position:absolute;margin-left:.75pt;margin-top:0;width:14.25pt;height:20.25pt;z-index:26235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3920" behindDoc="0" locked="0" layoutInCell="1" allowOverlap="1" wp14:anchorId="38379F3A" wp14:editId="4D5FA1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3" name="Textové pole 3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4CA4EB-E8F4-4D3D-BE1A-EC8C52A0F8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F41DA7" id="Textové pole 3487" o:spid="_x0000_s1026" type="#_x0000_t202" style="position:absolute;margin-left:.75pt;margin-top:0;width:14.25pt;height:20.25pt;z-index:26235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4944" behindDoc="0" locked="0" layoutInCell="1" allowOverlap="1" wp14:anchorId="48E455ED" wp14:editId="1AA07D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4" name="Textové pole 3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664ECF-6595-4B37-A27B-257B785BE1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95DD72" id="Textové pole 3486" o:spid="_x0000_s1026" type="#_x0000_t202" style="position:absolute;margin-left:.75pt;margin-top:0;width:14.25pt;height:20.25pt;z-index:26235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5968" behindDoc="0" locked="0" layoutInCell="1" allowOverlap="1" wp14:anchorId="7AC1477A" wp14:editId="52E1CA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5" name="Textové pole 3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7496ED-F00E-4EED-B92D-FFE69C8B8D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8B1177" id="Textové pole 3485" o:spid="_x0000_s1026" type="#_x0000_t202" style="position:absolute;margin-left:.75pt;margin-top:0;width:14.25pt;height:20.25pt;z-index:26235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6992" behindDoc="0" locked="0" layoutInCell="1" allowOverlap="1" wp14:anchorId="63E0001D" wp14:editId="3F1EE1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6" name="Textové pole 34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A1BBEE-3FAE-4AEF-BCC1-7FE2821F1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05C0EB" id="Textové pole 3484" o:spid="_x0000_s1026" type="#_x0000_t202" style="position:absolute;margin-left:.75pt;margin-top:0;width:14.25pt;height:20.25pt;z-index:26235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8016" behindDoc="0" locked="0" layoutInCell="1" allowOverlap="1" wp14:anchorId="23714ED9" wp14:editId="68F0D8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7" name="Textové pole 34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A31BA6-9AE9-41DC-B29B-185AAC59C5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2EBF40" id="Textové pole 3483" o:spid="_x0000_s1026" type="#_x0000_t202" style="position:absolute;margin-left:.75pt;margin-top:0;width:14.25pt;height:20.25pt;z-index:26235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59040" behindDoc="0" locked="0" layoutInCell="1" allowOverlap="1" wp14:anchorId="4CEAAD67" wp14:editId="415016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8" name="Textové pole 3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DA3E3D-A1D9-404C-A003-A033218815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C53B91" id="Textové pole 3482" o:spid="_x0000_s1026" type="#_x0000_t202" style="position:absolute;margin-left:.75pt;margin-top:0;width:14.25pt;height:20.25pt;z-index:26235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0064" behindDoc="0" locked="0" layoutInCell="1" allowOverlap="1" wp14:anchorId="620B28B3" wp14:editId="5300CB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099" name="Textové pole 3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69B344-C158-4F9A-8D1E-FFE6F9C34B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D5AC18" id="Textové pole 3481" o:spid="_x0000_s1026" type="#_x0000_t202" style="position:absolute;margin-left:.75pt;margin-top:0;width:14.25pt;height:20.25pt;z-index:26236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1088" behindDoc="0" locked="0" layoutInCell="1" allowOverlap="1" wp14:anchorId="61254486" wp14:editId="28D9CB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0" name="Textové pole 3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7A7194-15C4-46C0-A41D-8C42F6BDF4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C67F23" id="Textové pole 3480" o:spid="_x0000_s1026" type="#_x0000_t202" style="position:absolute;margin-left:.75pt;margin-top:0;width:14.25pt;height:20.25pt;z-index:26236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2112" behindDoc="0" locked="0" layoutInCell="1" allowOverlap="1" wp14:anchorId="6DC2BF4A" wp14:editId="2B4199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1" name="Textové pole 3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62A2D6-A796-4FBD-91AF-96E1D39FA8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82E21B" id="Textové pole 3479" o:spid="_x0000_s1026" type="#_x0000_t202" style="position:absolute;margin-left:.75pt;margin-top:0;width:14.25pt;height:20.25pt;z-index:26236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3136" behindDoc="0" locked="0" layoutInCell="1" allowOverlap="1" wp14:anchorId="63316853" wp14:editId="02EC23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2" name="Textové pole 3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338899-4EEF-4ABC-B9BA-5160142A33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9968DC" id="Textové pole 3478" o:spid="_x0000_s1026" type="#_x0000_t202" style="position:absolute;margin-left:.75pt;margin-top:0;width:14.25pt;height:20.25pt;z-index:26236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4160" behindDoc="0" locked="0" layoutInCell="1" allowOverlap="1" wp14:anchorId="797C2E76" wp14:editId="39CCA7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3" name="Textové pole 3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1EA08B-AD54-4E07-B01C-A7C4BA4800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17F20C" id="Textové pole 3477" o:spid="_x0000_s1026" type="#_x0000_t202" style="position:absolute;margin-left:.75pt;margin-top:0;width:14.25pt;height:20.25pt;z-index:26236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5184" behindDoc="0" locked="0" layoutInCell="1" allowOverlap="1" wp14:anchorId="2C0F5DCE" wp14:editId="55009B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4" name="Textové pole 3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6E2C1D-07CE-4D72-852E-7E6420F44D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245688" id="Textové pole 3476" o:spid="_x0000_s1026" type="#_x0000_t202" style="position:absolute;margin-left:.75pt;margin-top:0;width:14.25pt;height:20.25pt;z-index:26236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6208" behindDoc="0" locked="0" layoutInCell="1" allowOverlap="1" wp14:anchorId="648E61E7" wp14:editId="46F532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5" name="Textové pole 3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902F0B-BFE9-47ED-8375-9ABEE41055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5C2778" id="Textové pole 3475" o:spid="_x0000_s1026" type="#_x0000_t202" style="position:absolute;margin-left:.75pt;margin-top:0;width:14.25pt;height:20.25pt;z-index:26236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7232" behindDoc="0" locked="0" layoutInCell="1" allowOverlap="1" wp14:anchorId="454ED25B" wp14:editId="7AE28A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6" name="Textové pole 3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F6A314-9FE5-462C-98E2-72CB492067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F72BAB" id="Textové pole 3474" o:spid="_x0000_s1026" type="#_x0000_t202" style="position:absolute;margin-left:.75pt;margin-top:0;width:14.25pt;height:20.25pt;z-index:26236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8256" behindDoc="0" locked="0" layoutInCell="1" allowOverlap="1" wp14:anchorId="7BE8B510" wp14:editId="2E14AD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7" name="Textové pole 3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C745EB-F68D-4867-BAB8-737A705612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270984" id="Textové pole 3473" o:spid="_x0000_s1026" type="#_x0000_t202" style="position:absolute;margin-left:.75pt;margin-top:0;width:14.25pt;height:20.25pt;z-index:26236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69280" behindDoc="0" locked="0" layoutInCell="1" allowOverlap="1" wp14:anchorId="29771602" wp14:editId="500E76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8" name="Textové pole 3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A36205-2D57-4EB5-A07D-1DCFD195B9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9BB396" id="Textové pole 3472" o:spid="_x0000_s1026" type="#_x0000_t202" style="position:absolute;margin-left:.75pt;margin-top:0;width:14.25pt;height:20.25pt;z-index:26236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0304" behindDoc="0" locked="0" layoutInCell="1" allowOverlap="1" wp14:anchorId="5894137B" wp14:editId="64227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09" name="Textové pole 3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B9503C-182F-4E04-8434-EFC6C93A61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EBA5CA" id="Textové pole 3471" o:spid="_x0000_s1026" type="#_x0000_t202" style="position:absolute;margin-left:.75pt;margin-top:0;width:14.25pt;height:20.25pt;z-index:26237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1328" behindDoc="0" locked="0" layoutInCell="1" allowOverlap="1" wp14:anchorId="43BC3DD6" wp14:editId="1F6F8D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0" name="Textové pole 3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C1B26D-47F1-4E4F-AB1E-A82F268DB2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3AE99E" id="Textové pole 3470" o:spid="_x0000_s1026" type="#_x0000_t202" style="position:absolute;margin-left:.75pt;margin-top:0;width:14.25pt;height:20.25pt;z-index:26237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2352" behindDoc="0" locked="0" layoutInCell="1" allowOverlap="1" wp14:anchorId="279D00A7" wp14:editId="1FD408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1" name="Textové pole 3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77458-D9C3-42A0-8CC2-416B74BF11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46B387" id="Textové pole 3469" o:spid="_x0000_s1026" type="#_x0000_t202" style="position:absolute;margin-left:.75pt;margin-top:0;width:14.25pt;height:20.25pt;z-index:26237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3376" behindDoc="0" locked="0" layoutInCell="1" allowOverlap="1" wp14:anchorId="4D2ECC33" wp14:editId="720AC6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2" name="Textové pole 3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BE4862-D56E-42E9-BBD9-45B3B01CAD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2857C8" id="Textové pole 3468" o:spid="_x0000_s1026" type="#_x0000_t202" style="position:absolute;margin-left:.75pt;margin-top:0;width:14.25pt;height:20.25pt;z-index:26237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4400" behindDoc="0" locked="0" layoutInCell="1" allowOverlap="1" wp14:anchorId="175CAFF3" wp14:editId="6D107E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3" name="Textové pole 3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A36955-8C49-4A25-BA7D-83B83690DF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891BD7" id="Textové pole 3467" o:spid="_x0000_s1026" type="#_x0000_t202" style="position:absolute;margin-left:.75pt;margin-top:0;width:14.25pt;height:20.25pt;z-index:26237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5424" behindDoc="0" locked="0" layoutInCell="1" allowOverlap="1" wp14:anchorId="59D6B493" wp14:editId="634F74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4" name="Textové pole 3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F46A11-9C45-46D7-9D04-40083A3972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CEB8B9" id="Textové pole 3466" o:spid="_x0000_s1026" type="#_x0000_t202" style="position:absolute;margin-left:.75pt;margin-top:0;width:14.25pt;height:20.25pt;z-index:26237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6448" behindDoc="0" locked="0" layoutInCell="1" allowOverlap="1" wp14:anchorId="1CDA4731" wp14:editId="7EB45B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15" name="Textové pole 3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05FA51-F824-4A19-B8B2-9D6A798A87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102FC3" id="Textové pole 3465" o:spid="_x0000_s1026" type="#_x0000_t202" style="position:absolute;margin-left:.75pt;margin-top:0;width:14.25pt;height:20.25pt;z-index:26237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7472" behindDoc="0" locked="0" layoutInCell="1" allowOverlap="1" wp14:anchorId="7CE9E9D4" wp14:editId="3DC406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3" name="Textové pole 3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513890-5D66-4B8C-A284-9C3045FFEF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64104B" id="Textové pole 3464" o:spid="_x0000_s1026" type="#_x0000_t202" style="position:absolute;margin-left:.75pt;margin-top:0;width:14.25pt;height:20.25pt;z-index:26237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8496" behindDoc="0" locked="0" layoutInCell="1" allowOverlap="1" wp14:anchorId="34BC71B6" wp14:editId="06BB20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4" name="Textové pole 3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1B27DF-DA89-4D0E-A14F-0FF7381D58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3644A7" id="Textové pole 3463" o:spid="_x0000_s1026" type="#_x0000_t202" style="position:absolute;margin-left:.75pt;margin-top:0;width:14.25pt;height:20.25pt;z-index:26237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79520" behindDoc="0" locked="0" layoutInCell="1" allowOverlap="1" wp14:anchorId="3C632B29" wp14:editId="1E1268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5" name="Textové pole 3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77EABA-BF18-4658-B40A-2DE39A8DAC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36CF8A" id="Textové pole 3462" o:spid="_x0000_s1026" type="#_x0000_t202" style="position:absolute;margin-left:.75pt;margin-top:0;width:14.25pt;height:20.25pt;z-index:26237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0544" behindDoc="0" locked="0" layoutInCell="1" allowOverlap="1" wp14:anchorId="437B87C8" wp14:editId="31CFB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6" name="Textové pole 3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045B7A-9E0A-4C75-8C98-066E55CF81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48951E" id="Textové pole 3461" o:spid="_x0000_s1026" type="#_x0000_t202" style="position:absolute;margin-left:.75pt;margin-top:0;width:14.25pt;height:20.25pt;z-index:26238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1568" behindDoc="0" locked="0" layoutInCell="1" allowOverlap="1" wp14:anchorId="7514CCDC" wp14:editId="39FFFF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7" name="Textové pole 3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3E6D4D-4DC1-436D-9F45-2722E726C1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9AB17F" id="Textové pole 3460" o:spid="_x0000_s1026" type="#_x0000_t202" style="position:absolute;margin-left:.75pt;margin-top:0;width:14.25pt;height:20.25pt;z-index:26238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2592" behindDoc="0" locked="0" layoutInCell="1" allowOverlap="1" wp14:anchorId="3A03FF85" wp14:editId="367BE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8" name="Textové pole 3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F5E84A-90DC-4539-BFD0-E91ACC69AF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F545FE" id="Textové pole 3459" o:spid="_x0000_s1026" type="#_x0000_t202" style="position:absolute;margin-left:.75pt;margin-top:0;width:14.25pt;height:20.25pt;z-index:26238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3616" behindDoc="0" locked="0" layoutInCell="1" allowOverlap="1" wp14:anchorId="466E64DD" wp14:editId="3B43A4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49" name="Textové pole 3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F36146-4929-4711-AD85-6EAB4E8F44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E8343D" id="Textové pole 3458" o:spid="_x0000_s1026" type="#_x0000_t202" style="position:absolute;margin-left:.75pt;margin-top:0;width:14.25pt;height:20.25pt;z-index:26238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4640" behindDoc="0" locked="0" layoutInCell="1" allowOverlap="1" wp14:anchorId="14203A12" wp14:editId="794FF5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0" name="Textové pole 3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312D7F-EDF9-4035-A268-FCD186780C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40D5CF" id="Textové pole 3457" o:spid="_x0000_s1026" type="#_x0000_t202" style="position:absolute;margin-left:.75pt;margin-top:0;width:14.25pt;height:20.25pt;z-index:26238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5664" behindDoc="0" locked="0" layoutInCell="1" allowOverlap="1" wp14:anchorId="33607877" wp14:editId="580B62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1" name="Textové pole 3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7D7336-0B20-4655-A376-862A817467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8EF3AD" id="Textové pole 3456" o:spid="_x0000_s1026" type="#_x0000_t202" style="position:absolute;margin-left:.75pt;margin-top:0;width:14.25pt;height:20.25pt;z-index:26238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6688" behindDoc="0" locked="0" layoutInCell="1" allowOverlap="1" wp14:anchorId="16FA425A" wp14:editId="2EF511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2" name="Textové pole 3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67F3A4-EFD2-4889-BC5A-893C907F0D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596E76" id="Textové pole 3455" o:spid="_x0000_s1026" type="#_x0000_t202" style="position:absolute;margin-left:.75pt;margin-top:0;width:14.25pt;height:20.25pt;z-index:26238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7712" behindDoc="0" locked="0" layoutInCell="1" allowOverlap="1" wp14:anchorId="19D0375C" wp14:editId="3F20A1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3" name="Textové pole 3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21B4E1-7D39-48C9-9055-1295DD4E6C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8C45D9" id="Textové pole 3454" o:spid="_x0000_s1026" type="#_x0000_t202" style="position:absolute;margin-left:.75pt;margin-top:0;width:14.25pt;height:20.25pt;z-index:26238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8736" behindDoc="0" locked="0" layoutInCell="1" allowOverlap="1" wp14:anchorId="63E894E5" wp14:editId="0D665D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4" name="Textové pole 3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127F1C-76ED-4ECC-AA0A-F7F13292F4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23F313" id="Textové pole 3453" o:spid="_x0000_s1026" type="#_x0000_t202" style="position:absolute;margin-left:.75pt;margin-top:0;width:14.25pt;height:20.25pt;z-index:26238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89760" behindDoc="0" locked="0" layoutInCell="1" allowOverlap="1" wp14:anchorId="6CA4F22D" wp14:editId="1417D1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5" name="Textové pole 3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0C651F-702C-4814-929A-3750F24F0C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F57975" id="Textové pole 3452" o:spid="_x0000_s1026" type="#_x0000_t202" style="position:absolute;margin-left:.75pt;margin-top:0;width:14.25pt;height:20.25pt;z-index:26238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0784" behindDoc="0" locked="0" layoutInCell="1" allowOverlap="1" wp14:anchorId="0EEB9226" wp14:editId="26EFA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6" name="Textové pole 3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10099B-1AC8-4305-B4CA-40FEEA60B5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239697" id="Textové pole 3451" o:spid="_x0000_s1026" type="#_x0000_t202" style="position:absolute;margin-left:.75pt;margin-top:0;width:14.25pt;height:20.25pt;z-index:26239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1808" behindDoc="0" locked="0" layoutInCell="1" allowOverlap="1" wp14:anchorId="7E52818F" wp14:editId="06D9FC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7" name="Textové pole 3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D9910B-5D4B-435B-AB8B-FF8DD6B1D7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5EA966" id="Textové pole 3450" o:spid="_x0000_s1026" type="#_x0000_t202" style="position:absolute;margin-left:.75pt;margin-top:0;width:14.25pt;height:20.25pt;z-index:26239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2832" behindDoc="0" locked="0" layoutInCell="1" allowOverlap="1" wp14:anchorId="3E414F46" wp14:editId="76C5A9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8" name="Textové pole 3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BED08B-3222-4F64-9552-07CEE039ED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135A48" id="Textové pole 3449" o:spid="_x0000_s1026" type="#_x0000_t202" style="position:absolute;margin-left:.75pt;margin-top:0;width:14.25pt;height:20.25pt;z-index:26239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3856" behindDoc="0" locked="0" layoutInCell="1" allowOverlap="1" wp14:anchorId="6A8B01E0" wp14:editId="10F63B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59" name="Textové pole 3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B07B01-C811-49F8-BBA7-C0892A6152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5302FB" id="Textové pole 3448" o:spid="_x0000_s1026" type="#_x0000_t202" style="position:absolute;margin-left:.75pt;margin-top:0;width:14.25pt;height:20.25pt;z-index:26239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4880" behindDoc="0" locked="0" layoutInCell="1" allowOverlap="1" wp14:anchorId="71D3D938" wp14:editId="1178D1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0" name="Textové pole 3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F16D82-FF23-45FA-B247-B8100BFFFB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06EBB4" id="Textové pole 3447" o:spid="_x0000_s1026" type="#_x0000_t202" style="position:absolute;margin-left:.75pt;margin-top:0;width:14.25pt;height:20.25pt;z-index:26239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5904" behindDoc="0" locked="0" layoutInCell="1" allowOverlap="1" wp14:anchorId="67413A4B" wp14:editId="6030E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1" name="Textové pole 3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084290-F422-4C15-8B38-2F2C07143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C7E077" id="Textové pole 3446" o:spid="_x0000_s1026" type="#_x0000_t202" style="position:absolute;margin-left:.75pt;margin-top:0;width:14.25pt;height:20.25pt;z-index:26239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6928" behindDoc="0" locked="0" layoutInCell="1" allowOverlap="1" wp14:anchorId="4C664050" wp14:editId="25A753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2" name="Textové pole 3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25DB38-B74B-4A25-AC0F-C58939C03C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FFA050" id="Textové pole 3445" o:spid="_x0000_s1026" type="#_x0000_t202" style="position:absolute;margin-left:.75pt;margin-top:0;width:14.25pt;height:20.25pt;z-index:26239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7952" behindDoc="0" locked="0" layoutInCell="1" allowOverlap="1" wp14:anchorId="09BE1A94" wp14:editId="52CD99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3" name="Textové pole 3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79BE72-D136-40F9-A92D-77EDD1DBEF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451824" id="Textové pole 3444" o:spid="_x0000_s1026" type="#_x0000_t202" style="position:absolute;margin-left:.75pt;margin-top:0;width:14.25pt;height:20.25pt;z-index:26239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398976" behindDoc="0" locked="0" layoutInCell="1" allowOverlap="1" wp14:anchorId="5D0E4740" wp14:editId="0A00E6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4" name="Textové pole 3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C852F1-7244-4ED6-9130-0112253FA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50072F" id="Textové pole 3443" o:spid="_x0000_s1026" type="#_x0000_t202" style="position:absolute;margin-left:.75pt;margin-top:0;width:14.25pt;height:20.25pt;z-index:26239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0000" behindDoc="0" locked="0" layoutInCell="1" allowOverlap="1" wp14:anchorId="07D057E4" wp14:editId="0AD8D2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5" name="Textové pole 3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3545EB-0D9D-4427-BFCC-49623B57D6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D96DA5" id="Textové pole 3442" o:spid="_x0000_s1026" type="#_x0000_t202" style="position:absolute;margin-left:.75pt;margin-top:0;width:14.25pt;height:20.25pt;z-index:26240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1024" behindDoc="0" locked="0" layoutInCell="1" allowOverlap="1" wp14:anchorId="5EC8800C" wp14:editId="68242A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6" name="Textové pole 3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C62B6F-ABE5-49A3-9153-AE001486A6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8A4C1B" id="Textové pole 3441" o:spid="_x0000_s1026" type="#_x0000_t202" style="position:absolute;margin-left:.75pt;margin-top:0;width:14.25pt;height:20.25pt;z-index:26240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2048" behindDoc="0" locked="0" layoutInCell="1" allowOverlap="1" wp14:anchorId="4CE52B5E" wp14:editId="5A303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7" name="Textové pole 3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732BBD-5B1D-4692-8BA2-CDBE3B3E96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FCE8E9" id="Textové pole 3440" o:spid="_x0000_s1026" type="#_x0000_t202" style="position:absolute;margin-left:.75pt;margin-top:0;width:14.25pt;height:20.25pt;z-index:26240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3072" behindDoc="0" locked="0" layoutInCell="1" allowOverlap="1" wp14:anchorId="0EBD9B47" wp14:editId="787BD2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8" name="Textové pole 3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8A906D-0952-4837-834C-E4A2204021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DF02DD" id="Textové pole 3439" o:spid="_x0000_s1026" type="#_x0000_t202" style="position:absolute;margin-left:.75pt;margin-top:0;width:14.25pt;height:20.25pt;z-index:26240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4096" behindDoc="0" locked="0" layoutInCell="1" allowOverlap="1" wp14:anchorId="1AFABC60" wp14:editId="7CC70E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69" name="Textové pole 3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9A2819-816C-4CCC-872E-1A2D2AC60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63BB88" id="Textové pole 3438" o:spid="_x0000_s1026" type="#_x0000_t202" style="position:absolute;margin-left:.75pt;margin-top:0;width:14.25pt;height:20.25pt;z-index:26240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5120" behindDoc="0" locked="0" layoutInCell="1" allowOverlap="1" wp14:anchorId="20197097" wp14:editId="132350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0" name="Textové pole 3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073BB1-216C-4321-8EFA-E302110223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05AC14" id="Textové pole 3437" o:spid="_x0000_s1026" type="#_x0000_t202" style="position:absolute;margin-left:.75pt;margin-top:0;width:14.25pt;height:20.25pt;z-index:26240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6144" behindDoc="0" locked="0" layoutInCell="1" allowOverlap="1" wp14:anchorId="0B010FCC" wp14:editId="7B6093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1" name="Textové pole 3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ECB9D3-1DCF-4122-B8B1-4898E752BF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72C65" id="Textové pole 3436" o:spid="_x0000_s1026" type="#_x0000_t202" style="position:absolute;margin-left:.75pt;margin-top:0;width:14.25pt;height:20.25pt;z-index:26240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7168" behindDoc="0" locked="0" layoutInCell="1" allowOverlap="1" wp14:anchorId="42C7CEC4" wp14:editId="6E79E4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2" name="Textové pole 3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7C92FF-379D-4050-9A39-730332FDAB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B840BA" id="Textové pole 3435" o:spid="_x0000_s1026" type="#_x0000_t202" style="position:absolute;margin-left:.75pt;margin-top:0;width:14.25pt;height:20.25pt;z-index:26240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8192" behindDoc="0" locked="0" layoutInCell="1" allowOverlap="1" wp14:anchorId="0653FDE3" wp14:editId="7A144C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3" name="Textové pole 3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DBD40D-5787-495F-B5CD-64923050E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4D77C7" id="Textové pole 3434" o:spid="_x0000_s1026" type="#_x0000_t202" style="position:absolute;margin-left:.75pt;margin-top:0;width:14.25pt;height:20.25pt;z-index:26240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09216" behindDoc="0" locked="0" layoutInCell="1" allowOverlap="1" wp14:anchorId="5F3FA848" wp14:editId="7DFE9A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4" name="Textové pole 3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3E01E4-3493-4382-8D85-6CE44C922C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6E59A3" id="Textové pole 3433" o:spid="_x0000_s1026" type="#_x0000_t202" style="position:absolute;margin-left:.75pt;margin-top:0;width:14.25pt;height:20.25pt;z-index:26240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0240" behindDoc="0" locked="0" layoutInCell="1" allowOverlap="1" wp14:anchorId="2827C28D" wp14:editId="2FE84C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5" name="Textové pole 34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A940B2-E8F7-4E92-B05F-8AB4E5C99B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F04585" id="Textové pole 3432" o:spid="_x0000_s1026" type="#_x0000_t202" style="position:absolute;margin-left:.75pt;margin-top:0;width:14.25pt;height:20.25pt;z-index:26241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1264" behindDoc="0" locked="0" layoutInCell="1" allowOverlap="1" wp14:anchorId="185F6062" wp14:editId="2F93FD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6" name="Textové pole 34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33ABBD-76B0-4829-B9EF-61492A39EB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D6F993" id="Textové pole 3431" o:spid="_x0000_s1026" type="#_x0000_t202" style="position:absolute;margin-left:.75pt;margin-top:0;width:14.25pt;height:20.25pt;z-index:26241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2288" behindDoc="0" locked="0" layoutInCell="1" allowOverlap="1" wp14:anchorId="1E015C2E" wp14:editId="01E90D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7" name="Textové pole 34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615C74-FB3B-4E7C-BFF3-8A840448E8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9CC9B7" id="Textové pole 3430" o:spid="_x0000_s1026" type="#_x0000_t202" style="position:absolute;margin-left:.75pt;margin-top:0;width:14.25pt;height:20.25pt;z-index:26241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3312" behindDoc="0" locked="0" layoutInCell="1" allowOverlap="1" wp14:anchorId="353A1C9D" wp14:editId="23F939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8" name="Textové pole 34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2A6FD4-6E34-417E-836C-6E963568E9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FDD8C7" id="Textové pole 3429" o:spid="_x0000_s1026" type="#_x0000_t202" style="position:absolute;margin-left:.75pt;margin-top:0;width:14.25pt;height:20.25pt;z-index:26241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4336" behindDoc="0" locked="0" layoutInCell="1" allowOverlap="1" wp14:anchorId="11688CF4" wp14:editId="58DC6D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79" name="Textové pole 34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0A25FA-079B-484B-BA91-6E24EDA61E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96E6CB" id="Textové pole 3428" o:spid="_x0000_s1026" type="#_x0000_t202" style="position:absolute;margin-left:.75pt;margin-top:0;width:14.25pt;height:20.25pt;z-index:26241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5360" behindDoc="0" locked="0" layoutInCell="1" allowOverlap="1" wp14:anchorId="72F41EEA" wp14:editId="23F96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0" name="Textové pole 34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F60594-11B5-486B-ADFA-1857F9C753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71DF33" id="Textové pole 3427" o:spid="_x0000_s1026" type="#_x0000_t202" style="position:absolute;margin-left:.75pt;margin-top:0;width:14.25pt;height:20.25pt;z-index:26241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6384" behindDoc="0" locked="0" layoutInCell="1" allowOverlap="1" wp14:anchorId="1A52F2A4" wp14:editId="6E5990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1" name="Textové pole 34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9B0D5E-7099-4F3D-819E-C015F4756C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27A222" id="Textové pole 3426" o:spid="_x0000_s1026" type="#_x0000_t202" style="position:absolute;margin-left:.75pt;margin-top:0;width:14.25pt;height:20.25pt;z-index:26241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7408" behindDoc="0" locked="0" layoutInCell="1" allowOverlap="1" wp14:anchorId="7B334C53" wp14:editId="03966C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2" name="Textové pole 34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F01ECD-6C7B-4ACF-87F3-A3ED1E15C3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88BB39" id="Textové pole 3425" o:spid="_x0000_s1026" type="#_x0000_t202" style="position:absolute;margin-left:.75pt;margin-top:0;width:14.25pt;height:20.25pt;z-index:26241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8432" behindDoc="0" locked="0" layoutInCell="1" allowOverlap="1" wp14:anchorId="7A0408AE" wp14:editId="2BCA1D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3" name="Textové pole 34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222627-25B8-4C22-887C-F57523BF59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81F793" id="Textové pole 3424" o:spid="_x0000_s1026" type="#_x0000_t202" style="position:absolute;margin-left:.75pt;margin-top:0;width:14.25pt;height:20.25pt;z-index:26241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19456" behindDoc="0" locked="0" layoutInCell="1" allowOverlap="1" wp14:anchorId="07CDF739" wp14:editId="650EF3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4" name="Textové pole 34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A0FA95-D3C4-4F4F-97EB-8250C12CB7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48376C" id="Textové pole 3423" o:spid="_x0000_s1026" type="#_x0000_t202" style="position:absolute;margin-left:.75pt;margin-top:0;width:14.25pt;height:20.25pt;z-index:26241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0480" behindDoc="0" locked="0" layoutInCell="1" allowOverlap="1" wp14:anchorId="0391EA80" wp14:editId="76A89C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5" name="Textové pole 34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5C7E30-D11C-4B05-B9F7-0D8A3CF48A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AB98A0" id="Textové pole 3422" o:spid="_x0000_s1026" type="#_x0000_t202" style="position:absolute;margin-left:.75pt;margin-top:0;width:14.25pt;height:20.25pt;z-index:26242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1504" behindDoc="0" locked="0" layoutInCell="1" allowOverlap="1" wp14:anchorId="0FDDEB19" wp14:editId="3B3C04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6" name="Textové pole 34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13F1BF-9DEF-49B4-B990-7824C5F88E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502835" id="Textové pole 3421" o:spid="_x0000_s1026" type="#_x0000_t202" style="position:absolute;margin-left:.75pt;margin-top:0;width:14.25pt;height:20.25pt;z-index:26242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2528" behindDoc="0" locked="0" layoutInCell="1" allowOverlap="1" wp14:anchorId="4F90D335" wp14:editId="703A4E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7" name="Textové pole 34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617B03-5871-4983-B55E-16C5497586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E30B2C" id="Textové pole 3420" o:spid="_x0000_s1026" type="#_x0000_t202" style="position:absolute;margin-left:.75pt;margin-top:0;width:14.25pt;height:20.25pt;z-index:26242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3552" behindDoc="0" locked="0" layoutInCell="1" allowOverlap="1" wp14:anchorId="020369C8" wp14:editId="5C0367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8" name="Textové pole 34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0F36B0-76FD-4186-B194-30BDDB4544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DC5686" id="Textové pole 3419" o:spid="_x0000_s1026" type="#_x0000_t202" style="position:absolute;margin-left:.75pt;margin-top:0;width:14.25pt;height:20.25pt;z-index:26242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4576" behindDoc="0" locked="0" layoutInCell="1" allowOverlap="1" wp14:anchorId="57FDC2BF" wp14:editId="1A9BE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89" name="Textové pole 34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115637-63EB-4B34-B607-3F68D3D5E3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89829C" id="Textové pole 3418" o:spid="_x0000_s1026" type="#_x0000_t202" style="position:absolute;margin-left:.75pt;margin-top:0;width:14.25pt;height:20.25pt;z-index:26242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5600" behindDoc="0" locked="0" layoutInCell="1" allowOverlap="1" wp14:anchorId="3D24EFDB" wp14:editId="61D994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0" name="Textové pole 34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D1EB6C-3B50-40BF-9A96-765951C583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8CDDED" id="Textové pole 3417" o:spid="_x0000_s1026" type="#_x0000_t202" style="position:absolute;margin-left:.75pt;margin-top:0;width:14.25pt;height:20.25pt;z-index:26242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6624" behindDoc="0" locked="0" layoutInCell="1" allowOverlap="1" wp14:anchorId="4D128690" wp14:editId="6ADD58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1" name="Textové pole 34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76AFBA-0BF7-46F5-A0C7-0C1D32F58C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6C9CAE" id="Textové pole 3416" o:spid="_x0000_s1026" type="#_x0000_t202" style="position:absolute;margin-left:.75pt;margin-top:0;width:14.25pt;height:20.25pt;z-index:26242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7648" behindDoc="0" locked="0" layoutInCell="1" allowOverlap="1" wp14:anchorId="5AC132A1" wp14:editId="46ED3B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2" name="Textové pole 34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8921C9-C552-46B6-A84E-C2D4356046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00F17C" id="Textové pole 3415" o:spid="_x0000_s1026" type="#_x0000_t202" style="position:absolute;margin-left:.75pt;margin-top:0;width:14.25pt;height:20.25pt;z-index:26242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8672" behindDoc="0" locked="0" layoutInCell="1" allowOverlap="1" wp14:anchorId="40C02F0B" wp14:editId="49056D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3" name="Textové pole 34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13BD23-6642-4EFA-A65D-858BB5A610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3F4515" id="Textové pole 3414" o:spid="_x0000_s1026" type="#_x0000_t202" style="position:absolute;margin-left:.75pt;margin-top:0;width:14.25pt;height:20.25pt;z-index:26242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29696" behindDoc="0" locked="0" layoutInCell="1" allowOverlap="1" wp14:anchorId="27D989B2" wp14:editId="4E80A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4" name="Textové pole 34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568871-30D4-4A6D-8667-37C726197E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8A9F6D" id="Textové pole 3413" o:spid="_x0000_s1026" type="#_x0000_t202" style="position:absolute;margin-left:.75pt;margin-top:0;width:14.25pt;height:20.25pt;z-index:26242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0720" behindDoc="0" locked="0" layoutInCell="1" allowOverlap="1" wp14:anchorId="5F843D31" wp14:editId="2198AB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5" name="Textové pole 34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DF9D05-9A29-494F-9F82-8989BD5E7F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EA6C95" id="Textové pole 3412" o:spid="_x0000_s1026" type="#_x0000_t202" style="position:absolute;margin-left:.75pt;margin-top:0;width:14.25pt;height:20.25pt;z-index:26243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1744" behindDoc="0" locked="0" layoutInCell="1" allowOverlap="1" wp14:anchorId="6F2C5E3C" wp14:editId="2232B5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6" name="Textové pole 34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7CE2F2-35EE-43EA-880B-DF1FBC001D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2B31EC" id="Textové pole 3411" o:spid="_x0000_s1026" type="#_x0000_t202" style="position:absolute;margin-left:.75pt;margin-top:0;width:14.25pt;height:20.25pt;z-index:26243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2768" behindDoc="0" locked="0" layoutInCell="1" allowOverlap="1" wp14:anchorId="1428110C" wp14:editId="6E74FC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7" name="Textové pole 34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B75DA5-77AA-49D5-80F8-94A93CFD66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FF56F2" id="Textové pole 3410" o:spid="_x0000_s1026" type="#_x0000_t202" style="position:absolute;margin-left:.75pt;margin-top:0;width:14.25pt;height:20.25pt;z-index:26243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3792" behindDoc="0" locked="0" layoutInCell="1" allowOverlap="1" wp14:anchorId="6022A68A" wp14:editId="21928E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8" name="Textové pole 34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68558F-1B2F-455F-B060-AAD6A5565A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9C8FAF" id="Textové pole 3409" o:spid="_x0000_s1026" type="#_x0000_t202" style="position:absolute;margin-left:.75pt;margin-top:0;width:14.25pt;height:20.25pt;z-index:26243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4816" behindDoc="0" locked="0" layoutInCell="1" allowOverlap="1" wp14:anchorId="2C5BEA47" wp14:editId="7048B2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199" name="Textové pole 34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E4CF96-FA1C-475A-A034-C99F20F6A6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338FD4" id="Textové pole 3408" o:spid="_x0000_s1026" type="#_x0000_t202" style="position:absolute;margin-left:.75pt;margin-top:0;width:14.25pt;height:20.25pt;z-index:26243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5840" behindDoc="0" locked="0" layoutInCell="1" allowOverlap="1" wp14:anchorId="5D378015" wp14:editId="6F2D15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0" name="Textové pole 34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99B2DE-FAB2-4E32-B547-76AE73BB13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D7FBC2" id="Textové pole 3407" o:spid="_x0000_s1026" type="#_x0000_t202" style="position:absolute;margin-left:.75pt;margin-top:0;width:14.25pt;height:20.25pt;z-index:26243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6864" behindDoc="0" locked="0" layoutInCell="1" allowOverlap="1" wp14:anchorId="35397AC0" wp14:editId="05A153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1" name="Textové pole 34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75F1EE-6C0D-45D0-8B35-3959E4FC17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D95DF8" id="Textové pole 3406" o:spid="_x0000_s1026" type="#_x0000_t202" style="position:absolute;margin-left:.75pt;margin-top:0;width:14.25pt;height:20.25pt;z-index:26243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7888" behindDoc="0" locked="0" layoutInCell="1" allowOverlap="1" wp14:anchorId="7926D869" wp14:editId="6FE308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2" name="Textové pole 34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31DC50-6DB9-470D-9A21-70BC102B04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67F9DD" id="Textové pole 3405" o:spid="_x0000_s1026" type="#_x0000_t202" style="position:absolute;margin-left:.75pt;margin-top:0;width:14.25pt;height:20.25pt;z-index:26243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8912" behindDoc="0" locked="0" layoutInCell="1" allowOverlap="1" wp14:anchorId="62492AFB" wp14:editId="75DF6A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3" name="Textové pole 34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A578B3-B3AF-46F5-A649-FB5F51497A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C4FFA6" id="Textové pole 3404" o:spid="_x0000_s1026" type="#_x0000_t202" style="position:absolute;margin-left:.75pt;margin-top:0;width:14.25pt;height:20.25pt;z-index:26243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39936" behindDoc="0" locked="0" layoutInCell="1" allowOverlap="1" wp14:anchorId="2C02BC52" wp14:editId="09FBDB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4" name="Textové pole 34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E04EF0-AF21-4C95-BDF6-05F6D87DAD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E9232A" id="Textové pole 3403" o:spid="_x0000_s1026" type="#_x0000_t202" style="position:absolute;margin-left:.75pt;margin-top:0;width:14.25pt;height:20.25pt;z-index:26243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0960" behindDoc="0" locked="0" layoutInCell="1" allowOverlap="1" wp14:anchorId="7FFF6728" wp14:editId="32BAD3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5" name="Textové pole 34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737FD6-5F85-417C-A1E2-C5B8809E2F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739A01" id="Textové pole 3402" o:spid="_x0000_s1026" type="#_x0000_t202" style="position:absolute;margin-left:.75pt;margin-top:0;width:14.25pt;height:20.25pt;z-index:26244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1984" behindDoc="0" locked="0" layoutInCell="1" allowOverlap="1" wp14:anchorId="042573C7" wp14:editId="59BF62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6" name="Textové pole 34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94E18D-FFEE-4FB9-8D7A-B041418E2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E9D514" id="Textové pole 3401" o:spid="_x0000_s1026" type="#_x0000_t202" style="position:absolute;margin-left:.75pt;margin-top:0;width:14.25pt;height:20.25pt;z-index:26244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3008" behindDoc="0" locked="0" layoutInCell="1" allowOverlap="1" wp14:anchorId="2BD751B7" wp14:editId="6C0347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7" name="Textové pole 34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6F50A6-1BE8-463D-8703-19CB0871B7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07A1C9" id="Textové pole 3400" o:spid="_x0000_s1026" type="#_x0000_t202" style="position:absolute;margin-left:.75pt;margin-top:0;width:14.25pt;height:20.25pt;z-index:26244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4032" behindDoc="0" locked="0" layoutInCell="1" allowOverlap="1" wp14:anchorId="7E66AAB3" wp14:editId="1D7D38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8" name="Textové pole 33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95E819-FDF1-4C55-BE9F-47A465F542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D396CC" id="Textové pole 3399" o:spid="_x0000_s1026" type="#_x0000_t202" style="position:absolute;margin-left:.75pt;margin-top:0;width:14.25pt;height:20.25pt;z-index:26244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5056" behindDoc="0" locked="0" layoutInCell="1" allowOverlap="1" wp14:anchorId="43AF9155" wp14:editId="178A61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09" name="Textové pole 33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E18D1C-CD15-4C19-AA6B-C079EEAA77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69F301" id="Textové pole 3398" o:spid="_x0000_s1026" type="#_x0000_t202" style="position:absolute;margin-left:.75pt;margin-top:0;width:14.25pt;height:20.25pt;z-index:26244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6080" behindDoc="0" locked="0" layoutInCell="1" allowOverlap="1" wp14:anchorId="416750E8" wp14:editId="25FD89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0" name="Textové pole 33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731B9C-B1D4-4E94-B3A0-024BFFB5E3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4217A8" id="Textové pole 3397" o:spid="_x0000_s1026" type="#_x0000_t202" style="position:absolute;margin-left:.75pt;margin-top:0;width:14.25pt;height:20.25pt;z-index:26244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7104" behindDoc="0" locked="0" layoutInCell="1" allowOverlap="1" wp14:anchorId="3397A4C1" wp14:editId="328AEE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1" name="Textové pole 33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71B0EB-AEE8-44E7-9486-A6D453DAEB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E19F96" id="Textové pole 3396" o:spid="_x0000_s1026" type="#_x0000_t202" style="position:absolute;margin-left:.75pt;margin-top:0;width:14.25pt;height:20.25pt;z-index:26244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8128" behindDoc="0" locked="0" layoutInCell="1" allowOverlap="1" wp14:anchorId="5B985D19" wp14:editId="31149B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2" name="Textové pole 33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05E716-D7A6-43D9-88AA-D4CC75397D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121AC7" id="Textové pole 3395" o:spid="_x0000_s1026" type="#_x0000_t202" style="position:absolute;margin-left:.75pt;margin-top:0;width:14.25pt;height:20.25pt;z-index:26244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49152" behindDoc="0" locked="0" layoutInCell="1" allowOverlap="1" wp14:anchorId="7F3871E1" wp14:editId="54EE3F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3" name="Textové pole 33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E2820A-79BC-4B96-A880-1AC0E632C0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253E83" id="Textové pole 3394" o:spid="_x0000_s1026" type="#_x0000_t202" style="position:absolute;margin-left:.75pt;margin-top:0;width:14.25pt;height:20.25pt;z-index:26244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0176" behindDoc="0" locked="0" layoutInCell="1" allowOverlap="1" wp14:anchorId="3375B0DC" wp14:editId="343DCA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4" name="Textové pole 33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09B265-8BFB-45BE-9BFE-E818843B29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00B124" id="Textové pole 3393" o:spid="_x0000_s1026" type="#_x0000_t202" style="position:absolute;margin-left:.75pt;margin-top:0;width:14.25pt;height:20.25pt;z-index:26245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1200" behindDoc="0" locked="0" layoutInCell="1" allowOverlap="1" wp14:anchorId="450EC5F5" wp14:editId="5CAC57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5" name="Textové pole 33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B2744B-AEA7-4C58-9CCA-BF5BFD0908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2D34D9" id="Textové pole 3392" o:spid="_x0000_s1026" type="#_x0000_t202" style="position:absolute;margin-left:.75pt;margin-top:0;width:14.25pt;height:20.25pt;z-index:26245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2224" behindDoc="0" locked="0" layoutInCell="1" allowOverlap="1" wp14:anchorId="62CD2045" wp14:editId="0591B4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6" name="Textové pole 33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C35F43-20CD-48D4-8342-0F47763AEE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BD38FF" id="Textové pole 3391" o:spid="_x0000_s1026" type="#_x0000_t202" style="position:absolute;margin-left:.75pt;margin-top:0;width:14.25pt;height:20.25pt;z-index:26245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3248" behindDoc="0" locked="0" layoutInCell="1" allowOverlap="1" wp14:anchorId="725BCFDB" wp14:editId="44BA47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7" name="Textové pole 33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7CC134-1781-4AD4-8EB7-5EE8EC084A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6F3F33" id="Textové pole 3390" o:spid="_x0000_s1026" type="#_x0000_t202" style="position:absolute;margin-left:.75pt;margin-top:0;width:14.25pt;height:20.25pt;z-index:26245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4272" behindDoc="0" locked="0" layoutInCell="1" allowOverlap="1" wp14:anchorId="4741E7C3" wp14:editId="1367BA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8" name="Textové pole 33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75F058-101A-4D94-B171-68297D2329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8B3EC3" id="Textové pole 3389" o:spid="_x0000_s1026" type="#_x0000_t202" style="position:absolute;margin-left:.75pt;margin-top:0;width:14.25pt;height:20.25pt;z-index:26245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5296" behindDoc="0" locked="0" layoutInCell="1" allowOverlap="1" wp14:anchorId="46651090" wp14:editId="717F45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19" name="Textové pole 33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A309C2-BC96-4B80-A2B9-30140256BD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DB91F1" id="Textové pole 3388" o:spid="_x0000_s1026" type="#_x0000_t202" style="position:absolute;margin-left:.75pt;margin-top:0;width:14.25pt;height:20.25pt;z-index:26245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6320" behindDoc="0" locked="0" layoutInCell="1" allowOverlap="1" wp14:anchorId="2E392D4B" wp14:editId="010425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0" name="Textové pole 33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7F3D36-4C97-4C6F-A6EF-FD91349F9F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0E9883" id="Textové pole 3387" o:spid="_x0000_s1026" type="#_x0000_t202" style="position:absolute;margin-left:.75pt;margin-top:0;width:14.25pt;height:20.25pt;z-index:26245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7344" behindDoc="0" locked="0" layoutInCell="1" allowOverlap="1" wp14:anchorId="628B6CF0" wp14:editId="720A35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1" name="Textové pole 33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BFCFEC-A51C-4A9C-BE43-5B607D1A8F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DEB7E3" id="Textové pole 3386" o:spid="_x0000_s1026" type="#_x0000_t202" style="position:absolute;margin-left:.75pt;margin-top:0;width:14.25pt;height:20.25pt;z-index:26245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8368" behindDoc="0" locked="0" layoutInCell="1" allowOverlap="1" wp14:anchorId="19DF1319" wp14:editId="0645F2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2" name="Textové pole 33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213E56-CF59-4D49-960E-DB25711436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7A5B28" id="Textové pole 3385" o:spid="_x0000_s1026" type="#_x0000_t202" style="position:absolute;margin-left:.75pt;margin-top:0;width:14.25pt;height:20.25pt;z-index:26245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59392" behindDoc="0" locked="0" layoutInCell="1" allowOverlap="1" wp14:anchorId="1DEC6CBE" wp14:editId="3AC495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3" name="Textové pole 33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EE262B-7ED5-48F6-A501-B24CA8690D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2700CE" id="Textové pole 3384" o:spid="_x0000_s1026" type="#_x0000_t202" style="position:absolute;margin-left:.75pt;margin-top:0;width:14.25pt;height:20.25pt;z-index:26245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0416" behindDoc="0" locked="0" layoutInCell="1" allowOverlap="1" wp14:anchorId="12147384" wp14:editId="73B8CF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4" name="Textové pole 33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714BED-91B0-4262-B477-EC7B7963D3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4A419A" id="Textové pole 3383" o:spid="_x0000_s1026" type="#_x0000_t202" style="position:absolute;margin-left:.75pt;margin-top:0;width:14.25pt;height:20.25pt;z-index:26246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1440" behindDoc="0" locked="0" layoutInCell="1" allowOverlap="1" wp14:anchorId="35A05529" wp14:editId="15D841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5" name="Textové pole 33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D019E8-3C56-482C-94CA-110AE3A74D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66EABC" id="Textové pole 3382" o:spid="_x0000_s1026" type="#_x0000_t202" style="position:absolute;margin-left:.75pt;margin-top:0;width:14.25pt;height:20.25pt;z-index:26246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2464" behindDoc="0" locked="0" layoutInCell="1" allowOverlap="1" wp14:anchorId="62EFE74D" wp14:editId="0EEB9E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6" name="Textové pole 33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C05BED-C354-488F-B855-D08680FFBD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7EC415" id="Textové pole 3381" o:spid="_x0000_s1026" type="#_x0000_t202" style="position:absolute;margin-left:.75pt;margin-top:0;width:14.25pt;height:20.25pt;z-index:26246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3488" behindDoc="0" locked="0" layoutInCell="1" allowOverlap="1" wp14:anchorId="288953E9" wp14:editId="63645C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7" name="Textové pole 33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A4DD9D-393A-4549-92FB-3F718CE02F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1732C5" id="Textové pole 3380" o:spid="_x0000_s1026" type="#_x0000_t202" style="position:absolute;margin-left:.75pt;margin-top:0;width:14.25pt;height:20.25pt;z-index:26246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4512" behindDoc="0" locked="0" layoutInCell="1" allowOverlap="1" wp14:anchorId="3764CA71" wp14:editId="146C30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8" name="Textové pole 33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0E5B36-9F8A-41E9-A86C-53F575D42A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E8A9DB" id="Textové pole 3379" o:spid="_x0000_s1026" type="#_x0000_t202" style="position:absolute;margin-left:.75pt;margin-top:0;width:14.25pt;height:20.25pt;z-index:26246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5536" behindDoc="0" locked="0" layoutInCell="1" allowOverlap="1" wp14:anchorId="30B71EC1" wp14:editId="4D3D9A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29" name="Textové pole 33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577895-89A3-44D6-81E8-B111362817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6A1BF8" id="Textové pole 3378" o:spid="_x0000_s1026" type="#_x0000_t202" style="position:absolute;margin-left:.75pt;margin-top:0;width:14.25pt;height:20.25pt;z-index:26246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6560" behindDoc="0" locked="0" layoutInCell="1" allowOverlap="1" wp14:anchorId="7C239373" wp14:editId="62E2FF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0" name="Textové pole 33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3652E4-1EBF-40A3-B732-06EC2AD909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C4E1C6" id="Textové pole 3377" o:spid="_x0000_s1026" type="#_x0000_t202" style="position:absolute;margin-left:.75pt;margin-top:0;width:14.25pt;height:20.25pt;z-index:26246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7584" behindDoc="0" locked="0" layoutInCell="1" allowOverlap="1" wp14:anchorId="7BDC8B99" wp14:editId="318D4D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1" name="Textové pole 33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D664F2-47E0-4FBD-BE37-6D9C33DCEA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E85001" id="Textové pole 3376" o:spid="_x0000_s1026" type="#_x0000_t202" style="position:absolute;margin-left:.75pt;margin-top:0;width:14.25pt;height:20.25pt;z-index:26246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8608" behindDoc="0" locked="0" layoutInCell="1" allowOverlap="1" wp14:anchorId="56E47147" wp14:editId="514997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2" name="Textové pole 33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C9DD90-F335-415D-88A1-628E916C27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92078D" id="Textové pole 3375" o:spid="_x0000_s1026" type="#_x0000_t202" style="position:absolute;margin-left:.75pt;margin-top:0;width:14.25pt;height:20.25pt;z-index:26246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69632" behindDoc="0" locked="0" layoutInCell="1" allowOverlap="1" wp14:anchorId="14DAA502" wp14:editId="2CB875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3" name="Textové pole 33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234083-4076-43E8-83B5-8D2C66B851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3E570F" id="Textové pole 3374" o:spid="_x0000_s1026" type="#_x0000_t202" style="position:absolute;margin-left:.75pt;margin-top:0;width:14.25pt;height:20.25pt;z-index:26246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0656" behindDoc="0" locked="0" layoutInCell="1" allowOverlap="1" wp14:anchorId="22F90D01" wp14:editId="43C4E2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4" name="Textové pole 33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049C71-C491-4097-96D7-29D89C8AFE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136C09" id="Textové pole 3373" o:spid="_x0000_s1026" type="#_x0000_t202" style="position:absolute;margin-left:.75pt;margin-top:0;width:14.25pt;height:20.25pt;z-index:26247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1680" behindDoc="0" locked="0" layoutInCell="1" allowOverlap="1" wp14:anchorId="47749995" wp14:editId="0C445A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5" name="Textové pole 33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FB56AB-FACF-420E-B6ED-AA304E4E8F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39DD22" id="Textové pole 3372" o:spid="_x0000_s1026" type="#_x0000_t202" style="position:absolute;margin-left:.75pt;margin-top:0;width:14.25pt;height:20.25pt;z-index:26247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2704" behindDoc="0" locked="0" layoutInCell="1" allowOverlap="1" wp14:anchorId="5F34C823" wp14:editId="4EE693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6" name="Textové pole 33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25A127-1180-4805-8779-3AFF48C1D6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FEA815" id="Textové pole 3371" o:spid="_x0000_s1026" type="#_x0000_t202" style="position:absolute;margin-left:.75pt;margin-top:0;width:14.25pt;height:20.25pt;z-index:26247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3728" behindDoc="0" locked="0" layoutInCell="1" allowOverlap="1" wp14:anchorId="06EECCD9" wp14:editId="6597FD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7" name="Textové pole 33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762892-BCDC-4A89-84BA-A12CF19FB2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5BBEEE" id="Textové pole 3370" o:spid="_x0000_s1026" type="#_x0000_t202" style="position:absolute;margin-left:.75pt;margin-top:0;width:14.25pt;height:20.25pt;z-index:26247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4752" behindDoc="0" locked="0" layoutInCell="1" allowOverlap="1" wp14:anchorId="1235440D" wp14:editId="2F3E3C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8" name="Textové pole 33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1E80E5-F068-4C25-8A42-A3910DC38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7C5295" id="Textové pole 3369" o:spid="_x0000_s1026" type="#_x0000_t202" style="position:absolute;margin-left:.75pt;margin-top:0;width:14.25pt;height:20.25pt;z-index:26247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5776" behindDoc="0" locked="0" layoutInCell="1" allowOverlap="1" wp14:anchorId="20806870" wp14:editId="01BC10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39" name="Textové pole 33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E0B490-302F-4C62-A590-ABFA481FD6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81B187" id="Textové pole 3368" o:spid="_x0000_s1026" type="#_x0000_t202" style="position:absolute;margin-left:.75pt;margin-top:0;width:14.25pt;height:20.25pt;z-index:26247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6800" behindDoc="0" locked="0" layoutInCell="1" allowOverlap="1" wp14:anchorId="79334FA0" wp14:editId="4CF796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0" name="Textové pole 33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AF7271-390E-45EF-9D76-C5CE92E151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657AD7" id="Textové pole 3367" o:spid="_x0000_s1026" type="#_x0000_t202" style="position:absolute;margin-left:.75pt;margin-top:0;width:14.25pt;height:20.25pt;z-index:26247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7824" behindDoc="0" locked="0" layoutInCell="1" allowOverlap="1" wp14:anchorId="40829D25" wp14:editId="728382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1" name="Textové pole 33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6FEB0E-DE81-4F61-97D8-49ACB50E68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37F594" id="Textové pole 3366" o:spid="_x0000_s1026" type="#_x0000_t202" style="position:absolute;margin-left:.75pt;margin-top:0;width:14.25pt;height:20.25pt;z-index:26247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8848" behindDoc="0" locked="0" layoutInCell="1" allowOverlap="1" wp14:anchorId="6DD35D32" wp14:editId="4041D7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2" name="Textové pole 33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29B85A-0854-4568-9036-BF99CE8A68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9FA1F3" id="Textové pole 3365" o:spid="_x0000_s1026" type="#_x0000_t202" style="position:absolute;margin-left:.75pt;margin-top:0;width:14.25pt;height:20.25pt;z-index:26247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79872" behindDoc="0" locked="0" layoutInCell="1" allowOverlap="1" wp14:anchorId="60AB2F50" wp14:editId="56E731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3" name="Textové pole 33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8CEFAE-1E32-4138-8B18-0BBB05B948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9A7E3C" id="Textové pole 3364" o:spid="_x0000_s1026" type="#_x0000_t202" style="position:absolute;margin-left:.75pt;margin-top:0;width:14.25pt;height:20.25pt;z-index:26247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0896" behindDoc="0" locked="0" layoutInCell="1" allowOverlap="1" wp14:anchorId="2242FC7C" wp14:editId="0017E1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4" name="Textové pole 33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BA8A90-9465-4866-8B27-54CB681309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0CEB1E" id="Textové pole 3363" o:spid="_x0000_s1026" type="#_x0000_t202" style="position:absolute;margin-left:.75pt;margin-top:0;width:14.25pt;height:20.25pt;z-index:26248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1920" behindDoc="0" locked="0" layoutInCell="1" allowOverlap="1" wp14:anchorId="7EDCF483" wp14:editId="0FA762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5" name="Textové pole 33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E81876-2A04-4732-9E3C-F731AD32AD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7CF2A6" id="Textové pole 3362" o:spid="_x0000_s1026" type="#_x0000_t202" style="position:absolute;margin-left:.75pt;margin-top:0;width:14.25pt;height:20.25pt;z-index:26248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2944" behindDoc="0" locked="0" layoutInCell="1" allowOverlap="1" wp14:anchorId="7D9D5320" wp14:editId="3C3CEB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6" name="Textové pole 33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8436E7-696E-44AA-B3CF-D0DD8C8416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6392D7" id="Textové pole 3361" o:spid="_x0000_s1026" type="#_x0000_t202" style="position:absolute;margin-left:.75pt;margin-top:0;width:14.25pt;height:20.25pt;z-index:26248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3968" behindDoc="0" locked="0" layoutInCell="1" allowOverlap="1" wp14:anchorId="178AF77A" wp14:editId="5495A9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7" name="Textové pole 33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D2F7DB-40D7-494A-B004-22CC297C6C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7B1678" id="Textové pole 3360" o:spid="_x0000_s1026" type="#_x0000_t202" style="position:absolute;margin-left:.75pt;margin-top:0;width:14.25pt;height:20.25pt;z-index:26248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4992" behindDoc="0" locked="0" layoutInCell="1" allowOverlap="1" wp14:anchorId="4944B8BE" wp14:editId="293E29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8" name="Textové pole 33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5B159C-C625-4296-9218-B3D99C7304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D30E10" id="Textové pole 3359" o:spid="_x0000_s1026" type="#_x0000_t202" style="position:absolute;margin-left:.75pt;margin-top:0;width:14.25pt;height:20.25pt;z-index:26248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6016" behindDoc="0" locked="0" layoutInCell="1" allowOverlap="1" wp14:anchorId="6C703E6B" wp14:editId="0C84B6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49" name="Textové pole 33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163B94-C2AE-4520-AD1E-8FEF17F439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E6450" id="Textové pole 3358" o:spid="_x0000_s1026" type="#_x0000_t202" style="position:absolute;margin-left:.75pt;margin-top:0;width:14.25pt;height:20.25pt;z-index:26248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7040" behindDoc="0" locked="0" layoutInCell="1" allowOverlap="1" wp14:anchorId="29177034" wp14:editId="00CAC2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0" name="Textové pole 33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022BAA-0339-4994-8813-DC196001B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D70CFF" id="Textové pole 3357" o:spid="_x0000_s1026" type="#_x0000_t202" style="position:absolute;margin-left:.75pt;margin-top:0;width:14.25pt;height:20.25pt;z-index:26248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8064" behindDoc="0" locked="0" layoutInCell="1" allowOverlap="1" wp14:anchorId="033852EF" wp14:editId="0EC7E7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1" name="Textové pole 33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B84E41-6700-4C42-9A0A-7D1DD20C05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C280B5" id="Textové pole 3356" o:spid="_x0000_s1026" type="#_x0000_t202" style="position:absolute;margin-left:.75pt;margin-top:0;width:14.25pt;height:20.25pt;z-index:26248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89088" behindDoc="0" locked="0" layoutInCell="1" allowOverlap="1" wp14:anchorId="22D25EB6" wp14:editId="429CDE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2" name="Textové pole 33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11D80B-459D-4707-8B4D-0C4D8477D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7147AD" id="Textové pole 3355" o:spid="_x0000_s1026" type="#_x0000_t202" style="position:absolute;margin-left:.75pt;margin-top:0;width:14.25pt;height:20.25pt;z-index:26248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0112" behindDoc="0" locked="0" layoutInCell="1" allowOverlap="1" wp14:anchorId="7B883552" wp14:editId="7F6348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3" name="Textové pole 33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F5FBAD-F3AF-4B54-9018-AD72B147A4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09AEE2" id="Textové pole 3354" o:spid="_x0000_s1026" type="#_x0000_t202" style="position:absolute;margin-left:.75pt;margin-top:0;width:14.25pt;height:20.25pt;z-index:26249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1136" behindDoc="0" locked="0" layoutInCell="1" allowOverlap="1" wp14:anchorId="33728D64" wp14:editId="36348E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4" name="Textové pole 33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F96AC9-F6CA-4076-AF7F-05DD2684A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5E5CBD" id="Textové pole 3353" o:spid="_x0000_s1026" type="#_x0000_t202" style="position:absolute;margin-left:.75pt;margin-top:0;width:14.25pt;height:20.25pt;z-index:26249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2160" behindDoc="0" locked="0" layoutInCell="1" allowOverlap="1" wp14:anchorId="4CA6FFE2" wp14:editId="3A4C3E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5" name="Textové pole 33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152028-AB50-4B30-B32A-A2A3CD1085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49D749" id="Textové pole 3352" o:spid="_x0000_s1026" type="#_x0000_t202" style="position:absolute;margin-left:.75pt;margin-top:0;width:14.25pt;height:20.25pt;z-index:26249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3184" behindDoc="0" locked="0" layoutInCell="1" allowOverlap="1" wp14:anchorId="3DB350AD" wp14:editId="5A22C3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6" name="Textové pole 33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0F898A-3434-4924-9E5C-B67811490F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726FAA" id="Textové pole 3351" o:spid="_x0000_s1026" type="#_x0000_t202" style="position:absolute;margin-left:.75pt;margin-top:0;width:14.25pt;height:20.25pt;z-index:26249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4208" behindDoc="0" locked="0" layoutInCell="1" allowOverlap="1" wp14:anchorId="232AD2F1" wp14:editId="150062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7" name="Textové pole 33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7413DA-1861-4497-AFD7-C1592593E5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106DAE" id="Textové pole 3350" o:spid="_x0000_s1026" type="#_x0000_t202" style="position:absolute;margin-left:.75pt;margin-top:0;width:14.25pt;height:20.25pt;z-index:26249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5232" behindDoc="0" locked="0" layoutInCell="1" allowOverlap="1" wp14:anchorId="3CEB3613" wp14:editId="351BC5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8" name="Textové pole 33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C384EF-FECA-4F14-A609-9996323957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043173" id="Textové pole 3349" o:spid="_x0000_s1026" type="#_x0000_t202" style="position:absolute;margin-left:.75pt;margin-top:0;width:14.25pt;height:20.25pt;z-index:26249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6256" behindDoc="0" locked="0" layoutInCell="1" allowOverlap="1" wp14:anchorId="26865E88" wp14:editId="419A35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59" name="Textové pole 33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21BD77-D900-4779-AD4F-35A7694188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930D97" id="Textové pole 3348" o:spid="_x0000_s1026" type="#_x0000_t202" style="position:absolute;margin-left:.75pt;margin-top:0;width:14.25pt;height:20.25pt;z-index:26249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7280" behindDoc="0" locked="0" layoutInCell="1" allowOverlap="1" wp14:anchorId="0BE542E7" wp14:editId="6D9C8F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0" name="Textové pole 33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E20E95-C748-4B6A-88AD-B4E5E18AEB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46DB64" id="Textové pole 3347" o:spid="_x0000_s1026" type="#_x0000_t202" style="position:absolute;margin-left:.75pt;margin-top:0;width:14.25pt;height:20.25pt;z-index:26249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8304" behindDoc="0" locked="0" layoutInCell="1" allowOverlap="1" wp14:anchorId="754453EF" wp14:editId="73A32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1" name="Textové pole 33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21D379-9AFC-44D0-925E-1D9E18A2A6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368E18" id="Textové pole 3346" o:spid="_x0000_s1026" type="#_x0000_t202" style="position:absolute;margin-left:.75pt;margin-top:0;width:14.25pt;height:20.25pt;z-index:26249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499328" behindDoc="0" locked="0" layoutInCell="1" allowOverlap="1" wp14:anchorId="5954E49E" wp14:editId="2A9B98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2" name="Textové pole 33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853D86-F2FF-426C-99E2-BAD05474DA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66C9B3" id="Textové pole 3345" o:spid="_x0000_s1026" type="#_x0000_t202" style="position:absolute;margin-left:.75pt;margin-top:0;width:14.25pt;height:20.25pt;z-index:26249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0352" behindDoc="0" locked="0" layoutInCell="1" allowOverlap="1" wp14:anchorId="28D377B6" wp14:editId="582051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3" name="Textové pole 33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92CB02-9FF3-4934-9D03-0A641D5AAC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DE1FCE" id="Textové pole 3344" o:spid="_x0000_s1026" type="#_x0000_t202" style="position:absolute;margin-left:.75pt;margin-top:0;width:14.25pt;height:20.25pt;z-index:26250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1376" behindDoc="0" locked="0" layoutInCell="1" allowOverlap="1" wp14:anchorId="53A453B0" wp14:editId="0EA08D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4" name="Textové pole 33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DED322-F30E-4ECB-A798-4CF0B83113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05A6A6" id="Textové pole 3343" o:spid="_x0000_s1026" type="#_x0000_t202" style="position:absolute;margin-left:.75pt;margin-top:0;width:14.25pt;height:20.25pt;z-index:26250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2400" behindDoc="0" locked="0" layoutInCell="1" allowOverlap="1" wp14:anchorId="622B6738" wp14:editId="799A11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5" name="Textové pole 33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E424F6-2E51-40B7-B8D1-F0E3FF4092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D1CA8E" id="Textové pole 3342" o:spid="_x0000_s1026" type="#_x0000_t202" style="position:absolute;margin-left:.75pt;margin-top:0;width:14.25pt;height:20.25pt;z-index:26250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3424" behindDoc="0" locked="0" layoutInCell="1" allowOverlap="1" wp14:anchorId="3623B8D8" wp14:editId="4AD40D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6" name="Textové pole 33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5E4FE5-333D-4CD4-B592-8DE6F1690F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9B15F" id="Textové pole 3341" o:spid="_x0000_s1026" type="#_x0000_t202" style="position:absolute;margin-left:.75pt;margin-top:0;width:14.25pt;height:20.25pt;z-index:26250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4448" behindDoc="0" locked="0" layoutInCell="1" allowOverlap="1" wp14:anchorId="137706B8" wp14:editId="118281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7" name="Textové pole 33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303F35-54BD-445D-80B8-83A01AE874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099AC7" id="Textové pole 3340" o:spid="_x0000_s1026" type="#_x0000_t202" style="position:absolute;margin-left:.75pt;margin-top:0;width:14.25pt;height:20.25pt;z-index:26250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5472" behindDoc="0" locked="0" layoutInCell="1" allowOverlap="1" wp14:anchorId="584988EC" wp14:editId="4136A6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8" name="Textové pole 33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8090A0-7AF4-4FA7-A8F8-0A5E01255D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455D78" id="Textové pole 3339" o:spid="_x0000_s1026" type="#_x0000_t202" style="position:absolute;margin-left:.75pt;margin-top:0;width:14.25pt;height:20.25pt;z-index:26250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6496" behindDoc="0" locked="0" layoutInCell="1" allowOverlap="1" wp14:anchorId="1816BBE6" wp14:editId="3FD3EA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69" name="Textové pole 33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1382E8-2777-437D-9F3F-C497D02AF1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345C10" id="Textové pole 3338" o:spid="_x0000_s1026" type="#_x0000_t202" style="position:absolute;margin-left:.75pt;margin-top:0;width:14.25pt;height:20.25pt;z-index:26250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7520" behindDoc="0" locked="0" layoutInCell="1" allowOverlap="1" wp14:anchorId="3B332B31" wp14:editId="6A6F48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0" name="Textové pole 33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47CA91-8726-4FA3-A94A-AD93E3FE0B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BFF0A0" id="Textové pole 3337" o:spid="_x0000_s1026" type="#_x0000_t202" style="position:absolute;margin-left:.75pt;margin-top:0;width:14.25pt;height:20.25pt;z-index:26250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8544" behindDoc="0" locked="0" layoutInCell="1" allowOverlap="1" wp14:anchorId="350CB8F7" wp14:editId="435A16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1" name="Textové pole 33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D4979-2392-4172-BB12-3B6A4A59DD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86333F" id="Textové pole 3336" o:spid="_x0000_s1026" type="#_x0000_t202" style="position:absolute;margin-left:.75pt;margin-top:0;width:14.25pt;height:20.25pt;z-index:26250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09568" behindDoc="0" locked="0" layoutInCell="1" allowOverlap="1" wp14:anchorId="44209E1E" wp14:editId="48D5A0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2" name="Textové pole 33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992543-DD7B-49A7-B3E4-2BD2373F5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16CABA" id="Textové pole 3335" o:spid="_x0000_s1026" type="#_x0000_t202" style="position:absolute;margin-left:.75pt;margin-top:0;width:14.25pt;height:20.25pt;z-index:26250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0592" behindDoc="0" locked="0" layoutInCell="1" allowOverlap="1" wp14:anchorId="325EBC31" wp14:editId="05124D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3" name="Textové pole 33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6D8264-74E2-4705-A3FD-53ADD93520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7F0B97" id="Textové pole 3334" o:spid="_x0000_s1026" type="#_x0000_t202" style="position:absolute;margin-left:.75pt;margin-top:0;width:14.25pt;height:20.25pt;z-index:26251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1616" behindDoc="0" locked="0" layoutInCell="1" allowOverlap="1" wp14:anchorId="77666EBA" wp14:editId="5AB2D4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4" name="Textové pole 33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FEDAE3-E034-4A08-A47D-DE34F8E902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FD88F5" id="Textové pole 3333" o:spid="_x0000_s1026" type="#_x0000_t202" style="position:absolute;margin-left:.75pt;margin-top:0;width:14.25pt;height:20.25pt;z-index:26251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2640" behindDoc="0" locked="0" layoutInCell="1" allowOverlap="1" wp14:anchorId="2FB2C7FD" wp14:editId="5D95E9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5" name="Textové pole 33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EF5EE4-6146-43D1-9E2F-74E886C60C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9486EF" id="Textové pole 3332" o:spid="_x0000_s1026" type="#_x0000_t202" style="position:absolute;margin-left:.75pt;margin-top:0;width:14.25pt;height:20.25pt;z-index:26251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3664" behindDoc="0" locked="0" layoutInCell="1" allowOverlap="1" wp14:anchorId="78AEF678" wp14:editId="5B6B9C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6" name="Textové pole 33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B0B622-29A8-423F-ACF4-64EC2264EF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D154CC" id="Textové pole 3331" o:spid="_x0000_s1026" type="#_x0000_t202" style="position:absolute;margin-left:.75pt;margin-top:0;width:14.25pt;height:20.25pt;z-index:26251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4688" behindDoc="0" locked="0" layoutInCell="1" allowOverlap="1" wp14:anchorId="6B325752" wp14:editId="12C4B2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7" name="Textové pole 33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440DC7-87E3-4718-8066-D5942EE245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481312" id="Textové pole 3330" o:spid="_x0000_s1026" type="#_x0000_t202" style="position:absolute;margin-left:.75pt;margin-top:0;width:14.25pt;height:20.25pt;z-index:26251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5712" behindDoc="0" locked="0" layoutInCell="1" allowOverlap="1" wp14:anchorId="054CDD34" wp14:editId="79918E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8" name="Textové pole 33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370654-4540-48D4-87F0-5775852174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F6942B" id="Textové pole 3329" o:spid="_x0000_s1026" type="#_x0000_t202" style="position:absolute;margin-left:.75pt;margin-top:0;width:14.25pt;height:20.25pt;z-index:26251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6736" behindDoc="0" locked="0" layoutInCell="1" allowOverlap="1" wp14:anchorId="70CEC378" wp14:editId="207D9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79" name="Textové pole 33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908E9A-D18C-4094-8363-B2B48ED73D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FC7693" id="Textové pole 3328" o:spid="_x0000_s1026" type="#_x0000_t202" style="position:absolute;margin-left:.75pt;margin-top:0;width:14.25pt;height:20.25pt;z-index:26251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7760" behindDoc="0" locked="0" layoutInCell="1" allowOverlap="1" wp14:anchorId="472DB98C" wp14:editId="073B29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0" name="Textové pole 33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1FC6D4-05CF-4B4D-B7B9-820E63CAB9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3A7299" id="Textové pole 3327" o:spid="_x0000_s1026" type="#_x0000_t202" style="position:absolute;margin-left:.75pt;margin-top:0;width:14.25pt;height:20.25pt;z-index:26251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8784" behindDoc="0" locked="0" layoutInCell="1" allowOverlap="1" wp14:anchorId="4033F984" wp14:editId="4B5382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1" name="Textové pole 33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3A3222-AECE-4104-BA8B-F61C7455D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4D8B62" id="Textové pole 3326" o:spid="_x0000_s1026" type="#_x0000_t202" style="position:absolute;margin-left:.75pt;margin-top:0;width:14.25pt;height:20.25pt;z-index:26251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19808" behindDoc="0" locked="0" layoutInCell="1" allowOverlap="1" wp14:anchorId="24F805A3" wp14:editId="14A6A2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2" name="Textové pole 33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CA9EEB-1936-44FC-AA6C-330C460A39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136710" id="Textové pole 3325" o:spid="_x0000_s1026" type="#_x0000_t202" style="position:absolute;margin-left:.75pt;margin-top:0;width:14.25pt;height:20.25pt;z-index:26251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0832" behindDoc="0" locked="0" layoutInCell="1" allowOverlap="1" wp14:anchorId="59FCF908" wp14:editId="406F9F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3" name="Textové pole 33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88C84D-F59F-456D-8676-418CA546F8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264318" id="Textové pole 3324" o:spid="_x0000_s1026" type="#_x0000_t202" style="position:absolute;margin-left:.75pt;margin-top:0;width:14.25pt;height:20.25pt;z-index:26252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1856" behindDoc="0" locked="0" layoutInCell="1" allowOverlap="1" wp14:anchorId="58EA984C" wp14:editId="237FA6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4" name="Textové pole 33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C7D7AD-12A6-4061-9BBA-6F989532AD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55A9CF" id="Textové pole 3323" o:spid="_x0000_s1026" type="#_x0000_t202" style="position:absolute;margin-left:.75pt;margin-top:0;width:14.25pt;height:20.25pt;z-index:26252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2880" behindDoc="0" locked="0" layoutInCell="1" allowOverlap="1" wp14:anchorId="3AE18722" wp14:editId="6E73FE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5" name="Textové pole 33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D03E60-41A5-46EE-9ED8-CF1492C241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824033" id="Textové pole 3322" o:spid="_x0000_s1026" type="#_x0000_t202" style="position:absolute;margin-left:.75pt;margin-top:0;width:14.25pt;height:20.25pt;z-index:26252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3904" behindDoc="0" locked="0" layoutInCell="1" allowOverlap="1" wp14:anchorId="7909EFED" wp14:editId="37343F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6" name="Textové pole 33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562950-5757-47D5-B9CF-96FBCAE81B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36DFA3" id="Textové pole 3321" o:spid="_x0000_s1026" type="#_x0000_t202" style="position:absolute;margin-left:.75pt;margin-top:0;width:14.25pt;height:20.25pt;z-index:26252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4928" behindDoc="0" locked="0" layoutInCell="1" allowOverlap="1" wp14:anchorId="0D46495E" wp14:editId="74BF25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7" name="Textové pole 33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B0EB05-3F33-4393-8119-318A2CEFEF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EA67FB" id="Textové pole 3320" o:spid="_x0000_s1026" type="#_x0000_t202" style="position:absolute;margin-left:.75pt;margin-top:0;width:14.25pt;height:20.25pt;z-index:26252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5952" behindDoc="0" locked="0" layoutInCell="1" allowOverlap="1" wp14:anchorId="5C794EC6" wp14:editId="541972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8" name="Textové pole 33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D09A5E-3E85-44E8-B191-0E82E1047F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F8D39F" id="Textové pole 3319" o:spid="_x0000_s1026" type="#_x0000_t202" style="position:absolute;margin-left:.75pt;margin-top:0;width:14.25pt;height:20.25pt;z-index:26252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6976" behindDoc="0" locked="0" layoutInCell="1" allowOverlap="1" wp14:anchorId="34CFE18A" wp14:editId="2D3120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89" name="Textové pole 33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9EBA16-F15A-49E2-9804-BEE09E5B25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4E200A" id="Textové pole 3318" o:spid="_x0000_s1026" type="#_x0000_t202" style="position:absolute;margin-left:.75pt;margin-top:0;width:14.25pt;height:20.25pt;z-index:26252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8000" behindDoc="0" locked="0" layoutInCell="1" allowOverlap="1" wp14:anchorId="260C3C48" wp14:editId="6D7CB1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0" name="Textové pole 33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F70758-1F72-4878-8E53-F7B42AF2C4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078A91" id="Textové pole 3317" o:spid="_x0000_s1026" type="#_x0000_t202" style="position:absolute;margin-left:.75pt;margin-top:0;width:14.25pt;height:20.25pt;z-index:26252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29024" behindDoc="0" locked="0" layoutInCell="1" allowOverlap="1" wp14:anchorId="3E716522" wp14:editId="3C2A97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1" name="Textové pole 33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B7691A-6071-4315-A45D-4691141401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B80437" id="Textové pole 3316" o:spid="_x0000_s1026" type="#_x0000_t202" style="position:absolute;margin-left:.75pt;margin-top:0;width:14.25pt;height:20.25pt;z-index:26252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0048" behindDoc="0" locked="0" layoutInCell="1" allowOverlap="1" wp14:anchorId="1F418E10" wp14:editId="2DD7AA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2" name="Textové pole 33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5621B0-5E23-416C-A5E2-1106F0638B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DA0D1A" id="Textové pole 3315" o:spid="_x0000_s1026" type="#_x0000_t202" style="position:absolute;margin-left:.75pt;margin-top:0;width:14.25pt;height:20.25pt;z-index:26253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1072" behindDoc="0" locked="0" layoutInCell="1" allowOverlap="1" wp14:anchorId="30F3C4F2" wp14:editId="60E365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3" name="Textové pole 33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D2BF31-69B8-46E6-AB09-A23F99ED57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8B4DED" id="Textové pole 3314" o:spid="_x0000_s1026" type="#_x0000_t202" style="position:absolute;margin-left:.75pt;margin-top:0;width:14.25pt;height:20.25pt;z-index:26253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2096" behindDoc="0" locked="0" layoutInCell="1" allowOverlap="1" wp14:anchorId="12D7362F" wp14:editId="3B6331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4" name="Textové pole 33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BA2A1C-85AA-4B20-8E9A-907CF42EA7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0C78A6" id="Textové pole 3313" o:spid="_x0000_s1026" type="#_x0000_t202" style="position:absolute;margin-left:.75pt;margin-top:0;width:14.25pt;height:20.25pt;z-index:26253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3120" behindDoc="0" locked="0" layoutInCell="1" allowOverlap="1" wp14:anchorId="65465A60" wp14:editId="0E128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5" name="Textové pole 33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FEBD7D-E407-41F8-B3BF-FCF2B73BD2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4753D8" id="Textové pole 3312" o:spid="_x0000_s1026" type="#_x0000_t202" style="position:absolute;margin-left:.75pt;margin-top:0;width:14.25pt;height:20.25pt;z-index:26253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4144" behindDoc="0" locked="0" layoutInCell="1" allowOverlap="1" wp14:anchorId="570602A5" wp14:editId="3B474F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6" name="Textové pole 33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390383-C8FF-457F-ADC9-37E4DCB415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5A5774" id="Textové pole 3311" o:spid="_x0000_s1026" type="#_x0000_t202" style="position:absolute;margin-left:.75pt;margin-top:0;width:14.25pt;height:20.25pt;z-index:26253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5168" behindDoc="0" locked="0" layoutInCell="1" allowOverlap="1" wp14:anchorId="1CA051C1" wp14:editId="78B4E7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7" name="Textové pole 33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4EF3D-AA00-4442-9E8C-7821BF4A63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4506B7" id="Textové pole 3310" o:spid="_x0000_s1026" type="#_x0000_t202" style="position:absolute;margin-left:.75pt;margin-top:0;width:14.25pt;height:20.25pt;z-index:26253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6192" behindDoc="0" locked="0" layoutInCell="1" allowOverlap="1" wp14:anchorId="4D6D1C79" wp14:editId="21012D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8" name="Textové pole 33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06192D-AB7D-4D42-9DF5-988475244F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0238F9" id="Textové pole 3309" o:spid="_x0000_s1026" type="#_x0000_t202" style="position:absolute;margin-left:.75pt;margin-top:0;width:14.25pt;height:20.25pt;z-index:26253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7216" behindDoc="0" locked="0" layoutInCell="1" allowOverlap="1" wp14:anchorId="6DEA331C" wp14:editId="00C14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299" name="Textové pole 33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22183A-0926-4677-8F69-BE94177878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41C9C2" id="Textové pole 3308" o:spid="_x0000_s1026" type="#_x0000_t202" style="position:absolute;margin-left:.75pt;margin-top:0;width:14.25pt;height:20.25pt;z-index:26253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8240" behindDoc="0" locked="0" layoutInCell="1" allowOverlap="1" wp14:anchorId="4CB79B41" wp14:editId="20A54B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0" name="Textové pole 33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CD6403-EEBD-4B84-A928-D21E660CC5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46C9EE" id="Textové pole 3307" o:spid="_x0000_s1026" type="#_x0000_t202" style="position:absolute;margin-left:.75pt;margin-top:0;width:14.25pt;height:20.25pt;z-index:26253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39264" behindDoc="0" locked="0" layoutInCell="1" allowOverlap="1" wp14:anchorId="3ACBDD9D" wp14:editId="754D60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1" name="Textové pole 33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BCE447-66C0-4DA9-BFC3-A97C64FB63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AD919A" id="Textové pole 3306" o:spid="_x0000_s1026" type="#_x0000_t202" style="position:absolute;margin-left:.75pt;margin-top:0;width:14.25pt;height:20.25pt;z-index:26253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0288" behindDoc="0" locked="0" layoutInCell="1" allowOverlap="1" wp14:anchorId="3A019113" wp14:editId="6340F7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2" name="Textové pole 33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80444D-2DEB-46D1-98C1-2AC5A8A1AD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2C4F5D" id="Textové pole 3305" o:spid="_x0000_s1026" type="#_x0000_t202" style="position:absolute;margin-left:.75pt;margin-top:0;width:14.25pt;height:20.25pt;z-index:26254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1312" behindDoc="0" locked="0" layoutInCell="1" allowOverlap="1" wp14:anchorId="692752DA" wp14:editId="69AC05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3" name="Textové pole 33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B93A9A-4609-4EE9-8C3A-5C54AEBCA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CABC08" id="Textové pole 3304" o:spid="_x0000_s1026" type="#_x0000_t202" style="position:absolute;margin-left:.75pt;margin-top:0;width:14.25pt;height:20.25pt;z-index:26254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2336" behindDoc="0" locked="0" layoutInCell="1" allowOverlap="1" wp14:anchorId="24A263F1" wp14:editId="6A0F5D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4" name="Textové pole 33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C35BE5-AFEC-456A-8BFB-98DC8DB776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DA136A" id="Textové pole 3303" o:spid="_x0000_s1026" type="#_x0000_t202" style="position:absolute;margin-left:.75pt;margin-top:0;width:14.25pt;height:20.25pt;z-index:26254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3360" behindDoc="0" locked="0" layoutInCell="1" allowOverlap="1" wp14:anchorId="04E0D9DD" wp14:editId="3863CF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5" name="Textové pole 33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06CD3A-67E7-4839-872F-0B2758A8B5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B90451" id="Textové pole 3302" o:spid="_x0000_s1026" type="#_x0000_t202" style="position:absolute;margin-left:.75pt;margin-top:0;width:14.25pt;height:20.25pt;z-index:26254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4384" behindDoc="0" locked="0" layoutInCell="1" allowOverlap="1" wp14:anchorId="4112A76F" wp14:editId="452CC0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6" name="Textové pole 33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5615F9-6908-4709-9B12-AE654F9E26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C83F72" id="Textové pole 3301" o:spid="_x0000_s1026" type="#_x0000_t202" style="position:absolute;margin-left:.75pt;margin-top:0;width:14.25pt;height:20.25pt;z-index:26254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5408" behindDoc="0" locked="0" layoutInCell="1" allowOverlap="1" wp14:anchorId="03AE375A" wp14:editId="6A6DEC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7" name="Textové pole 33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124B21-CA12-403D-8E03-DC6463C2BB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7CDC18" id="Textové pole 3300" o:spid="_x0000_s1026" type="#_x0000_t202" style="position:absolute;margin-left:.75pt;margin-top:0;width:14.25pt;height:20.25pt;z-index:26254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6432" behindDoc="0" locked="0" layoutInCell="1" allowOverlap="1" wp14:anchorId="4D8E2BFF" wp14:editId="1B831E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8" name="Textové pole 32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420DFC-30A0-407A-BE6B-0A48C6B801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F55871" id="Textové pole 3299" o:spid="_x0000_s1026" type="#_x0000_t202" style="position:absolute;margin-left:.75pt;margin-top:0;width:14.25pt;height:20.25pt;z-index:26254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7456" behindDoc="0" locked="0" layoutInCell="1" allowOverlap="1" wp14:anchorId="623AA73B" wp14:editId="5A774D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09" name="Textové pole 32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27F597-14A3-42A4-ACBC-67000CB61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FEE58E" id="Textové pole 3298" o:spid="_x0000_s1026" type="#_x0000_t202" style="position:absolute;margin-left:.75pt;margin-top:0;width:14.25pt;height:20.25pt;z-index:26254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8480" behindDoc="0" locked="0" layoutInCell="1" allowOverlap="1" wp14:anchorId="7F2E7B37" wp14:editId="69422E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0" name="Textové pole 32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617E05-9AF4-4376-BF3A-8F6DBD3B0B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B05A55" id="Textové pole 3297" o:spid="_x0000_s1026" type="#_x0000_t202" style="position:absolute;margin-left:.75pt;margin-top:0;width:14.25pt;height:20.25pt;z-index:26254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49504" behindDoc="0" locked="0" layoutInCell="1" allowOverlap="1" wp14:anchorId="3539E5B1" wp14:editId="7C47C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1" name="Textové pole 32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876AF8-90CA-44B5-923E-49CC06A64F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E604D5" id="Textové pole 3296" o:spid="_x0000_s1026" type="#_x0000_t202" style="position:absolute;margin-left:.75pt;margin-top:0;width:14.25pt;height:20.25pt;z-index:26254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0528" behindDoc="0" locked="0" layoutInCell="1" allowOverlap="1" wp14:anchorId="092D82C2" wp14:editId="168EAE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2" name="Textové pole 32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478DD6-2325-410E-8F5D-CE320798BD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20C661" id="Textové pole 3295" o:spid="_x0000_s1026" type="#_x0000_t202" style="position:absolute;margin-left:.75pt;margin-top:0;width:14.25pt;height:20.25pt;z-index:26255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1552" behindDoc="0" locked="0" layoutInCell="1" allowOverlap="1" wp14:anchorId="31FDFC95" wp14:editId="08BEF9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3" name="Textové pole 32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B2FE9C-166C-4568-9F10-6A27F1670C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5BF079" id="Textové pole 3294" o:spid="_x0000_s1026" type="#_x0000_t202" style="position:absolute;margin-left:.75pt;margin-top:0;width:14.25pt;height:20.25pt;z-index:26255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2576" behindDoc="0" locked="0" layoutInCell="1" allowOverlap="1" wp14:anchorId="77CFAB21" wp14:editId="370225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4" name="Textové pole 32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F0B675-FA4F-4E51-BD81-D18F09032C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65D547" id="Textové pole 3293" o:spid="_x0000_s1026" type="#_x0000_t202" style="position:absolute;margin-left:.75pt;margin-top:0;width:14.25pt;height:20.25pt;z-index:26255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3600" behindDoc="0" locked="0" layoutInCell="1" allowOverlap="1" wp14:anchorId="74E50A5F" wp14:editId="366E9A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5" name="Textové pole 32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12946C-4DA3-4D58-BDD4-0FB1C2A9F2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350640" id="Textové pole 3292" o:spid="_x0000_s1026" type="#_x0000_t202" style="position:absolute;margin-left:.75pt;margin-top:0;width:14.25pt;height:20.25pt;z-index:26255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4624" behindDoc="0" locked="0" layoutInCell="1" allowOverlap="1" wp14:anchorId="11CBC23F" wp14:editId="75DE67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6" name="Textové pole 32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CE5D07-155B-45D2-BA4F-4F9B2C3D44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72132E" id="Textové pole 3291" o:spid="_x0000_s1026" type="#_x0000_t202" style="position:absolute;margin-left:.75pt;margin-top:0;width:14.25pt;height:20.25pt;z-index:26255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5648" behindDoc="0" locked="0" layoutInCell="1" allowOverlap="1" wp14:anchorId="50E7955F" wp14:editId="5A6CBF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7" name="Textové pole 32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80F569-71AA-4755-9FDB-35D3B3AAC5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91B2E1" id="Textové pole 3290" o:spid="_x0000_s1026" type="#_x0000_t202" style="position:absolute;margin-left:.75pt;margin-top:0;width:14.25pt;height:20.25pt;z-index:26255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6672" behindDoc="0" locked="0" layoutInCell="1" allowOverlap="1" wp14:anchorId="5F5A36F9" wp14:editId="77215B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8" name="Textové pole 32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0ABA0A-AD2A-4C72-BB67-910F301DFD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AB6D31" id="Textové pole 3289" o:spid="_x0000_s1026" type="#_x0000_t202" style="position:absolute;margin-left:.75pt;margin-top:0;width:14.25pt;height:20.25pt;z-index:26255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7696" behindDoc="0" locked="0" layoutInCell="1" allowOverlap="1" wp14:anchorId="22FBEA04" wp14:editId="0BF6D3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19" name="Textové pole 32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031ED2-3ED9-48FB-B46B-D6A4D56794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B6C740" id="Textové pole 3288" o:spid="_x0000_s1026" type="#_x0000_t202" style="position:absolute;margin-left:.75pt;margin-top:0;width:14.25pt;height:20.25pt;z-index:26255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8720" behindDoc="0" locked="0" layoutInCell="1" allowOverlap="1" wp14:anchorId="354D6316" wp14:editId="4706EF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0" name="Textové pole 32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7C7849-2CC7-420A-B32F-EC4DB21001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79610A" id="Textové pole 3287" o:spid="_x0000_s1026" type="#_x0000_t202" style="position:absolute;margin-left:.75pt;margin-top:0;width:14.25pt;height:20.25pt;z-index:26255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59744" behindDoc="0" locked="0" layoutInCell="1" allowOverlap="1" wp14:anchorId="74DF0F57" wp14:editId="1178A4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1" name="Textové pole 32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72C393-9751-4418-A076-79441435A7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33932A" id="Textové pole 3286" o:spid="_x0000_s1026" type="#_x0000_t202" style="position:absolute;margin-left:.75pt;margin-top:0;width:14.25pt;height:20.25pt;z-index:26255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0768" behindDoc="0" locked="0" layoutInCell="1" allowOverlap="1" wp14:anchorId="2C5C8055" wp14:editId="3A2CD1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2" name="Textové pole 32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A735D6-5843-4F62-9BF2-A7B2AC1D4B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9694CA" id="Textové pole 3285" o:spid="_x0000_s1026" type="#_x0000_t202" style="position:absolute;margin-left:.75pt;margin-top:0;width:14.25pt;height:20.25pt;z-index:26256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1792" behindDoc="0" locked="0" layoutInCell="1" allowOverlap="1" wp14:anchorId="73B3FCF1" wp14:editId="3B121C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3" name="Textové pole 32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F4BCE6-0A26-47CD-9842-7C9D6EF24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0A88C0" id="Textové pole 3284" o:spid="_x0000_s1026" type="#_x0000_t202" style="position:absolute;margin-left:.75pt;margin-top:0;width:14.25pt;height:20.25pt;z-index:26256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2816" behindDoc="0" locked="0" layoutInCell="1" allowOverlap="1" wp14:anchorId="5AFB8F01" wp14:editId="797F1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4" name="Textové pole 32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810170-9716-4817-AA12-4B31812382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B5EF60" id="Textové pole 3283" o:spid="_x0000_s1026" type="#_x0000_t202" style="position:absolute;margin-left:.75pt;margin-top:0;width:14.25pt;height:20.25pt;z-index:26256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3840" behindDoc="0" locked="0" layoutInCell="1" allowOverlap="1" wp14:anchorId="7FA9F11A" wp14:editId="3C3526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5" name="Textové pole 32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9BB012-D69A-4FE2-BF21-A1EA8B0F92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1909C2" id="Textové pole 3282" o:spid="_x0000_s1026" type="#_x0000_t202" style="position:absolute;margin-left:.75pt;margin-top:0;width:14.25pt;height:20.25pt;z-index:26256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4864" behindDoc="0" locked="0" layoutInCell="1" allowOverlap="1" wp14:anchorId="3593672F" wp14:editId="1D80C2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6" name="Textové pole 32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E5C300-1456-43F3-BFA5-1DB2C2194B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576B22" id="Textové pole 3281" o:spid="_x0000_s1026" type="#_x0000_t202" style="position:absolute;margin-left:.75pt;margin-top:0;width:14.25pt;height:20.25pt;z-index:26256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5888" behindDoc="0" locked="0" layoutInCell="1" allowOverlap="1" wp14:anchorId="72EA4FE9" wp14:editId="77537D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7" name="Textové pole 32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1D1476-A10F-48B9-B11B-CFF01E839B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19FF42" id="Textové pole 3280" o:spid="_x0000_s1026" type="#_x0000_t202" style="position:absolute;margin-left:.75pt;margin-top:0;width:14.25pt;height:20.25pt;z-index:26256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6912" behindDoc="0" locked="0" layoutInCell="1" allowOverlap="1" wp14:anchorId="220895AF" wp14:editId="46F380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8" name="Textové pole 32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05A151-668E-4419-829A-6889AB5E23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09241B" id="Textové pole 3279" o:spid="_x0000_s1026" type="#_x0000_t202" style="position:absolute;margin-left:.75pt;margin-top:0;width:14.25pt;height:20.25pt;z-index:26256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7936" behindDoc="0" locked="0" layoutInCell="1" allowOverlap="1" wp14:anchorId="3E630DC0" wp14:editId="05B5C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29" name="Textové pole 32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BC4184-FD0F-4DAF-9DA1-AC4A5A4DD7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148006" id="Textové pole 3278" o:spid="_x0000_s1026" type="#_x0000_t202" style="position:absolute;margin-left:.75pt;margin-top:0;width:14.25pt;height:20.25pt;z-index:26256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8960" behindDoc="0" locked="0" layoutInCell="1" allowOverlap="1" wp14:anchorId="79135AE9" wp14:editId="544DD2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0" name="Textové pole 32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5E61A6-5D3C-4DBC-9E0E-44048C23F5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CCDCE0" id="Textové pole 3277" o:spid="_x0000_s1026" type="#_x0000_t202" style="position:absolute;margin-left:.75pt;margin-top:0;width:14.25pt;height:20.25pt;z-index:26256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69984" behindDoc="0" locked="0" layoutInCell="1" allowOverlap="1" wp14:anchorId="76938684" wp14:editId="1AD4B4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1" name="Textové pole 32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6E1B3A-5139-41F5-9C5A-C801E097B3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F7EE94" id="Textové pole 3276" o:spid="_x0000_s1026" type="#_x0000_t202" style="position:absolute;margin-left:.75pt;margin-top:0;width:14.25pt;height:20.25pt;z-index:26256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1008" behindDoc="0" locked="0" layoutInCell="1" allowOverlap="1" wp14:anchorId="149C691F" wp14:editId="48B3E5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2" name="Textové pole 32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ED8943-A585-4EB8-A1C5-140B1A4EA7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901A67" id="Textové pole 3275" o:spid="_x0000_s1026" type="#_x0000_t202" style="position:absolute;margin-left:.75pt;margin-top:0;width:14.25pt;height:20.25pt;z-index:26257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2032" behindDoc="0" locked="0" layoutInCell="1" allowOverlap="1" wp14:anchorId="4F7984C8" wp14:editId="082F12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3" name="Textové pole 32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8F0158-2254-4C56-BAB2-A2BCD3FB3E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051F30" id="Textové pole 3274" o:spid="_x0000_s1026" type="#_x0000_t202" style="position:absolute;margin-left:.75pt;margin-top:0;width:14.25pt;height:20.25pt;z-index:26257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3056" behindDoc="0" locked="0" layoutInCell="1" allowOverlap="1" wp14:anchorId="03E7C12E" wp14:editId="67AD24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4" name="Textové pole 32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A6BF2F-B0AE-48BE-A79E-C4B85C96F2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4FA92A" id="Textové pole 3273" o:spid="_x0000_s1026" type="#_x0000_t202" style="position:absolute;margin-left:.75pt;margin-top:0;width:14.25pt;height:20.25pt;z-index:26257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4080" behindDoc="0" locked="0" layoutInCell="1" allowOverlap="1" wp14:anchorId="6CEAB0FD" wp14:editId="273289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5" name="Textové pole 32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D933D9-D5E4-4D7F-AFF9-D36EF3DA76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FF6372" id="Textové pole 3272" o:spid="_x0000_s1026" type="#_x0000_t202" style="position:absolute;margin-left:.75pt;margin-top:0;width:14.25pt;height:20.25pt;z-index:26257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5104" behindDoc="0" locked="0" layoutInCell="1" allowOverlap="1" wp14:anchorId="0294CB5B" wp14:editId="441C29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6" name="Textové pole 32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6A5E70-BE32-431D-A388-8345ADD9DD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5DA6EA" id="Textové pole 3271" o:spid="_x0000_s1026" type="#_x0000_t202" style="position:absolute;margin-left:.75pt;margin-top:0;width:14.25pt;height:20.25pt;z-index:26257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6128" behindDoc="0" locked="0" layoutInCell="1" allowOverlap="1" wp14:anchorId="214A15D6" wp14:editId="59C485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7" name="Textové pole 32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F3ACC9-1D8F-4FD8-9DA3-196C451EA7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02E506" id="Textové pole 3270" o:spid="_x0000_s1026" type="#_x0000_t202" style="position:absolute;margin-left:.75pt;margin-top:0;width:14.25pt;height:20.25pt;z-index:26257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7152" behindDoc="0" locked="0" layoutInCell="1" allowOverlap="1" wp14:anchorId="323479ED" wp14:editId="627524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8" name="Textové pole 32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9EE0DC-8213-447D-8A29-6FF244E38E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D01CCF" id="Textové pole 3269" o:spid="_x0000_s1026" type="#_x0000_t202" style="position:absolute;margin-left:.75pt;margin-top:0;width:14.25pt;height:20.25pt;z-index:26257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8176" behindDoc="0" locked="0" layoutInCell="1" allowOverlap="1" wp14:anchorId="22365902" wp14:editId="2A94C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39" name="Textové pole 32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39611B-79E2-479D-B2A1-2B40EF2786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8F9742" id="Textové pole 3268" o:spid="_x0000_s1026" type="#_x0000_t202" style="position:absolute;margin-left:.75pt;margin-top:0;width:14.25pt;height:20.25pt;z-index:26257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79200" behindDoc="0" locked="0" layoutInCell="1" allowOverlap="1" wp14:anchorId="1A016863" wp14:editId="0EB8A6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0" name="Textové pole 32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F1F11B-F0AF-4B56-A4AA-EC6283CFEA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327B21" id="Textové pole 3267" o:spid="_x0000_s1026" type="#_x0000_t202" style="position:absolute;margin-left:.75pt;margin-top:0;width:14.25pt;height:20.25pt;z-index:26257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0224" behindDoc="0" locked="0" layoutInCell="1" allowOverlap="1" wp14:anchorId="430E5C75" wp14:editId="5EBF83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1" name="Textové pole 32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BEB8BB-BC04-4EE8-A627-DAB0CCDEF4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E54F81" id="Textové pole 3266" o:spid="_x0000_s1026" type="#_x0000_t202" style="position:absolute;margin-left:.75pt;margin-top:0;width:14.25pt;height:20.25pt;z-index:26258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1248" behindDoc="0" locked="0" layoutInCell="1" allowOverlap="1" wp14:anchorId="18FDBAB7" wp14:editId="23F902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2" name="Textové pole 32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298EC7-CBCA-4909-8E80-5D28A2B8B0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4B94C9" id="Textové pole 3265" o:spid="_x0000_s1026" type="#_x0000_t202" style="position:absolute;margin-left:.75pt;margin-top:0;width:14.25pt;height:20.25pt;z-index:26258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2272" behindDoc="0" locked="0" layoutInCell="1" allowOverlap="1" wp14:anchorId="58F0B986" wp14:editId="166E50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3" name="Textové pole 32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405FA2-8885-4572-97B8-579F224A5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77EDBE" id="Textové pole 3264" o:spid="_x0000_s1026" type="#_x0000_t202" style="position:absolute;margin-left:.75pt;margin-top:0;width:14.25pt;height:20.25pt;z-index:26258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3296" behindDoc="0" locked="0" layoutInCell="1" allowOverlap="1" wp14:anchorId="260A289E" wp14:editId="7FFC31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4" name="Textové pole 32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F13913-F547-4B91-80AE-B41147A290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82A655" id="Textové pole 3263" o:spid="_x0000_s1026" type="#_x0000_t202" style="position:absolute;margin-left:.75pt;margin-top:0;width:14.25pt;height:20.25pt;z-index:26258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4320" behindDoc="0" locked="0" layoutInCell="1" allowOverlap="1" wp14:anchorId="6EC4EE31" wp14:editId="4A4697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5" name="Textové pole 32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4882F6-EED1-42F7-BE3B-DAAC2FF8E7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69D35E" id="Textové pole 3262" o:spid="_x0000_s1026" type="#_x0000_t202" style="position:absolute;margin-left:.75pt;margin-top:0;width:14.25pt;height:20.25pt;z-index:26258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5344" behindDoc="0" locked="0" layoutInCell="1" allowOverlap="1" wp14:anchorId="13F2C1DE" wp14:editId="515EB5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6" name="Textové pole 32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B9F011-A6E2-46D5-9122-E0BDA12FB6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FEE9E0" id="Textové pole 3261" o:spid="_x0000_s1026" type="#_x0000_t202" style="position:absolute;margin-left:.75pt;margin-top:0;width:14.25pt;height:20.25pt;z-index:26258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6368" behindDoc="0" locked="0" layoutInCell="1" allowOverlap="1" wp14:anchorId="6304230F" wp14:editId="0B0F37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7" name="Textové pole 32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7CD7A3-7012-43D5-A155-A456DB8A79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A0B84A" id="Textové pole 3260" o:spid="_x0000_s1026" type="#_x0000_t202" style="position:absolute;margin-left:.75pt;margin-top:0;width:14.25pt;height:20.25pt;z-index:26258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7392" behindDoc="0" locked="0" layoutInCell="1" allowOverlap="1" wp14:anchorId="30C1E63E" wp14:editId="65381F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8" name="Textové pole 32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5648FC-1D99-44E0-8567-29DE7221AF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35E995" id="Textové pole 3259" o:spid="_x0000_s1026" type="#_x0000_t202" style="position:absolute;margin-left:.75pt;margin-top:0;width:14.25pt;height:20.25pt;z-index:26258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8416" behindDoc="0" locked="0" layoutInCell="1" allowOverlap="1" wp14:anchorId="19AAB2AA" wp14:editId="72A89A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49" name="Textové pole 32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8C68F9-452B-4649-9F49-CC8B1222BC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D94C49" id="Textové pole 3258" o:spid="_x0000_s1026" type="#_x0000_t202" style="position:absolute;margin-left:.75pt;margin-top:0;width:14.25pt;height:20.25pt;z-index:26258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89440" behindDoc="0" locked="0" layoutInCell="1" allowOverlap="1" wp14:anchorId="4494EAF1" wp14:editId="75311D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0" name="Textové pole 32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1A37FC-463D-4F48-B340-74CF66A63E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84A115" id="Textové pole 3257" o:spid="_x0000_s1026" type="#_x0000_t202" style="position:absolute;margin-left:.75pt;margin-top:0;width:14.25pt;height:20.25pt;z-index:26258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0464" behindDoc="0" locked="0" layoutInCell="1" allowOverlap="1" wp14:anchorId="2005E875" wp14:editId="788659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1" name="Textové pole 32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C09A53-495C-4C92-90DE-C41C95339F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A1D591" id="Textové pole 3256" o:spid="_x0000_s1026" type="#_x0000_t202" style="position:absolute;margin-left:.75pt;margin-top:0;width:14.25pt;height:20.25pt;z-index:26259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1488" behindDoc="0" locked="0" layoutInCell="1" allowOverlap="1" wp14:anchorId="1DB3A03B" wp14:editId="7BBB43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2" name="Textové pole 32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4D48FA-ECBC-4945-8164-490A8D0FF2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79778B" id="Textové pole 3255" o:spid="_x0000_s1026" type="#_x0000_t202" style="position:absolute;margin-left:.75pt;margin-top:0;width:14.25pt;height:20.25pt;z-index:26259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2512" behindDoc="0" locked="0" layoutInCell="1" allowOverlap="1" wp14:anchorId="0F16B51A" wp14:editId="2E806E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3" name="Textové pole 32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8A089B-5B1C-4C6B-B270-6B5A0CFE05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A7DC5A" id="Textové pole 3254" o:spid="_x0000_s1026" type="#_x0000_t202" style="position:absolute;margin-left:.75pt;margin-top:0;width:14.25pt;height:20.25pt;z-index:26259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3536" behindDoc="0" locked="0" layoutInCell="1" allowOverlap="1" wp14:anchorId="752E6CBA" wp14:editId="3A0220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4" name="Textové pole 32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FD741A-6DD0-4975-8806-869D0A548F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DA5D08" id="Textové pole 3253" o:spid="_x0000_s1026" type="#_x0000_t202" style="position:absolute;margin-left:.75pt;margin-top:0;width:14.25pt;height:20.25pt;z-index:26259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4560" behindDoc="0" locked="0" layoutInCell="1" allowOverlap="1" wp14:anchorId="110E03F3" wp14:editId="0F014D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5" name="Textové pole 32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35EF00-ABD3-4947-810E-E18BC94062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81C941" id="Textové pole 3252" o:spid="_x0000_s1026" type="#_x0000_t202" style="position:absolute;margin-left:.75pt;margin-top:0;width:14.25pt;height:20.25pt;z-index:26259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5584" behindDoc="0" locked="0" layoutInCell="1" allowOverlap="1" wp14:anchorId="61BA35CD" wp14:editId="150549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6" name="Textové pole 32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4B0725-9066-4118-A822-D1FACF1D4C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532CA9" id="Textové pole 3251" o:spid="_x0000_s1026" type="#_x0000_t202" style="position:absolute;margin-left:.75pt;margin-top:0;width:14.25pt;height:20.25pt;z-index:26259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6608" behindDoc="0" locked="0" layoutInCell="1" allowOverlap="1" wp14:anchorId="3FAEDFFA" wp14:editId="64E45C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7" name="Textové pole 32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392AA1-C171-4CD1-B6B7-2E3A8C50AC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21ED6C" id="Textové pole 3250" o:spid="_x0000_s1026" type="#_x0000_t202" style="position:absolute;margin-left:.75pt;margin-top:0;width:14.25pt;height:20.25pt;z-index:26259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7632" behindDoc="0" locked="0" layoutInCell="1" allowOverlap="1" wp14:anchorId="32D33FE1" wp14:editId="2A62EB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8" name="Textové pole 32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351E7B-3E06-466A-94A3-50546F785B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898F21" id="Textové pole 3249" o:spid="_x0000_s1026" type="#_x0000_t202" style="position:absolute;margin-left:.75pt;margin-top:0;width:14.25pt;height:20.25pt;z-index:26259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8656" behindDoc="0" locked="0" layoutInCell="1" allowOverlap="1" wp14:anchorId="6D466E35" wp14:editId="077709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59" name="Textové pole 32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C17E19-51CD-4FEA-B7B2-D24307035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52C69C" id="Textové pole 3248" o:spid="_x0000_s1026" type="#_x0000_t202" style="position:absolute;margin-left:.75pt;margin-top:0;width:14.25pt;height:20.25pt;z-index:26259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599680" behindDoc="0" locked="0" layoutInCell="1" allowOverlap="1" wp14:anchorId="41FECE6E" wp14:editId="218870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0" name="Textové pole 32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B891FE-DAAB-41D4-A38A-F2D485DD9A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D3DF20" id="Textové pole 3247" o:spid="_x0000_s1026" type="#_x0000_t202" style="position:absolute;margin-left:.75pt;margin-top:0;width:14.25pt;height:20.25pt;z-index:26259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0704" behindDoc="0" locked="0" layoutInCell="1" allowOverlap="1" wp14:anchorId="67423072" wp14:editId="6D3C38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1" name="Textové pole 32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6AC95E-2FF1-4D6B-82D9-FCAC0DED1B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642090" id="Textové pole 3246" o:spid="_x0000_s1026" type="#_x0000_t202" style="position:absolute;margin-left:.75pt;margin-top:0;width:14.25pt;height:20.25pt;z-index:26260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1728" behindDoc="0" locked="0" layoutInCell="1" allowOverlap="1" wp14:anchorId="71496120" wp14:editId="666944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2" name="Textové pole 32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580DF9-AFC9-447D-949B-D8F61C88D6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C4DE66" id="Textové pole 3245" o:spid="_x0000_s1026" type="#_x0000_t202" style="position:absolute;margin-left:.75pt;margin-top:0;width:14.25pt;height:20.25pt;z-index:26260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2752" behindDoc="0" locked="0" layoutInCell="1" allowOverlap="1" wp14:anchorId="271FEF0E" wp14:editId="729022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3" name="Textové pole 32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DE2CE4-67DF-4635-B116-7CA766C624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D7A010" id="Textové pole 3244" o:spid="_x0000_s1026" type="#_x0000_t202" style="position:absolute;margin-left:.75pt;margin-top:0;width:14.25pt;height:20.25pt;z-index:26260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3776" behindDoc="0" locked="0" layoutInCell="1" allowOverlap="1" wp14:anchorId="0F22AB41" wp14:editId="44CD13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4" name="Textové pole 32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C04A04-EC86-4615-8CA7-DBDBF363A8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848014" id="Textové pole 3243" o:spid="_x0000_s1026" type="#_x0000_t202" style="position:absolute;margin-left:.75pt;margin-top:0;width:14.25pt;height:20.25pt;z-index:26260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4800" behindDoc="0" locked="0" layoutInCell="1" allowOverlap="1" wp14:anchorId="401094CF" wp14:editId="078F8C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5" name="Textové pole 32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E79F6E-47D1-45E3-9545-296CF67B2A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826EB0" id="Textové pole 3242" o:spid="_x0000_s1026" type="#_x0000_t202" style="position:absolute;margin-left:.75pt;margin-top:0;width:14.25pt;height:20.25pt;z-index:26260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5824" behindDoc="0" locked="0" layoutInCell="1" allowOverlap="1" wp14:anchorId="5729ABE1" wp14:editId="59B554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6" name="Textové pole 3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3F607D-7C88-4BDA-83F0-9B6AAF43A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A4CD26" id="Textové pole 3241" o:spid="_x0000_s1026" type="#_x0000_t202" style="position:absolute;margin-left:.75pt;margin-top:0;width:14.25pt;height:20.25pt;z-index:26260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6848" behindDoc="0" locked="0" layoutInCell="1" allowOverlap="1" wp14:anchorId="74B3B90B" wp14:editId="28B3F5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7" name="Textové pole 32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918E08-2D07-485D-BAE9-5D0BB03475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E3BA45" id="Textové pole 3240" o:spid="_x0000_s1026" type="#_x0000_t202" style="position:absolute;margin-left:.75pt;margin-top:0;width:14.25pt;height:20.25pt;z-index:26260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7872" behindDoc="0" locked="0" layoutInCell="1" allowOverlap="1" wp14:anchorId="2DCEC0D3" wp14:editId="417DF8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8" name="Textové pole 3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8A7C93-DD76-41D6-979D-6C56127B0F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2E533D" id="Textové pole 3239" o:spid="_x0000_s1026" type="#_x0000_t202" style="position:absolute;margin-left:.75pt;margin-top:0;width:14.25pt;height:20.25pt;z-index:26260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8896" behindDoc="0" locked="0" layoutInCell="1" allowOverlap="1" wp14:anchorId="6FC832CB" wp14:editId="67DB97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69" name="Textové pole 32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C38142-6A36-439E-9B7E-0FA4262114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C6CD95" id="Textové pole 3238" o:spid="_x0000_s1026" type="#_x0000_t202" style="position:absolute;margin-left:.75pt;margin-top:0;width:14.25pt;height:20.25pt;z-index:26260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09920" behindDoc="0" locked="0" layoutInCell="1" allowOverlap="1" wp14:anchorId="6E519546" wp14:editId="58645C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0" name="Textové pole 32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D0B6DF-8997-400E-AE3D-681AFA73EB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895234" id="Textové pole 3237" o:spid="_x0000_s1026" type="#_x0000_t202" style="position:absolute;margin-left:.75pt;margin-top:0;width:14.25pt;height:20.25pt;z-index:26260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0944" behindDoc="0" locked="0" layoutInCell="1" allowOverlap="1" wp14:anchorId="4AD87E43" wp14:editId="58FED2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1" name="Textové pole 32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8C800C-CAD9-4E4C-BDA1-1B6A79462A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1D1657" id="Textové pole 3236" o:spid="_x0000_s1026" type="#_x0000_t202" style="position:absolute;margin-left:.75pt;margin-top:0;width:14.25pt;height:20.25pt;z-index:26261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1968" behindDoc="0" locked="0" layoutInCell="1" allowOverlap="1" wp14:anchorId="6E70B677" wp14:editId="5370DE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2" name="Textové pole 32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A086B1-0ADF-40C3-A8A4-AE5E090447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64BA49" id="Textové pole 3235" o:spid="_x0000_s1026" type="#_x0000_t202" style="position:absolute;margin-left:.75pt;margin-top:0;width:14.25pt;height:20.25pt;z-index:26261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2992" behindDoc="0" locked="0" layoutInCell="1" allowOverlap="1" wp14:anchorId="7514E32C" wp14:editId="7F6160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3" name="Textové pole 32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D5765F-3851-4BFE-BDD7-04CCC31395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48BD69" id="Textové pole 3234" o:spid="_x0000_s1026" type="#_x0000_t202" style="position:absolute;margin-left:.75pt;margin-top:0;width:14.25pt;height:20.25pt;z-index:26261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4016" behindDoc="0" locked="0" layoutInCell="1" allowOverlap="1" wp14:anchorId="3D5BF736" wp14:editId="530547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4" name="Textové pole 32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2E4C7E-C6BD-4BCE-B690-FB7BDC5593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548DE0" id="Textové pole 3233" o:spid="_x0000_s1026" type="#_x0000_t202" style="position:absolute;margin-left:.75pt;margin-top:0;width:14.25pt;height:20.25pt;z-index:26261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5040" behindDoc="0" locked="0" layoutInCell="1" allowOverlap="1" wp14:anchorId="0C279F92" wp14:editId="59F4FF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5" name="Textové pole 32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1E202F-8B49-451F-B541-27E041A7E9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6077AA" id="Textové pole 3232" o:spid="_x0000_s1026" type="#_x0000_t202" style="position:absolute;margin-left:.75pt;margin-top:0;width:14.25pt;height:20.25pt;z-index:26261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6064" behindDoc="0" locked="0" layoutInCell="1" allowOverlap="1" wp14:anchorId="67216C6B" wp14:editId="41312E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6" name="Textové pole 32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707D40-29E7-4C39-9676-762888DB9C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F5EE7D" id="Textové pole 3231" o:spid="_x0000_s1026" type="#_x0000_t202" style="position:absolute;margin-left:.75pt;margin-top:0;width:14.25pt;height:20.25pt;z-index:26261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7088" behindDoc="0" locked="0" layoutInCell="1" allowOverlap="1" wp14:anchorId="0849308C" wp14:editId="238085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7" name="Textové pole 32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864BF2-10E4-43C8-B415-3F588BAF10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8E1B05" id="Textové pole 3230" o:spid="_x0000_s1026" type="#_x0000_t202" style="position:absolute;margin-left:.75pt;margin-top:0;width:14.25pt;height:20.25pt;z-index:26261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8112" behindDoc="0" locked="0" layoutInCell="1" allowOverlap="1" wp14:anchorId="7AD81F02" wp14:editId="723162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8" name="Textové pole 32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42DC4F-C8C5-4C08-B17B-78BE254137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C06F28" id="Textové pole 3229" o:spid="_x0000_s1026" type="#_x0000_t202" style="position:absolute;margin-left:.75pt;margin-top:0;width:14.25pt;height:20.25pt;z-index:26261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19136" behindDoc="0" locked="0" layoutInCell="1" allowOverlap="1" wp14:anchorId="502A79C0" wp14:editId="0A291D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79" name="Textové pole 32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51293E-B43C-4DAB-AB06-70DEEFA7CB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394377" id="Textové pole 3228" o:spid="_x0000_s1026" type="#_x0000_t202" style="position:absolute;margin-left:.75pt;margin-top:0;width:14.25pt;height:20.25pt;z-index:26261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0160" behindDoc="0" locked="0" layoutInCell="1" allowOverlap="1" wp14:anchorId="088D957E" wp14:editId="24C434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0" name="Textové pole 32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B0B010-F100-48FE-907B-46CC0266E0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5E461F" id="Textové pole 3227" o:spid="_x0000_s1026" type="#_x0000_t202" style="position:absolute;margin-left:.75pt;margin-top:0;width:14.25pt;height:20.25pt;z-index:26262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1184" behindDoc="0" locked="0" layoutInCell="1" allowOverlap="1" wp14:anchorId="3AACB4FA" wp14:editId="210AEF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1" name="Textové pole 32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DCFD09-0F5E-453D-A007-748C78808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555185" id="Textové pole 3226" o:spid="_x0000_s1026" type="#_x0000_t202" style="position:absolute;margin-left:.75pt;margin-top:0;width:14.25pt;height:20.25pt;z-index:26262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2208" behindDoc="0" locked="0" layoutInCell="1" allowOverlap="1" wp14:anchorId="0EA7A920" wp14:editId="71C9CD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2" name="Textové pole 32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828471-5AA1-4ECC-A1DF-4F9A283A3E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DE2D7B" id="Textové pole 3225" o:spid="_x0000_s1026" type="#_x0000_t202" style="position:absolute;margin-left:.75pt;margin-top:0;width:14.25pt;height:20.25pt;z-index:26262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3232" behindDoc="0" locked="0" layoutInCell="1" allowOverlap="1" wp14:anchorId="510FDCFB" wp14:editId="66DAC7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3" name="Textové pole 32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EB87AB-791B-4BE5-A8D3-93715D0993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C07B92" id="Textové pole 3224" o:spid="_x0000_s1026" type="#_x0000_t202" style="position:absolute;margin-left:.75pt;margin-top:0;width:14.25pt;height:20.25pt;z-index:26262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4256" behindDoc="0" locked="0" layoutInCell="1" allowOverlap="1" wp14:anchorId="689D7767" wp14:editId="320473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4" name="Textové pole 32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6958BB-BC4A-417B-A28A-760C3A7D66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58BA7F" id="Textové pole 3223" o:spid="_x0000_s1026" type="#_x0000_t202" style="position:absolute;margin-left:.75pt;margin-top:0;width:14.25pt;height:20.25pt;z-index:26262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5280" behindDoc="0" locked="0" layoutInCell="1" allowOverlap="1" wp14:anchorId="7BFA8BAC" wp14:editId="782534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5" name="Textové pole 32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721D5E-8185-41A5-8960-D81BA5838B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F97312" id="Textové pole 3222" o:spid="_x0000_s1026" type="#_x0000_t202" style="position:absolute;margin-left:.75pt;margin-top:0;width:14.25pt;height:20.25pt;z-index:26262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6304" behindDoc="0" locked="0" layoutInCell="1" allowOverlap="1" wp14:anchorId="55CD3CD8" wp14:editId="3818D9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6" name="Textové pole 32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2D7A20-131C-4C31-A0C4-4486F91B9D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D02F7E" id="Textové pole 3221" o:spid="_x0000_s1026" type="#_x0000_t202" style="position:absolute;margin-left:.75pt;margin-top:0;width:14.25pt;height:20.25pt;z-index:26262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7328" behindDoc="0" locked="0" layoutInCell="1" allowOverlap="1" wp14:anchorId="3DA411F2" wp14:editId="6D1A84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7" name="Textové pole 32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F70B2E-D3CD-4912-82E9-E752EED14C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54A972" id="Textové pole 3220" o:spid="_x0000_s1026" type="#_x0000_t202" style="position:absolute;margin-left:.75pt;margin-top:0;width:14.25pt;height:20.25pt;z-index:26262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8352" behindDoc="0" locked="0" layoutInCell="1" allowOverlap="1" wp14:anchorId="5A5144D5" wp14:editId="05748A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8" name="Textové pole 32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F5EE92-FFB4-4FA1-A4BD-CB88BDBEE8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414E87" id="Textové pole 3219" o:spid="_x0000_s1026" type="#_x0000_t202" style="position:absolute;margin-left:.75pt;margin-top:0;width:14.25pt;height:20.25pt;z-index:26262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29376" behindDoc="0" locked="0" layoutInCell="1" allowOverlap="1" wp14:anchorId="7ACA8A00" wp14:editId="470938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89" name="Textové pole 32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EA53B0-6338-4516-A644-818E7F6EE5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AF07DB" id="Textové pole 3218" o:spid="_x0000_s1026" type="#_x0000_t202" style="position:absolute;margin-left:.75pt;margin-top:0;width:14.25pt;height:20.25pt;z-index:26262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0400" behindDoc="0" locked="0" layoutInCell="1" allowOverlap="1" wp14:anchorId="471D0E0C" wp14:editId="0D3021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0" name="Textové pole 32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FE6C2F-7CEA-4C0D-812A-EBC70E6BE2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A87DF" id="Textové pole 3217" o:spid="_x0000_s1026" type="#_x0000_t202" style="position:absolute;margin-left:.75pt;margin-top:0;width:14.25pt;height:20.25pt;z-index:26263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1424" behindDoc="0" locked="0" layoutInCell="1" allowOverlap="1" wp14:anchorId="40B0B980" wp14:editId="486BF3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1" name="Textové pole 32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2D214E-92EA-4E7E-ABC2-85E7FC75D5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5C745E" id="Textové pole 3216" o:spid="_x0000_s1026" type="#_x0000_t202" style="position:absolute;margin-left:.75pt;margin-top:0;width:14.25pt;height:20.25pt;z-index:26263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2448" behindDoc="0" locked="0" layoutInCell="1" allowOverlap="1" wp14:anchorId="56C946DB" wp14:editId="4334A9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2" name="Textové pole 32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1E013E-819B-4A1A-AADB-B75EDD4F1C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E52DE2" id="Textové pole 3215" o:spid="_x0000_s1026" type="#_x0000_t202" style="position:absolute;margin-left:.75pt;margin-top:0;width:14.25pt;height:20.25pt;z-index:26263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3472" behindDoc="0" locked="0" layoutInCell="1" allowOverlap="1" wp14:anchorId="02B013DB" wp14:editId="12D38C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3" name="Textové pole 32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5A3F79-5E94-423D-A912-1B3DA6ACC5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49F49C" id="Textové pole 3214" o:spid="_x0000_s1026" type="#_x0000_t202" style="position:absolute;margin-left:.75pt;margin-top:0;width:14.25pt;height:20.25pt;z-index:26263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4496" behindDoc="0" locked="0" layoutInCell="1" allowOverlap="1" wp14:anchorId="37F6794C" wp14:editId="7446C7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4" name="Textové pole 32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19A4EC-05B9-44E9-8177-2E9B9077E3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E90DB6" id="Textové pole 3213" o:spid="_x0000_s1026" type="#_x0000_t202" style="position:absolute;margin-left:.75pt;margin-top:0;width:14.25pt;height:20.25pt;z-index:26263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5520" behindDoc="0" locked="0" layoutInCell="1" allowOverlap="1" wp14:anchorId="0598300F" wp14:editId="24657E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5" name="Textové pole 32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3CF4D4-BBE8-4CBB-9F1F-383DC0F64E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32C5CE" id="Textové pole 3212" o:spid="_x0000_s1026" type="#_x0000_t202" style="position:absolute;margin-left:.75pt;margin-top:0;width:14.25pt;height:20.25pt;z-index:26263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6544" behindDoc="0" locked="0" layoutInCell="1" allowOverlap="1" wp14:anchorId="3A785297" wp14:editId="469D79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6" name="Textové pole 32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145A33-9FB7-4AC3-BFCA-4B373D53B6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600B30" id="Textové pole 3211" o:spid="_x0000_s1026" type="#_x0000_t202" style="position:absolute;margin-left:.75pt;margin-top:0;width:14.25pt;height:20.25pt;z-index:26263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7568" behindDoc="0" locked="0" layoutInCell="1" allowOverlap="1" wp14:anchorId="35054BF7" wp14:editId="119627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7" name="Textové pole 32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CF4647-57A3-452F-B220-DFA3564DB6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481C6C" id="Textové pole 3210" o:spid="_x0000_s1026" type="#_x0000_t202" style="position:absolute;margin-left:.75pt;margin-top:0;width:14.25pt;height:20.25pt;z-index:26263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8592" behindDoc="0" locked="0" layoutInCell="1" allowOverlap="1" wp14:anchorId="274005CB" wp14:editId="5D5421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8" name="Textové pole 32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D24634-4E40-42D6-83CF-AD54CB0619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494443" id="Textové pole 3209" o:spid="_x0000_s1026" type="#_x0000_t202" style="position:absolute;margin-left:.75pt;margin-top:0;width:14.25pt;height:20.25pt;z-index:26263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39616" behindDoc="0" locked="0" layoutInCell="1" allowOverlap="1" wp14:anchorId="5E2B0606" wp14:editId="19E7B1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399" name="Textové pole 32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411A08-AF1C-4F64-BE37-9247300B37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D19593" id="Textové pole 3208" o:spid="_x0000_s1026" type="#_x0000_t202" style="position:absolute;margin-left:.75pt;margin-top:0;width:14.25pt;height:20.25pt;z-index:26263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0640" behindDoc="0" locked="0" layoutInCell="1" allowOverlap="1" wp14:anchorId="339306BF" wp14:editId="2EC1C6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0" name="Textové pole 32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05077D-8CAA-4DF2-8D2E-7226B6047A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7EF8FA" id="Textové pole 3207" o:spid="_x0000_s1026" type="#_x0000_t202" style="position:absolute;margin-left:.75pt;margin-top:0;width:14.25pt;height:20.25pt;z-index:26264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1664" behindDoc="0" locked="0" layoutInCell="1" allowOverlap="1" wp14:anchorId="2A769CD0" wp14:editId="29F10D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1" name="Textové pole 32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070EF8-0F65-49E8-8838-FA2E0C6B50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A721E6" id="Textové pole 3206" o:spid="_x0000_s1026" type="#_x0000_t202" style="position:absolute;margin-left:.75pt;margin-top:0;width:14.25pt;height:20.25pt;z-index:26264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2688" behindDoc="0" locked="0" layoutInCell="1" allowOverlap="1" wp14:anchorId="236A9FB8" wp14:editId="178621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2" name="Textové pole 32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FC17D-F6D3-408C-A5AF-86D8F9D7C5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38A4A2" id="Textové pole 3205" o:spid="_x0000_s1026" type="#_x0000_t202" style="position:absolute;margin-left:.75pt;margin-top:0;width:14.25pt;height:20.25pt;z-index:26264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3712" behindDoc="0" locked="0" layoutInCell="1" allowOverlap="1" wp14:anchorId="4C7E2C9C" wp14:editId="7C07D4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3" name="Textové pole 32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86A0A6-5726-4B76-9743-F74A99AAD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6974F1" id="Textové pole 3204" o:spid="_x0000_s1026" type="#_x0000_t202" style="position:absolute;margin-left:.75pt;margin-top:0;width:14.25pt;height:20.25pt;z-index:26264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4736" behindDoc="0" locked="0" layoutInCell="1" allowOverlap="1" wp14:anchorId="1F82438D" wp14:editId="6F3A17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4" name="Textové pole 32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8F9B82-4B7D-40AB-9DD4-35F86DB089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6982B9" id="Textové pole 3203" o:spid="_x0000_s1026" type="#_x0000_t202" style="position:absolute;margin-left:.75pt;margin-top:0;width:14.25pt;height:20.25pt;z-index:26264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5760" behindDoc="0" locked="0" layoutInCell="1" allowOverlap="1" wp14:anchorId="63663AC2" wp14:editId="31D7C6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5" name="Textové pole 32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37B87B-42B5-49E0-891A-FCAF5C400D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3A0419" id="Textové pole 3202" o:spid="_x0000_s1026" type="#_x0000_t202" style="position:absolute;margin-left:.75pt;margin-top:0;width:14.25pt;height:20.25pt;z-index:26264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6784" behindDoc="0" locked="0" layoutInCell="1" allowOverlap="1" wp14:anchorId="63E909B4" wp14:editId="4D5EA6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6" name="Textové pole 32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519F32-7D53-4FE4-A375-26F350BCC9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6FE415" id="Textové pole 3201" o:spid="_x0000_s1026" type="#_x0000_t202" style="position:absolute;margin-left:.75pt;margin-top:0;width:14.25pt;height:20.25pt;z-index:26264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7808" behindDoc="0" locked="0" layoutInCell="1" allowOverlap="1" wp14:anchorId="7E262770" wp14:editId="3A188B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7" name="Textové pole 32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C5DC8D-6663-4B0E-AF89-B1FF81AB7C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60F05D" id="Textové pole 3200" o:spid="_x0000_s1026" type="#_x0000_t202" style="position:absolute;margin-left:.75pt;margin-top:0;width:14.25pt;height:20.25pt;z-index:26264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8832" behindDoc="0" locked="0" layoutInCell="1" allowOverlap="1" wp14:anchorId="18C3E6DB" wp14:editId="109F21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8" name="Textové pole 31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4714E6-2FBC-4237-B8FB-AF18EF4BF6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AE1676" id="Textové pole 3199" o:spid="_x0000_s1026" type="#_x0000_t202" style="position:absolute;margin-left:.75pt;margin-top:0;width:14.25pt;height:20.25pt;z-index:26264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49856" behindDoc="0" locked="0" layoutInCell="1" allowOverlap="1" wp14:anchorId="2E7C1A14" wp14:editId="43DEED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09" name="Textové pole 31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9C0F14-ABFF-404D-BE82-FFB365AA8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96E6F7" id="Textové pole 3198" o:spid="_x0000_s1026" type="#_x0000_t202" style="position:absolute;margin-left:.75pt;margin-top:0;width:14.25pt;height:20.25pt;z-index:26264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0880" behindDoc="0" locked="0" layoutInCell="1" allowOverlap="1" wp14:anchorId="6A0145C8" wp14:editId="73D450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0" name="Textové pole 31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328226-6BF2-4445-9141-4C7590EB61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0E907C" id="Textové pole 3197" o:spid="_x0000_s1026" type="#_x0000_t202" style="position:absolute;margin-left:.75pt;margin-top:0;width:14.25pt;height:20.25pt;z-index:26265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1904" behindDoc="0" locked="0" layoutInCell="1" allowOverlap="1" wp14:anchorId="4DDF05A9" wp14:editId="23C4BE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1" name="Textové pole 31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0D3563-8F82-4469-835F-EFB76664A2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D62269" id="Textové pole 3196" o:spid="_x0000_s1026" type="#_x0000_t202" style="position:absolute;margin-left:.75pt;margin-top:0;width:14.25pt;height:20.25pt;z-index:26265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2928" behindDoc="0" locked="0" layoutInCell="1" allowOverlap="1" wp14:anchorId="7FE915D5" wp14:editId="577B24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2" name="Textové pole 31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2E59FC-BC74-48D0-8E77-44479D913E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6867AB" id="Textové pole 3195" o:spid="_x0000_s1026" type="#_x0000_t202" style="position:absolute;margin-left:.75pt;margin-top:0;width:14.25pt;height:20.25pt;z-index:26265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3952" behindDoc="0" locked="0" layoutInCell="1" allowOverlap="1" wp14:anchorId="2BF78CBC" wp14:editId="22DF0A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3" name="Textové pole 31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D4A384-ED2E-4603-90B8-5FD0A5F458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039914" id="Textové pole 3194" o:spid="_x0000_s1026" type="#_x0000_t202" style="position:absolute;margin-left:.75pt;margin-top:0;width:14.25pt;height:20.25pt;z-index:26265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4976" behindDoc="0" locked="0" layoutInCell="1" allowOverlap="1" wp14:anchorId="52DEC19E" wp14:editId="699D71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4" name="Textové pole 31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17D9A5-6BD4-4978-B080-DEBF9F43BD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095CE9" id="Textové pole 3193" o:spid="_x0000_s1026" type="#_x0000_t202" style="position:absolute;margin-left:.75pt;margin-top:0;width:14.25pt;height:20.25pt;z-index:26265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6000" behindDoc="0" locked="0" layoutInCell="1" allowOverlap="1" wp14:anchorId="46B6A284" wp14:editId="34766C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5" name="Textové pole 31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20AE13-F01C-47F4-BA92-5D7E836137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FB917D" id="Textové pole 3192" o:spid="_x0000_s1026" type="#_x0000_t202" style="position:absolute;margin-left:.75pt;margin-top:0;width:14.25pt;height:20.25pt;z-index:26265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7024" behindDoc="0" locked="0" layoutInCell="1" allowOverlap="1" wp14:anchorId="67856CCE" wp14:editId="72F1FE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6" name="Textové pole 31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53D7E7-0216-45D4-815D-02ADFF3EF6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4E0539" id="Textové pole 3191" o:spid="_x0000_s1026" type="#_x0000_t202" style="position:absolute;margin-left:.75pt;margin-top:0;width:14.25pt;height:20.25pt;z-index:26265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8048" behindDoc="0" locked="0" layoutInCell="1" allowOverlap="1" wp14:anchorId="04AC0649" wp14:editId="3CA373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7" name="Textové pole 31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0D6E53-4C17-4929-981B-0A3F590F7E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5BC023" id="Textové pole 3190" o:spid="_x0000_s1026" type="#_x0000_t202" style="position:absolute;margin-left:.75pt;margin-top:0;width:14.25pt;height:20.25pt;z-index:26265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59072" behindDoc="0" locked="0" layoutInCell="1" allowOverlap="1" wp14:anchorId="5679E420" wp14:editId="6979C3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8" name="Textové pole 31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DBA6FB-8B4E-48C9-89D1-A36C790A4C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4FE897" id="Textové pole 3189" o:spid="_x0000_s1026" type="#_x0000_t202" style="position:absolute;margin-left:.75pt;margin-top:0;width:14.25pt;height:20.25pt;z-index:26265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0096" behindDoc="0" locked="0" layoutInCell="1" allowOverlap="1" wp14:anchorId="1D319604" wp14:editId="508634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19" name="Textové pole 31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FDF8AE-43B7-4445-B0C0-A09979EBEF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7980D1" id="Textové pole 3188" o:spid="_x0000_s1026" type="#_x0000_t202" style="position:absolute;margin-left:.75pt;margin-top:0;width:14.25pt;height:20.25pt;z-index:26266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1120" behindDoc="0" locked="0" layoutInCell="1" allowOverlap="1" wp14:anchorId="1254CAA2" wp14:editId="377013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0" name="Textové pole 31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82C5B2-CDCF-40C3-B819-CE59787D22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2BD6C9" id="Textové pole 3187" o:spid="_x0000_s1026" type="#_x0000_t202" style="position:absolute;margin-left:.75pt;margin-top:0;width:14.25pt;height:20.25pt;z-index:26266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2144" behindDoc="0" locked="0" layoutInCell="1" allowOverlap="1" wp14:anchorId="59EE5EA6" wp14:editId="571E83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1" name="Textové pole 31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12001D-BE39-40E5-838A-39973A0099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E30D3D" id="Textové pole 3186" o:spid="_x0000_s1026" type="#_x0000_t202" style="position:absolute;margin-left:.75pt;margin-top:0;width:14.25pt;height:20.25pt;z-index:26266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3168" behindDoc="0" locked="0" layoutInCell="1" allowOverlap="1" wp14:anchorId="28B1F02E" wp14:editId="31F286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2" name="Textové pole 31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5DC5D7-529B-405F-9BAC-13238214EF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A7E293" id="Textové pole 3185" o:spid="_x0000_s1026" type="#_x0000_t202" style="position:absolute;margin-left:.75pt;margin-top:0;width:14.25pt;height:20.25pt;z-index:26266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4192" behindDoc="0" locked="0" layoutInCell="1" allowOverlap="1" wp14:anchorId="4D57E170" wp14:editId="659EF7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3" name="Textové pole 31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ECC92A-4E02-453E-97BA-6DE7565997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710F1A" id="Textové pole 3184" o:spid="_x0000_s1026" type="#_x0000_t202" style="position:absolute;margin-left:.75pt;margin-top:0;width:14.25pt;height:20.25pt;z-index:26266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5216" behindDoc="0" locked="0" layoutInCell="1" allowOverlap="1" wp14:anchorId="3F705F87" wp14:editId="2EA268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4" name="Textové pole 31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DF82D5-27E6-4EFD-9894-1E1FB10AA8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7D2AC9" id="Textové pole 3183" o:spid="_x0000_s1026" type="#_x0000_t202" style="position:absolute;margin-left:.75pt;margin-top:0;width:14.25pt;height:20.25pt;z-index:26266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6240" behindDoc="0" locked="0" layoutInCell="1" allowOverlap="1" wp14:anchorId="550D8FB7" wp14:editId="03808A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5" name="Textové pole 31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BEF78D-36C2-4AF4-919B-B4437CF36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89D6D0" id="Textové pole 3182" o:spid="_x0000_s1026" type="#_x0000_t202" style="position:absolute;margin-left:.75pt;margin-top:0;width:14.25pt;height:20.25pt;z-index:26266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7264" behindDoc="0" locked="0" layoutInCell="1" allowOverlap="1" wp14:anchorId="044F38E0" wp14:editId="544901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6" name="Textové pole 31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5F6F55-89B3-44C3-A5B0-67BB4AD86A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0A3182" id="Textové pole 3181" o:spid="_x0000_s1026" type="#_x0000_t202" style="position:absolute;margin-left:.75pt;margin-top:0;width:14.25pt;height:20.25pt;z-index:26266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8288" behindDoc="0" locked="0" layoutInCell="1" allowOverlap="1" wp14:anchorId="6E45913C" wp14:editId="247587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7" name="Textové pole 31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45EA89-90F8-491B-9A3E-EDA79C2BCF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9717D1" id="Textové pole 3180" o:spid="_x0000_s1026" type="#_x0000_t202" style="position:absolute;margin-left:.75pt;margin-top:0;width:14.25pt;height:20.25pt;z-index:26266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69312" behindDoc="0" locked="0" layoutInCell="1" allowOverlap="1" wp14:anchorId="7DE19CE9" wp14:editId="5A2626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8" name="Textové pole 31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F69237-B359-4F80-9A02-999C9F518A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D27502" id="Textové pole 3179" o:spid="_x0000_s1026" type="#_x0000_t202" style="position:absolute;margin-left:.75pt;margin-top:0;width:14.25pt;height:20.25pt;z-index:26266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0336" behindDoc="0" locked="0" layoutInCell="1" allowOverlap="1" wp14:anchorId="534D890F" wp14:editId="7AA7AF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29" name="Textové pole 31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19A927-FE1C-47D8-B24C-F8EC3B68DF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A62E8C" id="Textové pole 3178" o:spid="_x0000_s1026" type="#_x0000_t202" style="position:absolute;margin-left:.75pt;margin-top:0;width:14.25pt;height:20.25pt;z-index:26267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1360" behindDoc="0" locked="0" layoutInCell="1" allowOverlap="1" wp14:anchorId="608FEC60" wp14:editId="341688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0" name="Textové pole 31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DAAC7B-37D1-4CDB-9306-BCA56C727D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313000" id="Textové pole 3177" o:spid="_x0000_s1026" type="#_x0000_t202" style="position:absolute;margin-left:.75pt;margin-top:0;width:14.25pt;height:20.25pt;z-index:26267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2384" behindDoc="0" locked="0" layoutInCell="1" allowOverlap="1" wp14:anchorId="0C6BF63F" wp14:editId="1E2627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1" name="Textové pole 31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AE9EB4-7A1D-4623-BD95-A6C551F593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276ADF" id="Textové pole 3176" o:spid="_x0000_s1026" type="#_x0000_t202" style="position:absolute;margin-left:.75pt;margin-top:0;width:14.25pt;height:20.25pt;z-index:26267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3408" behindDoc="0" locked="0" layoutInCell="1" allowOverlap="1" wp14:anchorId="24D27A6C" wp14:editId="5A1B25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2" name="Textové pole 31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51884D-3995-488E-A467-0AD06CEF8C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5551F2" id="Textové pole 3175" o:spid="_x0000_s1026" type="#_x0000_t202" style="position:absolute;margin-left:.75pt;margin-top:0;width:14.25pt;height:20.25pt;z-index:26267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4432" behindDoc="0" locked="0" layoutInCell="1" allowOverlap="1" wp14:anchorId="39AF492B" wp14:editId="40EC8D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3" name="Textové pole 31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6BF624-E5D3-4A71-A922-A11ADDB059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675228" id="Textové pole 3174" o:spid="_x0000_s1026" type="#_x0000_t202" style="position:absolute;margin-left:.75pt;margin-top:0;width:14.25pt;height:20.25pt;z-index:26267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5456" behindDoc="0" locked="0" layoutInCell="1" allowOverlap="1" wp14:anchorId="1496B87C" wp14:editId="602AB8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4" name="Textové pole 31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4AF4C3-C898-4637-8677-6B767E8103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B6E667" id="Textové pole 3173" o:spid="_x0000_s1026" type="#_x0000_t202" style="position:absolute;margin-left:.75pt;margin-top:0;width:14.25pt;height:20.25pt;z-index:26267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6480" behindDoc="0" locked="0" layoutInCell="1" allowOverlap="1" wp14:anchorId="753039EC" wp14:editId="5A174A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5" name="Textové pole 31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9BF8A7-E405-45DE-96AA-F4A01159F8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98CBF0" id="Textové pole 3172" o:spid="_x0000_s1026" type="#_x0000_t202" style="position:absolute;margin-left:.75pt;margin-top:0;width:14.25pt;height:20.25pt;z-index:26267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7504" behindDoc="0" locked="0" layoutInCell="1" allowOverlap="1" wp14:anchorId="562AFA82" wp14:editId="72900F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6" name="Textové pole 31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6DF0C1-C64F-4EFD-96E3-904744BA53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C68B3D" id="Textové pole 3171" o:spid="_x0000_s1026" type="#_x0000_t202" style="position:absolute;margin-left:.75pt;margin-top:0;width:14.25pt;height:20.25pt;z-index:26267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8528" behindDoc="0" locked="0" layoutInCell="1" allowOverlap="1" wp14:anchorId="49D93D18" wp14:editId="202F0C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7" name="Textové pole 31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C0D233-D82C-4616-AEA9-887E70B16E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368774" id="Textové pole 3170" o:spid="_x0000_s1026" type="#_x0000_t202" style="position:absolute;margin-left:.75pt;margin-top:0;width:14.25pt;height:20.25pt;z-index:26267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79552" behindDoc="0" locked="0" layoutInCell="1" allowOverlap="1" wp14:anchorId="2E09A2D4" wp14:editId="402D53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8" name="Textové pole 31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3AE73C-839F-4C97-BB43-E8473769E8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7D0252" id="Textové pole 3169" o:spid="_x0000_s1026" type="#_x0000_t202" style="position:absolute;margin-left:.75pt;margin-top:0;width:14.25pt;height:20.25pt;z-index:26267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0576" behindDoc="0" locked="0" layoutInCell="1" allowOverlap="1" wp14:anchorId="42B86214" wp14:editId="4FEC0F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39" name="Textové pole 31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918637-9C40-4581-930E-078F966E7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3AB51E" id="Textové pole 3168" o:spid="_x0000_s1026" type="#_x0000_t202" style="position:absolute;margin-left:.75pt;margin-top:0;width:14.25pt;height:20.25pt;z-index:26268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1600" behindDoc="0" locked="0" layoutInCell="1" allowOverlap="1" wp14:anchorId="3697628C" wp14:editId="5546C4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0" name="Textové pole 31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867678-9BCD-4237-A17B-2EEDC73F89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DA01E3" id="Textové pole 3167" o:spid="_x0000_s1026" type="#_x0000_t202" style="position:absolute;margin-left:.75pt;margin-top:0;width:14.25pt;height:20.25pt;z-index:26268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2624" behindDoc="0" locked="0" layoutInCell="1" allowOverlap="1" wp14:anchorId="68AC610F" wp14:editId="2F3CFC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1" name="Textové pole 31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403F5B-C860-402A-B805-E365442F52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D666A9" id="Textové pole 3166" o:spid="_x0000_s1026" type="#_x0000_t202" style="position:absolute;margin-left:.75pt;margin-top:0;width:14.25pt;height:20.25pt;z-index:26268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3648" behindDoc="0" locked="0" layoutInCell="1" allowOverlap="1" wp14:anchorId="3814723D" wp14:editId="4DDA6F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2" name="Textové pole 31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CD5AEF-A290-4C16-8F3C-435C00F88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7CE6C" id="Textové pole 3165" o:spid="_x0000_s1026" type="#_x0000_t202" style="position:absolute;margin-left:.75pt;margin-top:0;width:14.25pt;height:20.25pt;z-index:26268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4672" behindDoc="0" locked="0" layoutInCell="1" allowOverlap="1" wp14:anchorId="036F5652" wp14:editId="41BCCC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3" name="Textové pole 31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782BC4-0A3C-4939-A234-D1A0E1171F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6F97C8" id="Textové pole 3164" o:spid="_x0000_s1026" type="#_x0000_t202" style="position:absolute;margin-left:.75pt;margin-top:0;width:14.25pt;height:20.25pt;z-index:26268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5696" behindDoc="0" locked="0" layoutInCell="1" allowOverlap="1" wp14:anchorId="614F3831" wp14:editId="493121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4" name="Textové pole 31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B7BC0A-1898-44FB-A924-140A2CB25C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7DD69A" id="Textové pole 3163" o:spid="_x0000_s1026" type="#_x0000_t202" style="position:absolute;margin-left:.75pt;margin-top:0;width:14.25pt;height:20.25pt;z-index:26268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6720" behindDoc="0" locked="0" layoutInCell="1" allowOverlap="1" wp14:anchorId="372B96AE" wp14:editId="47FB56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5" name="Textové pole 31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AFAC60-FA1C-4910-A1DC-57DB5FED83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C4A04F" id="Textové pole 3162" o:spid="_x0000_s1026" type="#_x0000_t202" style="position:absolute;margin-left:.75pt;margin-top:0;width:14.25pt;height:20.25pt;z-index:26268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7744" behindDoc="0" locked="0" layoutInCell="1" allowOverlap="1" wp14:anchorId="1E4053C0" wp14:editId="27C41E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6" name="Textové pole 31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C74E7E-452C-4C1C-B25E-59E1CB0044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C0E9C0" id="Textové pole 3161" o:spid="_x0000_s1026" type="#_x0000_t202" style="position:absolute;margin-left:.75pt;margin-top:0;width:14.25pt;height:20.25pt;z-index:26268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8768" behindDoc="0" locked="0" layoutInCell="1" allowOverlap="1" wp14:anchorId="24D9AB9E" wp14:editId="1CB2D0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7" name="Textové pole 3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005DE4-68C1-4B6F-8F09-7D8D28016D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F6176B" id="Textové pole 3160" o:spid="_x0000_s1026" type="#_x0000_t202" style="position:absolute;margin-left:.75pt;margin-top:0;width:14.25pt;height:20.25pt;z-index:26268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89792" behindDoc="0" locked="0" layoutInCell="1" allowOverlap="1" wp14:anchorId="4D998F16" wp14:editId="27D87E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8" name="Textové pole 31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76A7B7-DDD1-4CCD-9CF6-DB26436022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FD221B" id="Textové pole 3159" o:spid="_x0000_s1026" type="#_x0000_t202" style="position:absolute;margin-left:.75pt;margin-top:0;width:14.25pt;height:20.25pt;z-index:26268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0816" behindDoc="0" locked="0" layoutInCell="1" allowOverlap="1" wp14:anchorId="17130BCC" wp14:editId="21FF16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49" name="Textové pole 31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2D002F-A06B-4340-9623-B5602702B2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D67F7D" id="Textové pole 3158" o:spid="_x0000_s1026" type="#_x0000_t202" style="position:absolute;margin-left:.75pt;margin-top:0;width:14.25pt;height:20.25pt;z-index:26269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1840" behindDoc="0" locked="0" layoutInCell="1" allowOverlap="1" wp14:anchorId="50B84B8E" wp14:editId="6FCA19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0" name="Textové pole 31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62AF22-1025-45A6-B8DB-ACD11C0AB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D151A3" id="Textové pole 3157" o:spid="_x0000_s1026" type="#_x0000_t202" style="position:absolute;margin-left:.75pt;margin-top:0;width:14.25pt;height:20.25pt;z-index:26269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2864" behindDoc="0" locked="0" layoutInCell="1" allowOverlap="1" wp14:anchorId="49375423" wp14:editId="59F452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1" name="Textové pole 31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BBC431-45A8-412D-BBE6-4BD416C8E8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033615" id="Textové pole 3156" o:spid="_x0000_s1026" type="#_x0000_t202" style="position:absolute;margin-left:.75pt;margin-top:0;width:14.25pt;height:20.25pt;z-index:26269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3888" behindDoc="0" locked="0" layoutInCell="1" allowOverlap="1" wp14:anchorId="6AA39C7A" wp14:editId="01F6D6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2" name="Textové pole 31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B559F8-DC64-42D4-B441-28C864ED89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C05D9A" id="Textové pole 3155" o:spid="_x0000_s1026" type="#_x0000_t202" style="position:absolute;margin-left:.75pt;margin-top:0;width:14.25pt;height:20.25pt;z-index:26269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4912" behindDoc="0" locked="0" layoutInCell="1" allowOverlap="1" wp14:anchorId="21B6E564" wp14:editId="112E20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3" name="Textové pole 31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983DE6-3FDA-45FC-A198-4971F0FC63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B9941A" id="Textové pole 3154" o:spid="_x0000_s1026" type="#_x0000_t202" style="position:absolute;margin-left:.75pt;margin-top:0;width:14.25pt;height:20.25pt;z-index:26269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5936" behindDoc="0" locked="0" layoutInCell="1" allowOverlap="1" wp14:anchorId="008AE47B" wp14:editId="44E0E1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4" name="Textové pole 31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50B4FF-7F83-4D81-A52D-EC65227120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F416E8" id="Textové pole 3153" o:spid="_x0000_s1026" type="#_x0000_t202" style="position:absolute;margin-left:.75pt;margin-top:0;width:14.25pt;height:20.25pt;z-index:26269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6960" behindDoc="0" locked="0" layoutInCell="1" allowOverlap="1" wp14:anchorId="6B6BEA2B" wp14:editId="497A88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5" name="Textové pole 31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D6C4ED-0ADF-4A70-AE9F-A0D5A8D519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CB9487" id="Textové pole 3152" o:spid="_x0000_s1026" type="#_x0000_t202" style="position:absolute;margin-left:.75pt;margin-top:0;width:14.25pt;height:20.25pt;z-index:26269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7984" behindDoc="0" locked="0" layoutInCell="1" allowOverlap="1" wp14:anchorId="26036943" wp14:editId="48603F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6" name="Textové pole 31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0A7120-EBFC-48F8-84F4-127F96BA55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4280D2" id="Textové pole 3151" o:spid="_x0000_s1026" type="#_x0000_t202" style="position:absolute;margin-left:.75pt;margin-top:0;width:14.25pt;height:20.25pt;z-index:26269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699008" behindDoc="0" locked="0" layoutInCell="1" allowOverlap="1" wp14:anchorId="6BE9F519" wp14:editId="66C80F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7" name="Textové pole 31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6A25CC-23B3-413E-AEC8-17B16BB7D2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FD4712" id="Textové pole 3150" o:spid="_x0000_s1026" type="#_x0000_t202" style="position:absolute;margin-left:.75pt;margin-top:0;width:14.25pt;height:20.25pt;z-index:26269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0032" behindDoc="0" locked="0" layoutInCell="1" allowOverlap="1" wp14:anchorId="096C9E0C" wp14:editId="5D9A06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8" name="Textové pole 31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90C1CD-30D2-43AD-920E-1D0786F872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D50D2C" id="Textové pole 3149" o:spid="_x0000_s1026" type="#_x0000_t202" style="position:absolute;margin-left:.75pt;margin-top:0;width:14.25pt;height:20.25pt;z-index:26270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1056" behindDoc="0" locked="0" layoutInCell="1" allowOverlap="1" wp14:anchorId="26F7DD72" wp14:editId="4F9746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59" name="Textové pole 31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AAB897-0C02-48C3-9042-4AC534F5D9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7A7B26" id="Textové pole 3148" o:spid="_x0000_s1026" type="#_x0000_t202" style="position:absolute;margin-left:.75pt;margin-top:0;width:14.25pt;height:20.25pt;z-index:26270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2080" behindDoc="0" locked="0" layoutInCell="1" allowOverlap="1" wp14:anchorId="0DF722E7" wp14:editId="363CF0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0" name="Textové pole 31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7EB22B-3A0C-4AFC-937F-01E520E954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F01FEB" id="Textové pole 3147" o:spid="_x0000_s1026" type="#_x0000_t202" style="position:absolute;margin-left:.75pt;margin-top:0;width:14.25pt;height:20.25pt;z-index:26270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3104" behindDoc="0" locked="0" layoutInCell="1" allowOverlap="1" wp14:anchorId="5D02AC24" wp14:editId="3AE565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1" name="Textové pole 31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F259C3-5342-4782-B09B-89893CAC18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484CB3" id="Textové pole 3146" o:spid="_x0000_s1026" type="#_x0000_t202" style="position:absolute;margin-left:.75pt;margin-top:0;width:14.25pt;height:20.25pt;z-index:26270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4128" behindDoc="0" locked="0" layoutInCell="1" allowOverlap="1" wp14:anchorId="4A92D212" wp14:editId="235237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2" name="Textové pole 31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C98EC1-0C06-4A82-9332-5C7A65168F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CB1829" id="Textové pole 3145" o:spid="_x0000_s1026" type="#_x0000_t202" style="position:absolute;margin-left:.75pt;margin-top:0;width:14.25pt;height:20.25pt;z-index:26270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5152" behindDoc="0" locked="0" layoutInCell="1" allowOverlap="1" wp14:anchorId="7D91D314" wp14:editId="160794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3" name="Textové pole 31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6E1DDF-D83E-469D-A27E-6F8B780F0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9ADC69" id="Textové pole 3144" o:spid="_x0000_s1026" type="#_x0000_t202" style="position:absolute;margin-left:.75pt;margin-top:0;width:14.25pt;height:20.25pt;z-index:26270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6176" behindDoc="0" locked="0" layoutInCell="1" allowOverlap="1" wp14:anchorId="5E5B9E99" wp14:editId="1D503B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4" name="Textové pole 31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05CB57-BD5F-4218-9860-CA0E1B4AED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CF41A3" id="Textové pole 3143" o:spid="_x0000_s1026" type="#_x0000_t202" style="position:absolute;margin-left:.75pt;margin-top:0;width:14.25pt;height:20.25pt;z-index:26270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7200" behindDoc="0" locked="0" layoutInCell="1" allowOverlap="1" wp14:anchorId="7BE048FE" wp14:editId="2B773C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5" name="Textové pole 31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6C2DF2-3109-4E53-A02C-B3164ACD99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9E2392" id="Textové pole 3142" o:spid="_x0000_s1026" type="#_x0000_t202" style="position:absolute;margin-left:.75pt;margin-top:0;width:14.25pt;height:20.25pt;z-index:26270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8224" behindDoc="0" locked="0" layoutInCell="1" allowOverlap="1" wp14:anchorId="665D2A50" wp14:editId="076384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6" name="Textové pole 31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F1073E-A350-4C72-AD64-704E3F9A57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B66A95" id="Textové pole 3141" o:spid="_x0000_s1026" type="#_x0000_t202" style="position:absolute;margin-left:.75pt;margin-top:0;width:14.25pt;height:20.25pt;z-index:26270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09248" behindDoc="0" locked="0" layoutInCell="1" allowOverlap="1" wp14:anchorId="1F2D2A96" wp14:editId="2A3325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7" name="Textové pole 31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8CD60E-F91D-4160-B2A7-AA9FA2389C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27A761" id="Textové pole 3140" o:spid="_x0000_s1026" type="#_x0000_t202" style="position:absolute;margin-left:.75pt;margin-top:0;width:14.25pt;height:20.25pt;z-index:26270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0272" behindDoc="0" locked="0" layoutInCell="1" allowOverlap="1" wp14:anchorId="22C78912" wp14:editId="7F6E31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8" name="Textové pole 31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94E1C5-B9AB-4413-AFEA-867CDACD46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A832BE" id="Textové pole 3139" o:spid="_x0000_s1026" type="#_x0000_t202" style="position:absolute;margin-left:.75pt;margin-top:0;width:14.25pt;height:20.25pt;z-index:26271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1296" behindDoc="0" locked="0" layoutInCell="1" allowOverlap="1" wp14:anchorId="5BE24371" wp14:editId="5E9A94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69" name="Textové pole 31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85272E-95F2-4091-9FB7-4B6E79A035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9313E4" id="Textové pole 3138" o:spid="_x0000_s1026" type="#_x0000_t202" style="position:absolute;margin-left:.75pt;margin-top:0;width:14.25pt;height:20.25pt;z-index:26271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2320" behindDoc="0" locked="0" layoutInCell="1" allowOverlap="1" wp14:anchorId="12421FF8" wp14:editId="70D547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0" name="Textové pole 31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1FA387-6C72-4B3F-AD84-F0631B44C8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DBED1D" id="Textové pole 3137" o:spid="_x0000_s1026" type="#_x0000_t202" style="position:absolute;margin-left:.75pt;margin-top:0;width:14.25pt;height:20.25pt;z-index:26271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3344" behindDoc="0" locked="0" layoutInCell="1" allowOverlap="1" wp14:anchorId="0DD11F60" wp14:editId="081932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1" name="Textové pole 31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BF239C-F179-4048-9403-71E018AB6E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E4AE19" id="Textové pole 3136" o:spid="_x0000_s1026" type="#_x0000_t202" style="position:absolute;margin-left:.75pt;margin-top:0;width:14.25pt;height:20.25pt;z-index:26271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4368" behindDoc="0" locked="0" layoutInCell="1" allowOverlap="1" wp14:anchorId="2AAD54C8" wp14:editId="39F99A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2" name="Textové pole 31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3F2A03-DC7B-496E-9392-855A71D24C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5AF9E9" id="Textové pole 3135" o:spid="_x0000_s1026" type="#_x0000_t202" style="position:absolute;margin-left:.75pt;margin-top:0;width:14.25pt;height:20.25pt;z-index:26271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5392" behindDoc="0" locked="0" layoutInCell="1" allowOverlap="1" wp14:anchorId="569A4B41" wp14:editId="705523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3" name="Textové pole 31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7D7DC6-2EEA-488F-AB84-795DDBC1B6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13439D" id="Textové pole 3134" o:spid="_x0000_s1026" type="#_x0000_t202" style="position:absolute;margin-left:.75pt;margin-top:0;width:14.25pt;height:20.25pt;z-index:26271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6416" behindDoc="0" locked="0" layoutInCell="1" allowOverlap="1" wp14:anchorId="7845EB34" wp14:editId="21D769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4" name="Textové pole 31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79125F-A86A-4C4B-91F7-9099002448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0E4AE5" id="Textové pole 3133" o:spid="_x0000_s1026" type="#_x0000_t202" style="position:absolute;margin-left:.75pt;margin-top:0;width:14.25pt;height:20.25pt;z-index:26271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7440" behindDoc="0" locked="0" layoutInCell="1" allowOverlap="1" wp14:anchorId="2D5D2DFE" wp14:editId="078890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5" name="Textové pole 31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631972-6765-4F4C-B974-0A3DD7B1A3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16F1F3" id="Textové pole 3132" o:spid="_x0000_s1026" type="#_x0000_t202" style="position:absolute;margin-left:.75pt;margin-top:0;width:14.25pt;height:20.25pt;z-index:26271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8464" behindDoc="0" locked="0" layoutInCell="1" allowOverlap="1" wp14:anchorId="6ABA25BD" wp14:editId="27CEF0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6" name="Textové pole 31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F10459-6474-49C6-A541-7B5819BB1F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3D1AAB" id="Textové pole 3131" o:spid="_x0000_s1026" type="#_x0000_t202" style="position:absolute;margin-left:.75pt;margin-top:0;width:14.25pt;height:20.25pt;z-index:26271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19488" behindDoc="0" locked="0" layoutInCell="1" allowOverlap="1" wp14:anchorId="0246B3E8" wp14:editId="5218A1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7" name="Textové pole 31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781440-293B-40ED-B9EE-27E20C13BC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93CF93" id="Textové pole 3130" o:spid="_x0000_s1026" type="#_x0000_t202" style="position:absolute;margin-left:.75pt;margin-top:0;width:14.25pt;height:20.25pt;z-index:26271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0512" behindDoc="0" locked="0" layoutInCell="1" allowOverlap="1" wp14:anchorId="6D708280" wp14:editId="2E0FF1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8" name="Textové pole 31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02F1E2-FE64-4CFC-99BC-3727362BEF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54BF6E" id="Textové pole 3129" o:spid="_x0000_s1026" type="#_x0000_t202" style="position:absolute;margin-left:.75pt;margin-top:0;width:14.25pt;height:20.25pt;z-index:26272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1536" behindDoc="0" locked="0" layoutInCell="1" allowOverlap="1" wp14:anchorId="104B63B0" wp14:editId="353FF0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79" name="Textové pole 31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3FEAEA-7F4C-4303-8F43-70977B1399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530AC6" id="Textové pole 3128" o:spid="_x0000_s1026" type="#_x0000_t202" style="position:absolute;margin-left:.75pt;margin-top:0;width:14.25pt;height:20.25pt;z-index:26272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2560" behindDoc="0" locked="0" layoutInCell="1" allowOverlap="1" wp14:anchorId="373C12CE" wp14:editId="03834E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0" name="Textové pole 31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898928-79CE-49F5-ACE8-6C67AA5228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A83A48" id="Textové pole 3127" o:spid="_x0000_s1026" type="#_x0000_t202" style="position:absolute;margin-left:.75pt;margin-top:0;width:14.25pt;height:20.25pt;z-index:26272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3584" behindDoc="0" locked="0" layoutInCell="1" allowOverlap="1" wp14:anchorId="16AA47B3" wp14:editId="6392A4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1" name="Textové pole 31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2B0A7A-1340-4145-A764-E3D20C9A8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AFB4B7" id="Textové pole 3126" o:spid="_x0000_s1026" type="#_x0000_t202" style="position:absolute;margin-left:.75pt;margin-top:0;width:14.25pt;height:20.25pt;z-index:26272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4608" behindDoc="0" locked="0" layoutInCell="1" allowOverlap="1" wp14:anchorId="1D8D4FDB" wp14:editId="41C7D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2" name="Textové pole 31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36DB10-4C57-48A3-94CE-9FEB52DD91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025F30" id="Textové pole 3125" o:spid="_x0000_s1026" type="#_x0000_t202" style="position:absolute;margin-left:.75pt;margin-top:0;width:14.25pt;height:20.25pt;z-index:26272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5632" behindDoc="0" locked="0" layoutInCell="1" allowOverlap="1" wp14:anchorId="513D5661" wp14:editId="25BAFF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3" name="Textové pole 31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39C7E8-E824-4B60-BBD1-57EFAE7D7A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ADE781" id="Textové pole 3124" o:spid="_x0000_s1026" type="#_x0000_t202" style="position:absolute;margin-left:.75pt;margin-top:0;width:14.25pt;height:20.25pt;z-index:26272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6656" behindDoc="0" locked="0" layoutInCell="1" allowOverlap="1" wp14:anchorId="3927AE91" wp14:editId="4E28CC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4" name="Textové pole 31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CF965E-26A5-4B55-8AB6-1F3F5E557B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8A3550" id="Textové pole 3123" o:spid="_x0000_s1026" type="#_x0000_t202" style="position:absolute;margin-left:.75pt;margin-top:0;width:14.25pt;height:20.25pt;z-index:26272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7680" behindDoc="0" locked="0" layoutInCell="1" allowOverlap="1" wp14:anchorId="4260B6A9" wp14:editId="264E05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5" name="Textové pole 31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73C677-5BA7-4288-B79D-0ED1F8947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56F06A" id="Textové pole 3122" o:spid="_x0000_s1026" type="#_x0000_t202" style="position:absolute;margin-left:.75pt;margin-top:0;width:14.25pt;height:20.25pt;z-index:26272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8704" behindDoc="0" locked="0" layoutInCell="1" allowOverlap="1" wp14:anchorId="134C3DE6" wp14:editId="62EF1D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6" name="Textové pole 31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4CF936-0ED1-4C8C-A93A-8B17F5AF54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DE6BB7" id="Textové pole 3121" o:spid="_x0000_s1026" type="#_x0000_t202" style="position:absolute;margin-left:.75pt;margin-top:0;width:14.25pt;height:20.25pt;z-index:26272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29728" behindDoc="0" locked="0" layoutInCell="1" allowOverlap="1" wp14:anchorId="6EEF657C" wp14:editId="2B0968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7" name="Textové pole 31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940B49-45BB-4352-99A8-4A53FE0153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33295D" id="Textové pole 3120" o:spid="_x0000_s1026" type="#_x0000_t202" style="position:absolute;margin-left:.75pt;margin-top:0;width:14.25pt;height:20.25pt;z-index:26272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0752" behindDoc="0" locked="0" layoutInCell="1" allowOverlap="1" wp14:anchorId="71154A71" wp14:editId="0AAC49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8" name="Textové pole 31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627706-D8A0-4394-BA3C-107F451A0B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1B78CE" id="Textové pole 3119" o:spid="_x0000_s1026" type="#_x0000_t202" style="position:absolute;margin-left:.75pt;margin-top:0;width:14.25pt;height:20.25pt;z-index:26273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1776" behindDoc="0" locked="0" layoutInCell="1" allowOverlap="1" wp14:anchorId="58D5CFC1" wp14:editId="38C14B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89" name="Textové pole 31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C40A76-EAF7-4F18-9221-4E1A9C37B9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C73E81" id="Textové pole 3118" o:spid="_x0000_s1026" type="#_x0000_t202" style="position:absolute;margin-left:.75pt;margin-top:0;width:14.25pt;height:20.25pt;z-index:26273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2800" behindDoc="0" locked="0" layoutInCell="1" allowOverlap="1" wp14:anchorId="1D8FFEF3" wp14:editId="1FDEE9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0" name="Textové pole 31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8E9AED-D974-48AA-BBBD-3ED8FA943F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219BA0" id="Textové pole 3117" o:spid="_x0000_s1026" type="#_x0000_t202" style="position:absolute;margin-left:.75pt;margin-top:0;width:14.25pt;height:20.25pt;z-index:26273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3824" behindDoc="0" locked="0" layoutInCell="1" allowOverlap="1" wp14:anchorId="38346FF8" wp14:editId="1938A1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1" name="Textové pole 31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573FFF-46FF-4D35-8F7E-C1109E0AF1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DF8CFA" id="Textové pole 3116" o:spid="_x0000_s1026" type="#_x0000_t202" style="position:absolute;margin-left:.75pt;margin-top:0;width:14.25pt;height:20.25pt;z-index:26273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4848" behindDoc="0" locked="0" layoutInCell="1" allowOverlap="1" wp14:anchorId="4EB83FB4" wp14:editId="4D8069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2" name="Textové pole 31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DAD958-3FAB-4D93-ADC4-BC0C7B767B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0098F8" id="Textové pole 3115" o:spid="_x0000_s1026" type="#_x0000_t202" style="position:absolute;margin-left:.75pt;margin-top:0;width:14.25pt;height:20.25pt;z-index:26273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5872" behindDoc="0" locked="0" layoutInCell="1" allowOverlap="1" wp14:anchorId="0D70C897" wp14:editId="12C45E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3" name="Textové pole 31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CA4405-8116-4C95-93AC-6A31B4A99D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079328" id="Textové pole 3114" o:spid="_x0000_s1026" type="#_x0000_t202" style="position:absolute;margin-left:.75pt;margin-top:0;width:14.25pt;height:20.25pt;z-index:26273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6896" behindDoc="0" locked="0" layoutInCell="1" allowOverlap="1" wp14:anchorId="3ACC076C" wp14:editId="654174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4" name="Textové pole 31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B1E357-44F7-4E4D-A70B-2943C8853D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129B55" id="Textové pole 3113" o:spid="_x0000_s1026" type="#_x0000_t202" style="position:absolute;margin-left:.75pt;margin-top:0;width:14.25pt;height:20.25pt;z-index:26273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7920" behindDoc="0" locked="0" layoutInCell="1" allowOverlap="1" wp14:anchorId="40458769" wp14:editId="5F0CD7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5" name="Textové pole 31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031C7E-8AB1-49C6-9089-9AE8B01611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D821DD" id="Textové pole 3112" o:spid="_x0000_s1026" type="#_x0000_t202" style="position:absolute;margin-left:.75pt;margin-top:0;width:14.25pt;height:20.25pt;z-index:26273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8944" behindDoc="0" locked="0" layoutInCell="1" allowOverlap="1" wp14:anchorId="4668A46E" wp14:editId="01D0AF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6" name="Textové pole 31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880160-3C92-4A3F-B02F-3990DF41BB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F6F6A2" id="Textové pole 3111" o:spid="_x0000_s1026" type="#_x0000_t202" style="position:absolute;margin-left:.75pt;margin-top:0;width:14.25pt;height:20.25pt;z-index:26273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39968" behindDoc="0" locked="0" layoutInCell="1" allowOverlap="1" wp14:anchorId="3778EF45" wp14:editId="788FC3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7" name="Textové pole 31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ED5EFE-4172-4FD9-817E-5640C58B89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FF5321" id="Textové pole 3110" o:spid="_x0000_s1026" type="#_x0000_t202" style="position:absolute;margin-left:.75pt;margin-top:0;width:14.25pt;height:20.25pt;z-index:26273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0992" behindDoc="0" locked="0" layoutInCell="1" allowOverlap="1" wp14:anchorId="358005B4" wp14:editId="53CFDA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8" name="Textové pole 31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806FF5-7239-431D-944D-568F85C442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E5992A" id="Textové pole 3109" o:spid="_x0000_s1026" type="#_x0000_t202" style="position:absolute;margin-left:.75pt;margin-top:0;width:14.25pt;height:20.25pt;z-index:26274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2016" behindDoc="0" locked="0" layoutInCell="1" allowOverlap="1" wp14:anchorId="0B67A9DA" wp14:editId="52B3C6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499" name="Textové pole 31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FCA9A4-144F-4773-8FD5-42844A567E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D94F11" id="Textové pole 3108" o:spid="_x0000_s1026" type="#_x0000_t202" style="position:absolute;margin-left:.75pt;margin-top:0;width:14.25pt;height:20.25pt;z-index:26274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3040" behindDoc="0" locked="0" layoutInCell="1" allowOverlap="1" wp14:anchorId="22EBD368" wp14:editId="580D82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0" name="Textové pole 31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6FB6DD-7711-4FF4-AFA3-6A3171659C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D9949E" id="Textové pole 3107" o:spid="_x0000_s1026" type="#_x0000_t202" style="position:absolute;margin-left:.75pt;margin-top:0;width:14.25pt;height:20.25pt;z-index:26274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4064" behindDoc="0" locked="0" layoutInCell="1" allowOverlap="1" wp14:anchorId="4C1A13FF" wp14:editId="6BF84D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1" name="Textové pole 31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021153-6362-4F98-A0F3-C0E3E29E01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A27D90" id="Textové pole 3106" o:spid="_x0000_s1026" type="#_x0000_t202" style="position:absolute;margin-left:.75pt;margin-top:0;width:14.25pt;height:20.25pt;z-index:26274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5088" behindDoc="0" locked="0" layoutInCell="1" allowOverlap="1" wp14:anchorId="1F7E07F6" wp14:editId="2A4432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2" name="Textové pole 31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CFFB30-B516-41AB-9FA1-A539A10937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46020B" id="Textové pole 3105" o:spid="_x0000_s1026" type="#_x0000_t202" style="position:absolute;margin-left:.75pt;margin-top:0;width:14.25pt;height:20.25pt;z-index:26274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6112" behindDoc="0" locked="0" layoutInCell="1" allowOverlap="1" wp14:anchorId="4104388A" wp14:editId="01256F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3" name="Textové pole 31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7B4F55-57EC-4226-A022-7E1D0FC53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B1055F" id="Textové pole 3104" o:spid="_x0000_s1026" type="#_x0000_t202" style="position:absolute;margin-left:.75pt;margin-top:0;width:14.25pt;height:20.25pt;z-index:26274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7136" behindDoc="0" locked="0" layoutInCell="1" allowOverlap="1" wp14:anchorId="59F9ED9C" wp14:editId="49815A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4" name="Textové pole 31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476D83-8064-423D-A0FD-3ACFC65A22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09596F" id="Textové pole 3103" o:spid="_x0000_s1026" type="#_x0000_t202" style="position:absolute;margin-left:.75pt;margin-top:0;width:14.25pt;height:20.25pt;z-index:26274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8160" behindDoc="0" locked="0" layoutInCell="1" allowOverlap="1" wp14:anchorId="641D4D97" wp14:editId="1EA9AA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5" name="Textové pole 31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FD1B70-CE4F-4DB0-AA17-7FB06BA779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6E6C05" id="Textové pole 3102" o:spid="_x0000_s1026" type="#_x0000_t202" style="position:absolute;margin-left:.75pt;margin-top:0;width:14.25pt;height:20.25pt;z-index:26274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49184" behindDoc="0" locked="0" layoutInCell="1" allowOverlap="1" wp14:anchorId="5336847A" wp14:editId="517252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6" name="Textové pole 3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6F25C1-EBCD-4118-A983-20276723E7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362172" id="Textové pole 3101" o:spid="_x0000_s1026" type="#_x0000_t202" style="position:absolute;margin-left:.75pt;margin-top:0;width:14.25pt;height:20.25pt;z-index:26274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0208" behindDoc="0" locked="0" layoutInCell="1" allowOverlap="1" wp14:anchorId="6D85285D" wp14:editId="6548F7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7" name="Textové pole 31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1EA1D1-CCF8-412F-B36E-FE55670DCF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F12BEF" id="Textové pole 3100" o:spid="_x0000_s1026" type="#_x0000_t202" style="position:absolute;margin-left:.75pt;margin-top:0;width:14.25pt;height:20.25pt;z-index:26275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1232" behindDoc="0" locked="0" layoutInCell="1" allowOverlap="1" wp14:anchorId="286A7524" wp14:editId="470C30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8" name="Textové pole 3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F8C28A-AA06-4CD9-860A-A586E7FFB6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B23C92" id="Textové pole 3099" o:spid="_x0000_s1026" type="#_x0000_t202" style="position:absolute;margin-left:.75pt;margin-top:0;width:14.25pt;height:20.25pt;z-index:26275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2256" behindDoc="0" locked="0" layoutInCell="1" allowOverlap="1" wp14:anchorId="171CBB93" wp14:editId="330CFE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09" name="Textové pole 30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2302AA-5E96-4254-A3AD-B758779ABC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1E60DD" id="Textové pole 3098" o:spid="_x0000_s1026" type="#_x0000_t202" style="position:absolute;margin-left:.75pt;margin-top:0;width:14.25pt;height:20.25pt;z-index:26275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3280" behindDoc="0" locked="0" layoutInCell="1" allowOverlap="1" wp14:anchorId="4454B38B" wp14:editId="52F8FE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0" name="Textové pole 30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0DDD8D-73B8-4061-99D2-1E1AFE2B0F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5C2064" id="Textové pole 3097" o:spid="_x0000_s1026" type="#_x0000_t202" style="position:absolute;margin-left:.75pt;margin-top:0;width:14.25pt;height:20.25pt;z-index:26275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4304" behindDoc="0" locked="0" layoutInCell="1" allowOverlap="1" wp14:anchorId="0078BDBB" wp14:editId="5F7D53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1" name="Textové pole 30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1793A3-92A6-4F22-A357-4A13CE3CE2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EC4C19" id="Textové pole 3096" o:spid="_x0000_s1026" type="#_x0000_t202" style="position:absolute;margin-left:.75pt;margin-top:0;width:14.25pt;height:20.25pt;z-index:26275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5328" behindDoc="0" locked="0" layoutInCell="1" allowOverlap="1" wp14:anchorId="3313676E" wp14:editId="15A26D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2" name="Textové pole 30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51F6ED-D09B-4AFA-A839-757BB5E7A0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1D7CC5" id="Textové pole 3095" o:spid="_x0000_s1026" type="#_x0000_t202" style="position:absolute;margin-left:.75pt;margin-top:0;width:14.25pt;height:20.25pt;z-index:26275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6352" behindDoc="0" locked="0" layoutInCell="1" allowOverlap="1" wp14:anchorId="0A73BF28" wp14:editId="48D549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3" name="Textové pole 30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088858-6760-42C4-ACBD-4B33F5B456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7C929F" id="Textové pole 3094" o:spid="_x0000_s1026" type="#_x0000_t202" style="position:absolute;margin-left:.75pt;margin-top:0;width:14.25pt;height:20.25pt;z-index:26275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7376" behindDoc="0" locked="0" layoutInCell="1" allowOverlap="1" wp14:anchorId="1579187E" wp14:editId="39CB4C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4" name="Textové pole 30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5B3E5F-2CED-42DC-804C-9781422EC3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1266A" id="Textové pole 3093" o:spid="_x0000_s1026" type="#_x0000_t202" style="position:absolute;margin-left:.75pt;margin-top:0;width:14.25pt;height:20.25pt;z-index:26275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8400" behindDoc="0" locked="0" layoutInCell="1" allowOverlap="1" wp14:anchorId="61AD6962" wp14:editId="12B4A9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5" name="Textové pole 30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ED61F3-75F3-4178-AFC1-A6218D641B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54507" id="Textové pole 3092" o:spid="_x0000_s1026" type="#_x0000_t202" style="position:absolute;margin-left:.75pt;margin-top:0;width:14.25pt;height:20.25pt;z-index:26275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59424" behindDoc="0" locked="0" layoutInCell="1" allowOverlap="1" wp14:anchorId="54B0C15C" wp14:editId="2C1F36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6" name="Textové pole 30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9E0E0E-809E-4948-936B-44EA51444E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D0D680" id="Textové pole 3091" o:spid="_x0000_s1026" type="#_x0000_t202" style="position:absolute;margin-left:.75pt;margin-top:0;width:14.25pt;height:20.25pt;z-index:26275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0448" behindDoc="0" locked="0" layoutInCell="1" allowOverlap="1" wp14:anchorId="1BF6C608" wp14:editId="514786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7" name="Textové pole 30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51D9D5-7B92-4FFE-B0DB-FC216FC4E3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05DC6E" id="Textové pole 3090" o:spid="_x0000_s1026" type="#_x0000_t202" style="position:absolute;margin-left:.75pt;margin-top:0;width:14.25pt;height:20.25pt;z-index:26276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1472" behindDoc="0" locked="0" layoutInCell="1" allowOverlap="1" wp14:anchorId="6517F20D" wp14:editId="4EDA6C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8" name="Textové pole 30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A6D486-E274-468C-872D-5CF31146E5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105EFC" id="Textové pole 3089" o:spid="_x0000_s1026" type="#_x0000_t202" style="position:absolute;margin-left:.75pt;margin-top:0;width:14.25pt;height:20.25pt;z-index:26276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2496" behindDoc="0" locked="0" layoutInCell="1" allowOverlap="1" wp14:anchorId="62ADD20F" wp14:editId="3BBA7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19" name="Textové pole 30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31D8C7-B086-432D-AA9D-263274B730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DD06C5" id="Textové pole 3088" o:spid="_x0000_s1026" type="#_x0000_t202" style="position:absolute;margin-left:.75pt;margin-top:0;width:14.25pt;height:20.25pt;z-index:26276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3520" behindDoc="0" locked="0" layoutInCell="1" allowOverlap="1" wp14:anchorId="41607486" wp14:editId="43C4B2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0" name="Textové pole 30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355BFE-A9C6-4FC9-82A7-D66D8FC1A6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D69D53" id="Textové pole 3087" o:spid="_x0000_s1026" type="#_x0000_t202" style="position:absolute;margin-left:.75pt;margin-top:0;width:14.25pt;height:20.25pt;z-index:26276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4544" behindDoc="0" locked="0" layoutInCell="1" allowOverlap="1" wp14:anchorId="2C6301D0" wp14:editId="26C1BE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1" name="Textové pole 30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DC5163-4831-4062-8CE9-75E70E0DB6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39097F" id="Textové pole 3086" o:spid="_x0000_s1026" type="#_x0000_t202" style="position:absolute;margin-left:.75pt;margin-top:0;width:14.25pt;height:20.25pt;z-index:26276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5568" behindDoc="0" locked="0" layoutInCell="1" allowOverlap="1" wp14:anchorId="6D4946D3" wp14:editId="0FA96C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2" name="Textové pole 30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14F017-758F-4C38-9E09-BAEF6AC77D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236DD7" id="Textové pole 3085" o:spid="_x0000_s1026" type="#_x0000_t202" style="position:absolute;margin-left:.75pt;margin-top:0;width:14.25pt;height:20.25pt;z-index:26276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6592" behindDoc="0" locked="0" layoutInCell="1" allowOverlap="1" wp14:anchorId="2F2F0AAF" wp14:editId="5BDF34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3" name="Textové pole 30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5F91B1-116C-4DCF-8887-499A0B7F59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9C6E3F" id="Textové pole 3084" o:spid="_x0000_s1026" type="#_x0000_t202" style="position:absolute;margin-left:.75pt;margin-top:0;width:14.25pt;height:20.25pt;z-index:26276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7616" behindDoc="0" locked="0" layoutInCell="1" allowOverlap="1" wp14:anchorId="3AB9A322" wp14:editId="09D726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4" name="Textové pole 30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B92659-B56E-4A8D-8DBC-977985F215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AFCF47" id="Textové pole 3083" o:spid="_x0000_s1026" type="#_x0000_t202" style="position:absolute;margin-left:.75pt;margin-top:0;width:14.25pt;height:20.25pt;z-index:26276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8640" behindDoc="0" locked="0" layoutInCell="1" allowOverlap="1" wp14:anchorId="7EB414BB" wp14:editId="13E1BA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5" name="Textové pole 30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BC5D36-4D41-4BFE-A98F-675438DBB0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EDC14E" id="Textové pole 3082" o:spid="_x0000_s1026" type="#_x0000_t202" style="position:absolute;margin-left:.75pt;margin-top:0;width:14.25pt;height:20.25pt;z-index:26276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69664" behindDoc="0" locked="0" layoutInCell="1" allowOverlap="1" wp14:anchorId="5D8C51C7" wp14:editId="0F8D17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6" name="Textové pole 30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6D62D2-87A9-4F06-89A4-53AB39E453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D505F1" id="Textové pole 3081" o:spid="_x0000_s1026" type="#_x0000_t202" style="position:absolute;margin-left:.75pt;margin-top:0;width:14.25pt;height:20.25pt;z-index:26276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0688" behindDoc="0" locked="0" layoutInCell="1" allowOverlap="1" wp14:anchorId="6B2A2545" wp14:editId="63B485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7" name="Textové pole 30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F82340-4C83-4D3B-9B01-5F0772523E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80407F" id="Textové pole 3080" o:spid="_x0000_s1026" type="#_x0000_t202" style="position:absolute;margin-left:.75pt;margin-top:0;width:14.25pt;height:20.25pt;z-index:26277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1712" behindDoc="0" locked="0" layoutInCell="1" allowOverlap="1" wp14:anchorId="4AE4AA13" wp14:editId="72EF53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8" name="Textové pole 30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F2D6A4-33E0-4AF2-8B86-936B92D2B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F8618A" id="Textové pole 3079" o:spid="_x0000_s1026" type="#_x0000_t202" style="position:absolute;margin-left:.75pt;margin-top:0;width:14.25pt;height:20.25pt;z-index:26277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2736" behindDoc="0" locked="0" layoutInCell="1" allowOverlap="1" wp14:anchorId="415D64DB" wp14:editId="4969F1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29" name="Textové pole 30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A0F43B-B330-44EF-B837-038FAE6498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7F1AA9" id="Textové pole 3078" o:spid="_x0000_s1026" type="#_x0000_t202" style="position:absolute;margin-left:.75pt;margin-top:0;width:14.25pt;height:20.25pt;z-index:26277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3760" behindDoc="0" locked="0" layoutInCell="1" allowOverlap="1" wp14:anchorId="36F30A1D" wp14:editId="670563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0" name="Textové pole 30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1F18E1-031A-463A-B7C4-4771791946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E025EB" id="Textové pole 3077" o:spid="_x0000_s1026" type="#_x0000_t202" style="position:absolute;margin-left:.75pt;margin-top:0;width:14.25pt;height:20.25pt;z-index:26277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4784" behindDoc="0" locked="0" layoutInCell="1" allowOverlap="1" wp14:anchorId="24D7CB3C" wp14:editId="2743F5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1" name="Textové pole 30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2A00CD-79A7-4A97-8685-53CF348AB9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47D195" id="Textové pole 3076" o:spid="_x0000_s1026" type="#_x0000_t202" style="position:absolute;margin-left:.75pt;margin-top:0;width:14.25pt;height:20.25pt;z-index:26277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5808" behindDoc="0" locked="0" layoutInCell="1" allowOverlap="1" wp14:anchorId="059C8854" wp14:editId="271309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2" name="Textové pole 30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BE5AD7-776A-45B0-A5B8-A1E6EBD83B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07EF69" id="Textové pole 3075" o:spid="_x0000_s1026" type="#_x0000_t202" style="position:absolute;margin-left:.75pt;margin-top:0;width:14.25pt;height:20.25pt;z-index:26277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6832" behindDoc="0" locked="0" layoutInCell="1" allowOverlap="1" wp14:anchorId="6126B596" wp14:editId="4967F5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3" name="Textové pole 30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D73932-0298-4465-8277-39C0FEA29C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A00286" id="Textové pole 3074" o:spid="_x0000_s1026" type="#_x0000_t202" style="position:absolute;margin-left:.75pt;margin-top:0;width:14.25pt;height:20.25pt;z-index:26277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7856" behindDoc="0" locked="0" layoutInCell="1" allowOverlap="1" wp14:anchorId="251128BD" wp14:editId="39619A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4" name="Textové pole 30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50F22A-90C4-481B-9F18-1549B90B6F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EE055F" id="Textové pole 3073" o:spid="_x0000_s1026" type="#_x0000_t202" style="position:absolute;margin-left:.75pt;margin-top:0;width:14.25pt;height:20.25pt;z-index:26277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8880" behindDoc="0" locked="0" layoutInCell="1" allowOverlap="1" wp14:anchorId="1E54AE0F" wp14:editId="34B998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5" name="Textové pole 30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ACE14F-A63B-4038-AA12-212BC810B0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839F50" id="Textové pole 3072" o:spid="_x0000_s1026" type="#_x0000_t202" style="position:absolute;margin-left:.75pt;margin-top:0;width:14.25pt;height:20.25pt;z-index:26277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79904" behindDoc="0" locked="0" layoutInCell="1" allowOverlap="1" wp14:anchorId="31A62F4C" wp14:editId="5B9D77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6" name="Textové pole 30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F50D61-3ABB-4542-9123-9C95BCFC4F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96547C" id="Textové pole 3071" o:spid="_x0000_s1026" type="#_x0000_t202" style="position:absolute;margin-left:.75pt;margin-top:0;width:14.25pt;height:20.25pt;z-index:26277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0928" behindDoc="0" locked="0" layoutInCell="1" allowOverlap="1" wp14:anchorId="4F7132C7" wp14:editId="47D9BC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7" name="Textové pole 30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8B73F4-9AA6-4AB9-A4BF-7779503661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6C583C" id="Textové pole 3070" o:spid="_x0000_s1026" type="#_x0000_t202" style="position:absolute;margin-left:.75pt;margin-top:0;width:14.25pt;height:20.25pt;z-index:26278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1952" behindDoc="0" locked="0" layoutInCell="1" allowOverlap="1" wp14:anchorId="44B5D0AA" wp14:editId="18FF1C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8" name="Textové pole 30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6D5076-6E66-4BA2-9135-70EE9E2588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84911B" id="Textové pole 3069" o:spid="_x0000_s1026" type="#_x0000_t202" style="position:absolute;margin-left:.75pt;margin-top:0;width:14.25pt;height:20.25pt;z-index:26278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2976" behindDoc="0" locked="0" layoutInCell="1" allowOverlap="1" wp14:anchorId="0E12D178" wp14:editId="482380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39" name="Textové pole 30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3452BA-0B39-41A9-AA2D-B93B73DF99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64ECF5" id="Textové pole 3068" o:spid="_x0000_s1026" type="#_x0000_t202" style="position:absolute;margin-left:.75pt;margin-top:0;width:14.25pt;height:20.25pt;z-index:26278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4000" behindDoc="0" locked="0" layoutInCell="1" allowOverlap="1" wp14:anchorId="02FA958E" wp14:editId="1A6AF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0" name="Textové pole 30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EDC68B-B011-4FB4-A228-0D0D8850F6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4E679F" id="Textové pole 3067" o:spid="_x0000_s1026" type="#_x0000_t202" style="position:absolute;margin-left:.75pt;margin-top:0;width:14.25pt;height:20.25pt;z-index:26278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5024" behindDoc="0" locked="0" layoutInCell="1" allowOverlap="1" wp14:anchorId="62481B76" wp14:editId="0432D9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1" name="Textové pole 30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E2D127-6E2A-4DB7-90A1-1EB3DABEA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ECA7AC" id="Textové pole 3066" o:spid="_x0000_s1026" type="#_x0000_t202" style="position:absolute;margin-left:.75pt;margin-top:0;width:14.25pt;height:20.25pt;z-index:26278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6048" behindDoc="0" locked="0" layoutInCell="1" allowOverlap="1" wp14:anchorId="03526486" wp14:editId="27485F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2" name="Textové pole 30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0686D2-214A-4EF6-8E48-74903DCC27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2E3A84" id="Textové pole 3065" o:spid="_x0000_s1026" type="#_x0000_t202" style="position:absolute;margin-left:.75pt;margin-top:0;width:14.25pt;height:20.25pt;z-index:26278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7072" behindDoc="0" locked="0" layoutInCell="1" allowOverlap="1" wp14:anchorId="0AE72D51" wp14:editId="254C83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3" name="Textové pole 30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A897C7-F684-4BE0-8A80-E780F56A96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D20A9D" id="Textové pole 3064" o:spid="_x0000_s1026" type="#_x0000_t202" style="position:absolute;margin-left:.75pt;margin-top:0;width:14.25pt;height:20.25pt;z-index:26278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8096" behindDoc="0" locked="0" layoutInCell="1" allowOverlap="1" wp14:anchorId="61C23E97" wp14:editId="5CCAE9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4" name="Textové pole 30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F09DA8-0F73-4B02-8A26-4626C2FEE9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A99AEC" id="Textové pole 3063" o:spid="_x0000_s1026" type="#_x0000_t202" style="position:absolute;margin-left:.75pt;margin-top:0;width:14.25pt;height:20.25pt;z-index:26278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89120" behindDoc="0" locked="0" layoutInCell="1" allowOverlap="1" wp14:anchorId="73E8003C" wp14:editId="5513D5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5" name="Textové pole 30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AC1D58-ADEE-4D29-9FA9-B8AD411BC5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1C5B06" id="Textové pole 3062" o:spid="_x0000_s1026" type="#_x0000_t202" style="position:absolute;margin-left:.75pt;margin-top:0;width:14.25pt;height:20.25pt;z-index:26278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0144" behindDoc="0" locked="0" layoutInCell="1" allowOverlap="1" wp14:anchorId="265DE31A" wp14:editId="10355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6" name="Textové pole 30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59DEA0-DD8A-4649-9810-AADAC3AB2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1543E0" id="Textové pole 3061" o:spid="_x0000_s1026" type="#_x0000_t202" style="position:absolute;margin-left:.75pt;margin-top:0;width:14.25pt;height:20.25pt;z-index:26279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1168" behindDoc="0" locked="0" layoutInCell="1" allowOverlap="1" wp14:anchorId="7ADE2619" wp14:editId="328447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7" name="Textové pole 30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D2E46E-FF83-4EC0-AC2A-24DAA33BA0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A87D02" id="Textové pole 3060" o:spid="_x0000_s1026" type="#_x0000_t202" style="position:absolute;margin-left:.75pt;margin-top:0;width:14.25pt;height:20.25pt;z-index:26279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2192" behindDoc="0" locked="0" layoutInCell="1" allowOverlap="1" wp14:anchorId="37687C20" wp14:editId="0EA9F2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8" name="Textové pole 30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FC3EBD-1970-4FE7-ABC1-AA1C972BAC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2B941F" id="Textové pole 3059" o:spid="_x0000_s1026" type="#_x0000_t202" style="position:absolute;margin-left:.75pt;margin-top:0;width:14.25pt;height:20.25pt;z-index:26279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3216" behindDoc="0" locked="0" layoutInCell="1" allowOverlap="1" wp14:anchorId="3E6EB8F5" wp14:editId="0841A1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49" name="Textové pole 30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FF0D4D-6654-4F4D-B208-89AC0F8199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067926" id="Textové pole 3058" o:spid="_x0000_s1026" type="#_x0000_t202" style="position:absolute;margin-left:.75pt;margin-top:0;width:14.25pt;height:20.25pt;z-index:26279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4240" behindDoc="0" locked="0" layoutInCell="1" allowOverlap="1" wp14:anchorId="38BA66F8" wp14:editId="583F19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0" name="Textové pole 30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831597-DAA1-4B48-B099-8FDD1D0699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10D6C8" id="Textové pole 3057" o:spid="_x0000_s1026" type="#_x0000_t202" style="position:absolute;margin-left:.75pt;margin-top:0;width:14.25pt;height:20.25pt;z-index:26279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5264" behindDoc="0" locked="0" layoutInCell="1" allowOverlap="1" wp14:anchorId="620D1B5F" wp14:editId="2DE13E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1" name="Textové pole 30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204D89-52C2-4087-9EEB-8BF34798EB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E65167" id="Textové pole 3056" o:spid="_x0000_s1026" type="#_x0000_t202" style="position:absolute;margin-left:.75pt;margin-top:0;width:14.25pt;height:20.25pt;z-index:26279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6288" behindDoc="0" locked="0" layoutInCell="1" allowOverlap="1" wp14:anchorId="2BDFFF34" wp14:editId="484945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2" name="Textové pole 30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64F173-9811-43F6-9489-D457123E28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C1BC94" id="Textové pole 3055" o:spid="_x0000_s1026" type="#_x0000_t202" style="position:absolute;margin-left:.75pt;margin-top:0;width:14.25pt;height:20.25pt;z-index:26279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7312" behindDoc="0" locked="0" layoutInCell="1" allowOverlap="1" wp14:anchorId="4B4E32C0" wp14:editId="3499CE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3" name="Textové pole 30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F9847E-FC97-4DBC-8E0E-46DEBB0E32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9BA344" id="Textové pole 3054" o:spid="_x0000_s1026" type="#_x0000_t202" style="position:absolute;margin-left:.75pt;margin-top:0;width:14.25pt;height:20.25pt;z-index:26279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8336" behindDoc="0" locked="0" layoutInCell="1" allowOverlap="1" wp14:anchorId="11FDC6D2" wp14:editId="34F944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4" name="Textové pole 30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D36FE3-A6EC-410A-B641-B1E86C60B5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91477F" id="Textové pole 3053" o:spid="_x0000_s1026" type="#_x0000_t202" style="position:absolute;margin-left:.75pt;margin-top:0;width:14.25pt;height:20.25pt;z-index:26279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799360" behindDoc="0" locked="0" layoutInCell="1" allowOverlap="1" wp14:anchorId="4FC11C50" wp14:editId="0FAA8E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5" name="Textové pole 30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5CC1F2-3844-4A84-92FB-AE91C638D5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C44887" id="Textové pole 3052" o:spid="_x0000_s1026" type="#_x0000_t202" style="position:absolute;margin-left:.75pt;margin-top:0;width:14.25pt;height:20.25pt;z-index:26279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0384" behindDoc="0" locked="0" layoutInCell="1" allowOverlap="1" wp14:anchorId="3E68017A" wp14:editId="677A2A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6" name="Textové pole 30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0A96E4-E27D-443B-AF04-CC24857C30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168D0E" id="Textové pole 3051" o:spid="_x0000_s1026" type="#_x0000_t202" style="position:absolute;margin-left:.75pt;margin-top:0;width:14.25pt;height:20.25pt;z-index:26280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1408" behindDoc="0" locked="0" layoutInCell="1" allowOverlap="1" wp14:anchorId="370D8C0C" wp14:editId="452E76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7" name="Textové pole 30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E47593-5E28-4DF5-AC39-A54BA4FB48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EE551F" id="Textové pole 3050" o:spid="_x0000_s1026" type="#_x0000_t202" style="position:absolute;margin-left:.75pt;margin-top:0;width:14.25pt;height:20.25pt;z-index:26280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2432" behindDoc="0" locked="0" layoutInCell="1" allowOverlap="1" wp14:anchorId="1DC28353" wp14:editId="795B81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8" name="Textové pole 30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04D944-755F-453C-A5D8-E28448F6FD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3BC51A" id="Textové pole 3049" o:spid="_x0000_s1026" type="#_x0000_t202" style="position:absolute;margin-left:.75pt;margin-top:0;width:14.25pt;height:20.25pt;z-index:26280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3456" behindDoc="0" locked="0" layoutInCell="1" allowOverlap="1" wp14:anchorId="4A34CE42" wp14:editId="237685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59" name="Textové pole 30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684E4C-E489-47AC-AFF3-5F9CA4A606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282EB9" id="Textové pole 3048" o:spid="_x0000_s1026" type="#_x0000_t202" style="position:absolute;margin-left:.75pt;margin-top:0;width:14.25pt;height:20.25pt;z-index:26280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4480" behindDoc="0" locked="0" layoutInCell="1" allowOverlap="1" wp14:anchorId="66D9A246" wp14:editId="647853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0" name="Textové pole 30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646896-0CFB-42A9-9F5F-A215D3901B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8B5CD6" id="Textové pole 3047" o:spid="_x0000_s1026" type="#_x0000_t202" style="position:absolute;margin-left:.75pt;margin-top:0;width:14.25pt;height:20.25pt;z-index:26280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5504" behindDoc="0" locked="0" layoutInCell="1" allowOverlap="1" wp14:anchorId="463351A3" wp14:editId="246721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1" name="Textové pole 30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18A8F9-F98C-4553-884E-F8272F7D99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8F2499" id="Textové pole 3046" o:spid="_x0000_s1026" type="#_x0000_t202" style="position:absolute;margin-left:.75pt;margin-top:0;width:14.25pt;height:20.25pt;z-index:26280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6528" behindDoc="0" locked="0" layoutInCell="1" allowOverlap="1" wp14:anchorId="39CFBDDF" wp14:editId="0E2D1C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2" name="Textové pole 30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F5B788-6BAB-4420-9036-1693576920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C4C389" id="Textové pole 3045" o:spid="_x0000_s1026" type="#_x0000_t202" style="position:absolute;margin-left:.75pt;margin-top:0;width:14.25pt;height:20.25pt;z-index:26280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7552" behindDoc="0" locked="0" layoutInCell="1" allowOverlap="1" wp14:anchorId="71B3DDD0" wp14:editId="16EC98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3" name="Textové pole 30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3B8DAE-D089-4B1D-B797-A6D69C6BCA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46CFB5" id="Textové pole 3044" o:spid="_x0000_s1026" type="#_x0000_t202" style="position:absolute;margin-left:.75pt;margin-top:0;width:14.25pt;height:20.25pt;z-index:26280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8576" behindDoc="0" locked="0" layoutInCell="1" allowOverlap="1" wp14:anchorId="1C51718C" wp14:editId="4908A5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4" name="Textové pole 30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E20699-1933-4704-8A4B-C059DAF4B7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27A79A" id="Textové pole 3043" o:spid="_x0000_s1026" type="#_x0000_t202" style="position:absolute;margin-left:.75pt;margin-top:0;width:14.25pt;height:20.25pt;z-index:26280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09600" behindDoc="0" locked="0" layoutInCell="1" allowOverlap="1" wp14:anchorId="7B7DBA6F" wp14:editId="48FA79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5" name="Textové pole 30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48E5C6-F6BB-47EE-8974-A878001999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3A1D01" id="Textové pole 3042" o:spid="_x0000_s1026" type="#_x0000_t202" style="position:absolute;margin-left:.75pt;margin-top:0;width:14.25pt;height:20.25pt;z-index:26280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0624" behindDoc="0" locked="0" layoutInCell="1" allowOverlap="1" wp14:anchorId="21662578" wp14:editId="63042F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6" name="Textové pole 30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96DAC8-CDCF-4E67-B521-198AF6F534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F45F37" id="Textové pole 3041" o:spid="_x0000_s1026" type="#_x0000_t202" style="position:absolute;margin-left:.75pt;margin-top:0;width:14.25pt;height:20.25pt;z-index:26281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1648" behindDoc="0" locked="0" layoutInCell="1" allowOverlap="1" wp14:anchorId="66B82ADB" wp14:editId="02A8B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7" name="Textové pole 30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835848-5407-470D-ABF7-6BA1303AB3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80FAE0" id="Textové pole 3040" o:spid="_x0000_s1026" type="#_x0000_t202" style="position:absolute;margin-left:.75pt;margin-top:0;width:14.25pt;height:20.25pt;z-index:26281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2672" behindDoc="0" locked="0" layoutInCell="1" allowOverlap="1" wp14:anchorId="42511197" wp14:editId="11036E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8" name="Textové pole 30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2E06CF-7BB1-44C6-9B32-D7AFD8F70C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25941F" id="Textové pole 3039" o:spid="_x0000_s1026" type="#_x0000_t202" style="position:absolute;margin-left:.75pt;margin-top:0;width:14.25pt;height:20.25pt;z-index:26281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3696" behindDoc="0" locked="0" layoutInCell="1" allowOverlap="1" wp14:anchorId="3B1C9543" wp14:editId="28BC21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69" name="Textové pole 30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17C7ED-DB00-43E7-BAC0-7AF07B35F6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B24B98" id="Textové pole 3038" o:spid="_x0000_s1026" type="#_x0000_t202" style="position:absolute;margin-left:.75pt;margin-top:0;width:14.25pt;height:20.25pt;z-index:26281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4720" behindDoc="0" locked="0" layoutInCell="1" allowOverlap="1" wp14:anchorId="52970926" wp14:editId="6B5DB3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0" name="Textové pole 30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3B2997-BECC-4C93-8037-9E9857EB24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6C6FC7" id="Textové pole 3037" o:spid="_x0000_s1026" type="#_x0000_t202" style="position:absolute;margin-left:.75pt;margin-top:0;width:14.25pt;height:20.25pt;z-index:26281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5744" behindDoc="0" locked="0" layoutInCell="1" allowOverlap="1" wp14:anchorId="0746E088" wp14:editId="44C343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1" name="Textové pole 30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FFBB87-179A-4B93-BC36-81FC87A6B4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D5B6EA" id="Textové pole 3036" o:spid="_x0000_s1026" type="#_x0000_t202" style="position:absolute;margin-left:.75pt;margin-top:0;width:14.25pt;height:20.25pt;z-index:26281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6768" behindDoc="0" locked="0" layoutInCell="1" allowOverlap="1" wp14:anchorId="45208032" wp14:editId="35FBE4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2" name="Textové pole 30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D5A79C-7035-428C-8661-91EE9117F1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0B40A5" id="Textové pole 3035" o:spid="_x0000_s1026" type="#_x0000_t202" style="position:absolute;margin-left:.75pt;margin-top:0;width:14.25pt;height:20.25pt;z-index:26281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7792" behindDoc="0" locked="0" layoutInCell="1" allowOverlap="1" wp14:anchorId="0AE2E040" wp14:editId="18ED43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3" name="Textové pole 30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198DBE-02CD-4FBA-90E9-E54555446A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D7853B" id="Textové pole 3034" o:spid="_x0000_s1026" type="#_x0000_t202" style="position:absolute;margin-left:.75pt;margin-top:0;width:14.25pt;height:20.25pt;z-index:26281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8816" behindDoc="0" locked="0" layoutInCell="1" allowOverlap="1" wp14:anchorId="3CC1A1CF" wp14:editId="5509BE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4" name="Textové pole 30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FFD928-0F73-4A62-B97E-660C4FAB09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2A0032" id="Textové pole 3033" o:spid="_x0000_s1026" type="#_x0000_t202" style="position:absolute;margin-left:.75pt;margin-top:0;width:14.25pt;height:20.25pt;z-index:26281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19840" behindDoc="0" locked="0" layoutInCell="1" allowOverlap="1" wp14:anchorId="6B6962A1" wp14:editId="621C97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5" name="Textové pole 30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CAA396-4BCD-4E7D-9F13-4060B8B1C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D4D6BB" id="Textové pole 3032" o:spid="_x0000_s1026" type="#_x0000_t202" style="position:absolute;margin-left:.75pt;margin-top:0;width:14.25pt;height:20.25pt;z-index:26281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0864" behindDoc="0" locked="0" layoutInCell="1" allowOverlap="1" wp14:anchorId="44F9B1ED" wp14:editId="14619A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6" name="Textové pole 30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6CB824-47E0-47F0-AF3A-05FD4A0375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DB3FFF" id="Textové pole 3031" o:spid="_x0000_s1026" type="#_x0000_t202" style="position:absolute;margin-left:.75pt;margin-top:0;width:14.25pt;height:20.25pt;z-index:26282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1888" behindDoc="0" locked="0" layoutInCell="1" allowOverlap="1" wp14:anchorId="3A2B9941" wp14:editId="7A1506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7" name="Textové pole 3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B5B468-9895-486A-943A-1906BBB210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9C1298" id="Textové pole 3030" o:spid="_x0000_s1026" type="#_x0000_t202" style="position:absolute;margin-left:.75pt;margin-top:0;width:14.25pt;height:20.25pt;z-index:26282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2912" behindDoc="0" locked="0" layoutInCell="1" allowOverlap="1" wp14:anchorId="35A32962" wp14:editId="1443AA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8" name="Textové pole 3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B3A84A-7F57-4428-A756-D30C567E3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BBBCBE" id="Textové pole 3029" o:spid="_x0000_s1026" type="#_x0000_t202" style="position:absolute;margin-left:.75pt;margin-top:0;width:14.25pt;height:20.25pt;z-index:26282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3936" behindDoc="0" locked="0" layoutInCell="1" allowOverlap="1" wp14:anchorId="4F77551D" wp14:editId="23A864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79" name="Textové pole 3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8B60F4-069D-4E11-A19E-AE88B37DC3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C93C52" id="Textové pole 3028" o:spid="_x0000_s1026" type="#_x0000_t202" style="position:absolute;margin-left:.75pt;margin-top:0;width:14.25pt;height:20.25pt;z-index:26282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4960" behindDoc="0" locked="0" layoutInCell="1" allowOverlap="1" wp14:anchorId="30092270" wp14:editId="7C86BE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0" name="Textové pole 3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5E98AA-261D-42C1-B9F4-A24E485D2C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A1E754" id="Textové pole 3027" o:spid="_x0000_s1026" type="#_x0000_t202" style="position:absolute;margin-left:.75pt;margin-top:0;width:14.25pt;height:20.25pt;z-index:26282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5984" behindDoc="0" locked="0" layoutInCell="1" allowOverlap="1" wp14:anchorId="697AE18D" wp14:editId="0E6929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1" name="Textové pole 3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D5FDF8-EE9C-455D-A836-E5A81B6975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D78D57" id="Textové pole 3026" o:spid="_x0000_s1026" type="#_x0000_t202" style="position:absolute;margin-left:.75pt;margin-top:0;width:14.25pt;height:20.25pt;z-index:26282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7008" behindDoc="0" locked="0" layoutInCell="1" allowOverlap="1" wp14:anchorId="2A2BC746" wp14:editId="07E320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2" name="Textové pole 3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F6E958-2C2A-40F8-A902-E99F929281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73F5C8" id="Textové pole 3025" o:spid="_x0000_s1026" type="#_x0000_t202" style="position:absolute;margin-left:.75pt;margin-top:0;width:14.25pt;height:20.25pt;z-index:26282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8032" behindDoc="0" locked="0" layoutInCell="1" allowOverlap="1" wp14:anchorId="6C88953B" wp14:editId="66A1AD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3" name="Textové pole 3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AF6140-A21D-4B34-9BB8-7BFA13880B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CB70AE" id="Textové pole 3024" o:spid="_x0000_s1026" type="#_x0000_t202" style="position:absolute;margin-left:.75pt;margin-top:0;width:14.25pt;height:20.25pt;z-index:26282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29056" behindDoc="0" locked="0" layoutInCell="1" allowOverlap="1" wp14:anchorId="4ED1D93E" wp14:editId="4DBA31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4" name="Textové pole 3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C463B7-55CA-4838-BB1A-926B046537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EB5752" id="Textové pole 3023" o:spid="_x0000_s1026" type="#_x0000_t202" style="position:absolute;margin-left:.75pt;margin-top:0;width:14.25pt;height:20.25pt;z-index:26282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0080" behindDoc="0" locked="0" layoutInCell="1" allowOverlap="1" wp14:anchorId="6387ED13" wp14:editId="5969C7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5" name="Textové pole 3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7FE471-BDE7-48C5-979F-9A79C79BB5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830C6E" id="Textové pole 3022" o:spid="_x0000_s1026" type="#_x0000_t202" style="position:absolute;margin-left:.75pt;margin-top:0;width:14.25pt;height:20.25pt;z-index:26283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1104" behindDoc="0" locked="0" layoutInCell="1" allowOverlap="1" wp14:anchorId="709ECBAA" wp14:editId="2014B3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6" name="Textové pole 3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833900-9B7C-42B9-9FEC-B1B4B917C9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20BEE7" id="Textové pole 3021" o:spid="_x0000_s1026" type="#_x0000_t202" style="position:absolute;margin-left:.75pt;margin-top:0;width:14.25pt;height:20.25pt;z-index:26283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2128" behindDoc="0" locked="0" layoutInCell="1" allowOverlap="1" wp14:anchorId="16F829D4" wp14:editId="44B731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7" name="Textové pole 3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B1B7B0-A82E-423A-A4C9-27859DDA7F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F109EB" id="Textové pole 3020" o:spid="_x0000_s1026" type="#_x0000_t202" style="position:absolute;margin-left:.75pt;margin-top:0;width:14.25pt;height:20.25pt;z-index:26283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3152" behindDoc="0" locked="0" layoutInCell="1" allowOverlap="1" wp14:anchorId="4969613D" wp14:editId="3191E4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8" name="Textové pole 3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8FCD60-27C2-4773-B3D4-6475CECA21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9A0482" id="Textové pole 3019" o:spid="_x0000_s1026" type="#_x0000_t202" style="position:absolute;margin-left:.75pt;margin-top:0;width:14.25pt;height:20.25pt;z-index:26283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4176" behindDoc="0" locked="0" layoutInCell="1" allowOverlap="1" wp14:anchorId="6AC435FA" wp14:editId="7E54E7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89" name="Textové pole 3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D9381B-BA40-41B4-9F34-434027BB73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E4DDA8" id="Textové pole 3018" o:spid="_x0000_s1026" type="#_x0000_t202" style="position:absolute;margin-left:.75pt;margin-top:0;width:14.25pt;height:20.25pt;z-index:26283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5200" behindDoc="0" locked="0" layoutInCell="1" allowOverlap="1" wp14:anchorId="0457A957" wp14:editId="445689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0" name="Textové pole 3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B1E7A5-3576-475D-8068-CD44CEF3F0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4E6BF4" id="Textové pole 3017" o:spid="_x0000_s1026" type="#_x0000_t202" style="position:absolute;margin-left:.75pt;margin-top:0;width:14.25pt;height:20.25pt;z-index:26283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6224" behindDoc="0" locked="0" layoutInCell="1" allowOverlap="1" wp14:anchorId="32082947" wp14:editId="6DD748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1" name="Textové pole 3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E15054-D838-4618-B7D3-0AB84CAACA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597691" id="Textové pole 3016" o:spid="_x0000_s1026" type="#_x0000_t202" style="position:absolute;margin-left:.75pt;margin-top:0;width:14.25pt;height:20.25pt;z-index:26283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7248" behindDoc="0" locked="0" layoutInCell="1" allowOverlap="1" wp14:anchorId="7E2444E2" wp14:editId="68051C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2" name="Textové pole 3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4709A7-427F-4992-BEFB-AB9FA534F9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81D7EF" id="Textové pole 3015" o:spid="_x0000_s1026" type="#_x0000_t202" style="position:absolute;margin-left:.75pt;margin-top:0;width:14.25pt;height:20.25pt;z-index:26283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8272" behindDoc="0" locked="0" layoutInCell="1" allowOverlap="1" wp14:anchorId="507385DD" wp14:editId="4E6F86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3" name="Textové pole 3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DE174C-5D33-4794-8E39-6705A10538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5CD187" id="Textové pole 3014" o:spid="_x0000_s1026" type="#_x0000_t202" style="position:absolute;margin-left:.75pt;margin-top:0;width:14.25pt;height:20.25pt;z-index:26283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39296" behindDoc="0" locked="0" layoutInCell="1" allowOverlap="1" wp14:anchorId="7AE3618C" wp14:editId="428178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4" name="Textové pole 3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6CD549-CA21-48DD-9DC9-EF06508373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BE7648" id="Textové pole 3013" o:spid="_x0000_s1026" type="#_x0000_t202" style="position:absolute;margin-left:.75pt;margin-top:0;width:14.25pt;height:20.25pt;z-index:26283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0320" behindDoc="0" locked="0" layoutInCell="1" allowOverlap="1" wp14:anchorId="00223824" wp14:editId="67BF7B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5" name="Textové pole 3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5D6CC7-BABB-47FA-A14E-F4971E8FC2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DD41F1" id="Textové pole 3012" o:spid="_x0000_s1026" type="#_x0000_t202" style="position:absolute;margin-left:.75pt;margin-top:0;width:14.25pt;height:20.25pt;z-index:26284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1344" behindDoc="0" locked="0" layoutInCell="1" allowOverlap="1" wp14:anchorId="3BD06F5B" wp14:editId="7B1EB9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6" name="Textové pole 3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FB0AA1-0877-410E-89C5-EC2CDB0C5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71AD23" id="Textové pole 3011" o:spid="_x0000_s1026" type="#_x0000_t202" style="position:absolute;margin-left:.75pt;margin-top:0;width:14.25pt;height:20.25pt;z-index:26284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2368" behindDoc="0" locked="0" layoutInCell="1" allowOverlap="1" wp14:anchorId="464CCB54" wp14:editId="248C2D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7" name="Textové pole 3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DAC0BC-0B02-4C3E-AE2E-286656B9A6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D0AB1A" id="Textové pole 3010" o:spid="_x0000_s1026" type="#_x0000_t202" style="position:absolute;margin-left:.75pt;margin-top:0;width:14.25pt;height:20.25pt;z-index:26284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3392" behindDoc="0" locked="0" layoutInCell="1" allowOverlap="1" wp14:anchorId="0B213281" wp14:editId="52CE4E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8" name="Textové pole 3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C67B82-5DC8-4828-BC2F-CD4F2FCB0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170A51" id="Textové pole 3009" o:spid="_x0000_s1026" type="#_x0000_t202" style="position:absolute;margin-left:.75pt;margin-top:0;width:14.25pt;height:20.25pt;z-index:26284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4416" behindDoc="0" locked="0" layoutInCell="1" allowOverlap="1" wp14:anchorId="139B424D" wp14:editId="49C6C9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599" name="Textové pole 3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A14B4E-B300-4B2F-84A9-245CAF3937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6164C1" id="Textové pole 3008" o:spid="_x0000_s1026" type="#_x0000_t202" style="position:absolute;margin-left:.75pt;margin-top:0;width:14.25pt;height:20.25pt;z-index:26284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5440" behindDoc="0" locked="0" layoutInCell="1" allowOverlap="1" wp14:anchorId="464B49BB" wp14:editId="7DE643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0" name="Textové pole 3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0C42BF-7CB4-4899-AAFA-BC2DB4372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1B6751" id="Textové pole 3007" o:spid="_x0000_s1026" type="#_x0000_t202" style="position:absolute;margin-left:.75pt;margin-top:0;width:14.25pt;height:20.25pt;z-index:26284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6464" behindDoc="0" locked="0" layoutInCell="1" allowOverlap="1" wp14:anchorId="515868E5" wp14:editId="51378F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1" name="Textové pole 3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3BC2ED-9056-4216-80F5-95ACFAB374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94B49D" id="Textové pole 3006" o:spid="_x0000_s1026" type="#_x0000_t202" style="position:absolute;margin-left:.75pt;margin-top:0;width:14.25pt;height:20.25pt;z-index:26284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7488" behindDoc="0" locked="0" layoutInCell="1" allowOverlap="1" wp14:anchorId="47BCEA7D" wp14:editId="103A3A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2" name="Textové pole 3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780912-3CE2-4172-9068-E43FA9D11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7BEEB2" id="Textové pole 3005" o:spid="_x0000_s1026" type="#_x0000_t202" style="position:absolute;margin-left:.75pt;margin-top:0;width:14.25pt;height:20.25pt;z-index:2628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8512" behindDoc="0" locked="0" layoutInCell="1" allowOverlap="1" wp14:anchorId="357C9A52" wp14:editId="655346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3" name="Textové pole 3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AD6E35-641A-4120-A184-C363795902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2151FD" id="Textové pole 3004" o:spid="_x0000_s1026" type="#_x0000_t202" style="position:absolute;margin-left:.75pt;margin-top:0;width:14.25pt;height:20.25pt;z-index:2628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49536" behindDoc="0" locked="0" layoutInCell="1" allowOverlap="1" wp14:anchorId="08391EA0" wp14:editId="56A786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4" name="Textové pole 3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3F1B87-B14D-4C76-A05D-45CF9B0EE0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10D346" id="Textové pole 3003" o:spid="_x0000_s1026" type="#_x0000_t202" style="position:absolute;margin-left:.75pt;margin-top:0;width:14.25pt;height:20.25pt;z-index:2628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0560" behindDoc="0" locked="0" layoutInCell="1" allowOverlap="1" wp14:anchorId="125883A5" wp14:editId="49B1C6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5" name="Textové pole 3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E352A6-7787-4707-9BBA-E4B11386EC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2FA42B" id="Textové pole 3002" o:spid="_x0000_s1026" type="#_x0000_t202" style="position:absolute;margin-left:.75pt;margin-top:0;width:14.25pt;height:20.25pt;z-index:2628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1584" behindDoc="0" locked="0" layoutInCell="1" allowOverlap="1" wp14:anchorId="68BF0829" wp14:editId="192E2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6" name="Textové pole 3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689DC4-8234-4617-B253-190C16CF74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8B08D3" id="Textové pole 3001" o:spid="_x0000_s1026" type="#_x0000_t202" style="position:absolute;margin-left:.75pt;margin-top:0;width:14.25pt;height:20.25pt;z-index:2628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2608" behindDoc="0" locked="0" layoutInCell="1" allowOverlap="1" wp14:anchorId="03A90815" wp14:editId="713801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7" name="Textové pole 3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729C84-2888-4DDF-B855-A8803130DA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61959D" id="Textové pole 3000" o:spid="_x0000_s1026" type="#_x0000_t202" style="position:absolute;margin-left:.75pt;margin-top:0;width:14.25pt;height:20.25pt;z-index:2628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3632" behindDoc="0" locked="0" layoutInCell="1" allowOverlap="1" wp14:anchorId="06A7B26C" wp14:editId="55613B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8" name="Textové pole 2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EDB7A1-3A54-41A2-8874-A59148BCE1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2CE2D6" id="Textové pole 2999" o:spid="_x0000_s1026" type="#_x0000_t202" style="position:absolute;margin-left:.75pt;margin-top:0;width:14.25pt;height:20.25pt;z-index:2628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4656" behindDoc="0" locked="0" layoutInCell="1" allowOverlap="1" wp14:anchorId="6A7493D3" wp14:editId="3CFC2C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09" name="Textové pole 2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5ABA5E-B895-4CDD-8EDC-914B5AEE39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E3AA7F" id="Textové pole 2998" o:spid="_x0000_s1026" type="#_x0000_t202" style="position:absolute;margin-left:.75pt;margin-top:0;width:14.25pt;height:20.25pt;z-index:2628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5680" behindDoc="0" locked="0" layoutInCell="1" allowOverlap="1" wp14:anchorId="15580782" wp14:editId="73DD08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0" name="Textové pole 2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BD74F0-91F2-44D7-8987-F288FC1EB2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D2A0EE" id="Textové pole 2997" o:spid="_x0000_s1026" type="#_x0000_t202" style="position:absolute;margin-left:.75pt;margin-top:0;width:14.25pt;height:20.25pt;z-index:2628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6704" behindDoc="0" locked="0" layoutInCell="1" allowOverlap="1" wp14:anchorId="6D24B162" wp14:editId="6F5064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1" name="Textové pole 2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C69C72-8795-4DCA-98F7-3887F7E535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694259" id="Textové pole 2996" o:spid="_x0000_s1026" type="#_x0000_t202" style="position:absolute;margin-left:.75pt;margin-top:0;width:14.25pt;height:20.25pt;z-index:2628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7728" behindDoc="0" locked="0" layoutInCell="1" allowOverlap="1" wp14:anchorId="33B5EE6B" wp14:editId="3821EE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2" name="Textové pole 2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B638CE-5C5B-4C65-AC96-EFC9BB0D99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86D7F4" id="Textové pole 2995" o:spid="_x0000_s1026" type="#_x0000_t202" style="position:absolute;margin-left:.75pt;margin-top:0;width:14.25pt;height:20.25pt;z-index:2628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8752" behindDoc="0" locked="0" layoutInCell="1" allowOverlap="1" wp14:anchorId="65885569" wp14:editId="2FD76B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3" name="Textové pole 2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3423D2-A41C-48DF-B23C-943A6D52E7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987618" id="Textové pole 2994" o:spid="_x0000_s1026" type="#_x0000_t202" style="position:absolute;margin-left:.75pt;margin-top:0;width:14.25pt;height:20.25pt;z-index:2628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59776" behindDoc="0" locked="0" layoutInCell="1" allowOverlap="1" wp14:anchorId="3A41957B" wp14:editId="74AB47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4" name="Textové pole 2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B91B9C-4AC6-4EA1-805C-2B77AB0FF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4DBB41" id="Textové pole 2993" o:spid="_x0000_s1026" type="#_x0000_t202" style="position:absolute;margin-left:.75pt;margin-top:0;width:14.25pt;height:20.25pt;z-index:2628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0800" behindDoc="0" locked="0" layoutInCell="1" allowOverlap="1" wp14:anchorId="01105E96" wp14:editId="0AB326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5" name="Textové pole 2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D8B5FC-E7FD-4F25-8387-A66B7C2465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914303" id="Textové pole 2992" o:spid="_x0000_s1026" type="#_x0000_t202" style="position:absolute;margin-left:.75pt;margin-top:0;width:14.25pt;height:20.25pt;z-index:2628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1824" behindDoc="0" locked="0" layoutInCell="1" allowOverlap="1" wp14:anchorId="6C095E3B" wp14:editId="2AF170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6" name="Textové pole 2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1B4409-BB63-448B-BAD6-D74E72BCA1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DDCEC9" id="Textové pole 2991" o:spid="_x0000_s1026" type="#_x0000_t202" style="position:absolute;margin-left:.75pt;margin-top:0;width:14.25pt;height:20.25pt;z-index:2628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2848" behindDoc="0" locked="0" layoutInCell="1" allowOverlap="1" wp14:anchorId="3E70F10D" wp14:editId="72EF37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7" name="Textové pole 2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666CB2-C3B6-4A97-8535-76E595889A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C14632" id="Textové pole 2990" o:spid="_x0000_s1026" type="#_x0000_t202" style="position:absolute;margin-left:.75pt;margin-top:0;width:14.25pt;height:20.25pt;z-index:2628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3872" behindDoc="0" locked="0" layoutInCell="1" allowOverlap="1" wp14:anchorId="0DDC493B" wp14:editId="2E2BFF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8" name="Textové pole 2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3422F9-2287-47DC-A2E3-0A917F44FB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C01DE2" id="Textové pole 2989" o:spid="_x0000_s1026" type="#_x0000_t202" style="position:absolute;margin-left:.75pt;margin-top:0;width:14.25pt;height:20.25pt;z-index:2628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4896" behindDoc="0" locked="0" layoutInCell="1" allowOverlap="1" wp14:anchorId="56F2172D" wp14:editId="0CC965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19" name="Textové pole 2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275798-9746-480C-AFFF-A7FFF390B3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227ECC" id="Textové pole 2988" o:spid="_x0000_s1026" type="#_x0000_t202" style="position:absolute;margin-left:.75pt;margin-top:0;width:14.25pt;height:20.25pt;z-index:2628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5920" behindDoc="0" locked="0" layoutInCell="1" allowOverlap="1" wp14:anchorId="207002C6" wp14:editId="7BF874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0" name="Textové pole 2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A881AB-5382-4473-BE1E-5AC28516C4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FE5A39" id="Textové pole 2987" o:spid="_x0000_s1026" type="#_x0000_t202" style="position:absolute;margin-left:.75pt;margin-top:0;width:14.25pt;height:20.25pt;z-index:2628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6944" behindDoc="0" locked="0" layoutInCell="1" allowOverlap="1" wp14:anchorId="04272F37" wp14:editId="2C3279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1" name="Textové pole 2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C1E792-6AD7-44FF-B860-151B78FA7F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F486B3" id="Textové pole 2986" o:spid="_x0000_s1026" type="#_x0000_t202" style="position:absolute;margin-left:.75pt;margin-top:0;width:14.25pt;height:20.25pt;z-index:2628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7968" behindDoc="0" locked="0" layoutInCell="1" allowOverlap="1" wp14:anchorId="6E4AF6D1" wp14:editId="260D45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2" name="Textové pole 2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8F8A0F-2F11-4246-BC38-6B0F16BD1B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E69167" id="Textové pole 2985" o:spid="_x0000_s1026" type="#_x0000_t202" style="position:absolute;margin-left:.75pt;margin-top:0;width:14.25pt;height:20.25pt;z-index:2628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68992" behindDoc="0" locked="0" layoutInCell="1" allowOverlap="1" wp14:anchorId="4CEBA5B6" wp14:editId="38F26F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3" name="Textové pole 2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C792C3-466C-490B-805D-57AD872AD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610484" id="Textové pole 2984" o:spid="_x0000_s1026" type="#_x0000_t202" style="position:absolute;margin-left:.75pt;margin-top:0;width:14.25pt;height:20.25pt;z-index:26286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0016" behindDoc="0" locked="0" layoutInCell="1" allowOverlap="1" wp14:anchorId="074125A4" wp14:editId="619A6C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4" name="Textové pole 2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264A70-67B4-402C-97DE-A07773CF5F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F08A1A" id="Textové pole 2983" o:spid="_x0000_s1026" type="#_x0000_t202" style="position:absolute;margin-left:.75pt;margin-top:0;width:14.25pt;height:20.25pt;z-index:2628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1040" behindDoc="0" locked="0" layoutInCell="1" allowOverlap="1" wp14:anchorId="694DB4FB" wp14:editId="06AF26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5" name="Textové pole 2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99F1D9-E931-4DE9-B898-21043100D0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85C0E0" id="Textové pole 2982" o:spid="_x0000_s1026" type="#_x0000_t202" style="position:absolute;margin-left:.75pt;margin-top:0;width:14.25pt;height:20.25pt;z-index:26287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2064" behindDoc="0" locked="0" layoutInCell="1" allowOverlap="1" wp14:anchorId="6524E80F" wp14:editId="4E6A7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6" name="Textové pole 2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0D373B-3A75-4C22-AB82-402A987378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7FDD97" id="Textové pole 2981" o:spid="_x0000_s1026" type="#_x0000_t202" style="position:absolute;margin-left:.75pt;margin-top:0;width:14.25pt;height:20.25pt;z-index:2628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3088" behindDoc="0" locked="0" layoutInCell="1" allowOverlap="1" wp14:anchorId="53E77059" wp14:editId="38EA99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7" name="Textové pole 2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208730-69AA-4D2E-AA20-74DC66ABE1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1C703B" id="Textové pole 2980" o:spid="_x0000_s1026" type="#_x0000_t202" style="position:absolute;margin-left:.75pt;margin-top:0;width:14.25pt;height:20.25pt;z-index:2628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4112" behindDoc="0" locked="0" layoutInCell="1" allowOverlap="1" wp14:anchorId="70CDEB8F" wp14:editId="126F4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8" name="Textové pole 2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0E0E11-5F23-4D3F-BB62-AC8416D79A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F3ABF4" id="Textové pole 2979" o:spid="_x0000_s1026" type="#_x0000_t202" style="position:absolute;margin-left:.75pt;margin-top:0;width:14.25pt;height:20.25pt;z-index:26287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5136" behindDoc="0" locked="0" layoutInCell="1" allowOverlap="1" wp14:anchorId="26D2B600" wp14:editId="628288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29" name="Textové pole 2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0EE908-AE5F-4262-8AA6-070B60DAC7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1AE61C" id="Textové pole 2978" o:spid="_x0000_s1026" type="#_x0000_t202" style="position:absolute;margin-left:.75pt;margin-top:0;width:14.25pt;height:20.25pt;z-index:26287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6160" behindDoc="0" locked="0" layoutInCell="1" allowOverlap="1" wp14:anchorId="7C9CEAF3" wp14:editId="2E3A98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0" name="Textové pole 2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DD6B11-7DD3-4CE1-AAF5-E0C7F69424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777876" id="Textové pole 2977" o:spid="_x0000_s1026" type="#_x0000_t202" style="position:absolute;margin-left:.75pt;margin-top:0;width:14.25pt;height:20.25pt;z-index:26287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7184" behindDoc="0" locked="0" layoutInCell="1" allowOverlap="1" wp14:anchorId="2AEE5B06" wp14:editId="2D2E53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1" name="Textové pole 2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482832-EC69-479D-8A40-E4CFF6D4D8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BDCBD6" id="Textové pole 2976" o:spid="_x0000_s1026" type="#_x0000_t202" style="position:absolute;margin-left:.75pt;margin-top:0;width:14.25pt;height:20.25pt;z-index:26287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8208" behindDoc="0" locked="0" layoutInCell="1" allowOverlap="1" wp14:anchorId="1526BAA4" wp14:editId="0EE005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2" name="Textové pole 2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AE1EEF-2F46-4AF0-8994-28111B69D1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31D7B0" id="Textové pole 2975" o:spid="_x0000_s1026" type="#_x0000_t202" style="position:absolute;margin-left:.75pt;margin-top:0;width:14.25pt;height:20.25pt;z-index:2628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79232" behindDoc="0" locked="0" layoutInCell="1" allowOverlap="1" wp14:anchorId="09D2E7AB" wp14:editId="6CF3F7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3" name="Textové pole 2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D86EF2-FC01-4918-ACDD-74C4947D46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860416" id="Textové pole 2974" o:spid="_x0000_s1026" type="#_x0000_t202" style="position:absolute;margin-left:.75pt;margin-top:0;width:14.25pt;height:20.25pt;z-index:26287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0256" behindDoc="0" locked="0" layoutInCell="1" allowOverlap="1" wp14:anchorId="7B0E4689" wp14:editId="7E9F1B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4" name="Textové pole 2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8B1657-5181-41D9-A32D-E8F27BC02C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D4B752" id="Textové pole 2973" o:spid="_x0000_s1026" type="#_x0000_t202" style="position:absolute;margin-left:.75pt;margin-top:0;width:14.25pt;height:20.25pt;z-index:2628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1280" behindDoc="0" locked="0" layoutInCell="1" allowOverlap="1" wp14:anchorId="6DB4F78B" wp14:editId="3BE8A5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5" name="Textové pole 2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9E7A4B-A6B6-4F0D-8C5F-3C635C8F25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8192F0" id="Textové pole 2972" o:spid="_x0000_s1026" type="#_x0000_t202" style="position:absolute;margin-left:.75pt;margin-top:0;width:14.25pt;height:20.25pt;z-index:2628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2304" behindDoc="0" locked="0" layoutInCell="1" allowOverlap="1" wp14:anchorId="5289806A" wp14:editId="58F281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6" name="Textové pole 2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31D660-DC02-4DB0-9E84-21BFF9C9DF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ED50DF" id="Textové pole 2971" o:spid="_x0000_s1026" type="#_x0000_t202" style="position:absolute;margin-left:.75pt;margin-top:0;width:14.25pt;height:20.25pt;z-index:2628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3328" behindDoc="0" locked="0" layoutInCell="1" allowOverlap="1" wp14:anchorId="00103229" wp14:editId="7C48FC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7" name="Textové pole 2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E3400A-4F2D-45E5-BFB0-B31F549BFC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DC16A0" id="Textové pole 2970" o:spid="_x0000_s1026" type="#_x0000_t202" style="position:absolute;margin-left:.75pt;margin-top:0;width:14.25pt;height:20.25pt;z-index:2628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4352" behindDoc="0" locked="0" layoutInCell="1" allowOverlap="1" wp14:anchorId="08610599" wp14:editId="191E2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8" name="Textové pole 2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F9355A-75A4-413E-AC92-6AC0D06A8E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9AD6E6" id="Textové pole 2969" o:spid="_x0000_s1026" type="#_x0000_t202" style="position:absolute;margin-left:.75pt;margin-top:0;width:14.25pt;height:20.25pt;z-index:26288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5376" behindDoc="0" locked="0" layoutInCell="1" allowOverlap="1" wp14:anchorId="0D2062A1" wp14:editId="14F261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39" name="Textové pole 2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127396-465D-47BD-9521-1706C6809E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8636C4" id="Textové pole 2968" o:spid="_x0000_s1026" type="#_x0000_t202" style="position:absolute;margin-left:.75pt;margin-top:0;width:14.25pt;height:20.25pt;z-index:26288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6400" behindDoc="0" locked="0" layoutInCell="1" allowOverlap="1" wp14:anchorId="2E74636B" wp14:editId="3DF59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0" name="Textové pole 2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6197F7-B95E-4255-9B11-179318BB0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6A6955" id="Textové pole 2967" o:spid="_x0000_s1026" type="#_x0000_t202" style="position:absolute;margin-left:.75pt;margin-top:0;width:14.25pt;height:20.25pt;z-index:26288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7424" behindDoc="0" locked="0" layoutInCell="1" allowOverlap="1" wp14:anchorId="4216D89B" wp14:editId="140CC4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1" name="Textové pole 2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F1F6EF-62BD-4C2D-8AA5-DDD7878E92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BE0197" id="Textové pole 2966" o:spid="_x0000_s1026" type="#_x0000_t202" style="position:absolute;margin-left:.75pt;margin-top:0;width:14.25pt;height:20.25pt;z-index:26288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8448" behindDoc="0" locked="0" layoutInCell="1" allowOverlap="1" wp14:anchorId="018086AF" wp14:editId="703EF3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2" name="Textové pole 2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E1E568-EEB3-45B0-963D-61CE28DE35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FC600D" id="Textové pole 2965" o:spid="_x0000_s1026" type="#_x0000_t202" style="position:absolute;margin-left:.75pt;margin-top:0;width:14.25pt;height:20.25pt;z-index:26288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89472" behindDoc="0" locked="0" layoutInCell="1" allowOverlap="1" wp14:anchorId="3ABB88EB" wp14:editId="495A31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3" name="Textové pole 2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F6F1B1-BC60-4031-9510-820FB5A4F5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C8CFA2" id="Textové pole 2964" o:spid="_x0000_s1026" type="#_x0000_t202" style="position:absolute;margin-left:.75pt;margin-top:0;width:14.25pt;height:20.25pt;z-index:26288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0496" behindDoc="0" locked="0" layoutInCell="1" allowOverlap="1" wp14:anchorId="478072B1" wp14:editId="5969F7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4" name="Textové pole 2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52C7A3-D94F-4A43-B372-766D56D35C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D71FC1" id="Textové pole 2963" o:spid="_x0000_s1026" type="#_x0000_t202" style="position:absolute;margin-left:.75pt;margin-top:0;width:14.25pt;height:20.25pt;z-index:26289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1520" behindDoc="0" locked="0" layoutInCell="1" allowOverlap="1" wp14:anchorId="25BCD502" wp14:editId="464979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5" name="Textové pole 2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37E840-2FF1-48A0-AB5A-2A3C93C918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0490EA" id="Textové pole 2962" o:spid="_x0000_s1026" type="#_x0000_t202" style="position:absolute;margin-left:.75pt;margin-top:0;width:14.25pt;height:20.25pt;z-index:26289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2544" behindDoc="0" locked="0" layoutInCell="1" allowOverlap="1" wp14:anchorId="584465FF" wp14:editId="66454B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6" name="Textové pole 2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3A0583-5C16-44AC-A066-8A012FCD85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00C2B8" id="Textové pole 2961" o:spid="_x0000_s1026" type="#_x0000_t202" style="position:absolute;margin-left:.75pt;margin-top:0;width:14.25pt;height:20.25pt;z-index:26289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3568" behindDoc="0" locked="0" layoutInCell="1" allowOverlap="1" wp14:anchorId="5309D149" wp14:editId="6E861D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7" name="Textové pole 2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BCA5DB-549D-4339-82C0-B8814F62F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BA8421" id="Textové pole 2960" o:spid="_x0000_s1026" type="#_x0000_t202" style="position:absolute;margin-left:.75pt;margin-top:0;width:14.25pt;height:20.25pt;z-index:26289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4592" behindDoc="0" locked="0" layoutInCell="1" allowOverlap="1" wp14:anchorId="3AAEBBB4" wp14:editId="08F2EB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8" name="Textové pole 2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C81BD0-2124-49FA-9954-675E95958D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F20CB1" id="Textové pole 2959" o:spid="_x0000_s1026" type="#_x0000_t202" style="position:absolute;margin-left:.75pt;margin-top:0;width:14.25pt;height:20.25pt;z-index:26289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5616" behindDoc="0" locked="0" layoutInCell="1" allowOverlap="1" wp14:anchorId="5C63CE97" wp14:editId="108022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49" name="Textové pole 2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1A324A-DE54-4BB4-B00C-F62991DDBA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1D4971" id="Textové pole 2958" o:spid="_x0000_s1026" type="#_x0000_t202" style="position:absolute;margin-left:.75pt;margin-top:0;width:14.25pt;height:20.25pt;z-index:26289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6640" behindDoc="0" locked="0" layoutInCell="1" allowOverlap="1" wp14:anchorId="7BF96DC3" wp14:editId="5C1103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0" name="Textové pole 2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4BD905-7F22-4D07-ABB5-4E8678051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2DD929" id="Textové pole 2957" o:spid="_x0000_s1026" type="#_x0000_t202" style="position:absolute;margin-left:.75pt;margin-top:0;width:14.25pt;height:20.25pt;z-index:26289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7664" behindDoc="0" locked="0" layoutInCell="1" allowOverlap="1" wp14:anchorId="2AF4DC29" wp14:editId="459AC8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1" name="Textové pole 2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4AD493-8F54-427A-A961-700930ADF8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E2E65E" id="Textové pole 2956" o:spid="_x0000_s1026" type="#_x0000_t202" style="position:absolute;margin-left:.75pt;margin-top:0;width:14.25pt;height:20.25pt;z-index:26289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8688" behindDoc="0" locked="0" layoutInCell="1" allowOverlap="1" wp14:anchorId="0EAED05D" wp14:editId="5BE0F9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2" name="Textové pole 2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C95B1D-F9A6-4C9E-9151-BAB60C277D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E733E5" id="Textové pole 2955" o:spid="_x0000_s1026" type="#_x0000_t202" style="position:absolute;margin-left:.75pt;margin-top:0;width:14.25pt;height:20.25pt;z-index:26289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899712" behindDoc="0" locked="0" layoutInCell="1" allowOverlap="1" wp14:anchorId="637C2D7D" wp14:editId="6A484F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3" name="Textové pole 2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BB8CC4-E5C2-42C5-B97B-8B55B743AC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CF1EE0" id="Textové pole 2954" o:spid="_x0000_s1026" type="#_x0000_t202" style="position:absolute;margin-left:.75pt;margin-top:0;width:14.25pt;height:20.25pt;z-index:26289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0736" behindDoc="0" locked="0" layoutInCell="1" allowOverlap="1" wp14:anchorId="2DEA0CF9" wp14:editId="7CBB2B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4" name="Textové pole 2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209961-3188-4C9D-B0F2-AC038C2623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E13594" id="Textové pole 2953" o:spid="_x0000_s1026" type="#_x0000_t202" style="position:absolute;margin-left:.75pt;margin-top:0;width:14.25pt;height:20.25pt;z-index:26290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1760" behindDoc="0" locked="0" layoutInCell="1" allowOverlap="1" wp14:anchorId="070069E7" wp14:editId="1EAC63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5" name="Textové pole 2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C13FD7-4DBA-4625-9340-4254E2D6F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62DE50" id="Textové pole 2952" o:spid="_x0000_s1026" type="#_x0000_t202" style="position:absolute;margin-left:.75pt;margin-top:0;width:14.25pt;height:20.25pt;z-index:26290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2784" behindDoc="0" locked="0" layoutInCell="1" allowOverlap="1" wp14:anchorId="35EB744C" wp14:editId="49F58D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6" name="Textové pole 2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5FCF5F-0C65-4209-ADAC-8B5AD4FB58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FB7099" id="Textové pole 2951" o:spid="_x0000_s1026" type="#_x0000_t202" style="position:absolute;margin-left:.75pt;margin-top:0;width:14.25pt;height:20.25pt;z-index:26290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3808" behindDoc="0" locked="0" layoutInCell="1" allowOverlap="1" wp14:anchorId="24D955FD" wp14:editId="2E4DB3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7" name="Textové pole 2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607FB7-ED77-4C96-8A93-C80598062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52A5B1" id="Textové pole 2950" o:spid="_x0000_s1026" type="#_x0000_t202" style="position:absolute;margin-left:.75pt;margin-top:0;width:14.25pt;height:20.25pt;z-index:26290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4832" behindDoc="0" locked="0" layoutInCell="1" allowOverlap="1" wp14:anchorId="40C47E3C" wp14:editId="2B4035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8" name="Textové pole 2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D21C35-6CA8-4B5E-8429-D1BF61990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91D15A" id="Textové pole 2949" o:spid="_x0000_s1026" type="#_x0000_t202" style="position:absolute;margin-left:.75pt;margin-top:0;width:14.25pt;height:20.25pt;z-index:2629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5856" behindDoc="0" locked="0" layoutInCell="1" allowOverlap="1" wp14:anchorId="4D2BADE5" wp14:editId="048C74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59" name="Textové pole 2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5D3A12-5CD9-4991-8EC3-BCB72582D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64356" id="Textové pole 2948" o:spid="_x0000_s1026" type="#_x0000_t202" style="position:absolute;margin-left:.75pt;margin-top:0;width:14.25pt;height:20.25pt;z-index:26290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6880" behindDoc="0" locked="0" layoutInCell="1" allowOverlap="1" wp14:anchorId="1FBB0BD3" wp14:editId="03F2C5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0" name="Textové pole 2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036BD9-B0A4-40DE-B116-28FFBC70C3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721CCB" id="Textové pole 2947" o:spid="_x0000_s1026" type="#_x0000_t202" style="position:absolute;margin-left:.75pt;margin-top:0;width:14.25pt;height:20.25pt;z-index:26290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7904" behindDoc="0" locked="0" layoutInCell="1" allowOverlap="1" wp14:anchorId="65C16B20" wp14:editId="153CB3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1" name="Textové pole 2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329CAB-A6D4-4B90-B71B-036F3DA82A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BC0548" id="Textové pole 2946" o:spid="_x0000_s1026" type="#_x0000_t202" style="position:absolute;margin-left:.75pt;margin-top:0;width:14.25pt;height:20.25pt;z-index:26290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8928" behindDoc="0" locked="0" layoutInCell="1" allowOverlap="1" wp14:anchorId="4837A3C9" wp14:editId="6150F5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2" name="Textové pole 2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C1B285-6CE2-499D-B31F-A356AEC197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C57C3C" id="Textové pole 2945" o:spid="_x0000_s1026" type="#_x0000_t202" style="position:absolute;margin-left:.75pt;margin-top:0;width:14.25pt;height:20.25pt;z-index:26290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09952" behindDoc="0" locked="0" layoutInCell="1" allowOverlap="1" wp14:anchorId="199324D9" wp14:editId="16F84D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3" name="Textové pole 2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9A03B1-5675-4A39-8882-AC57331674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606C2B" id="Textové pole 2944" o:spid="_x0000_s1026" type="#_x0000_t202" style="position:absolute;margin-left:.75pt;margin-top:0;width:14.25pt;height:20.25pt;z-index:26290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0976" behindDoc="0" locked="0" layoutInCell="1" allowOverlap="1" wp14:anchorId="3CF94F9B" wp14:editId="7AA474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4" name="Textové pole 2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C9F6BF-E6A0-48A6-A3AA-538B53D268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F4BB13" id="Textové pole 2943" o:spid="_x0000_s1026" type="#_x0000_t202" style="position:absolute;margin-left:.75pt;margin-top:0;width:14.25pt;height:20.25pt;z-index:26291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2000" behindDoc="0" locked="0" layoutInCell="1" allowOverlap="1" wp14:anchorId="436FBEAE" wp14:editId="721911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5" name="Textové pole 2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F94FB6-E97E-4794-AF5B-448386AB48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3D06C7" id="Textové pole 2942" o:spid="_x0000_s1026" type="#_x0000_t202" style="position:absolute;margin-left:.75pt;margin-top:0;width:14.25pt;height:20.25pt;z-index:26291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3024" behindDoc="0" locked="0" layoutInCell="1" allowOverlap="1" wp14:anchorId="30F2FD17" wp14:editId="2D63B8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6" name="Textové pole 2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2EA2C8-6382-48F3-8B29-1BAE55D004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560BA7" id="Textové pole 2941" o:spid="_x0000_s1026" type="#_x0000_t202" style="position:absolute;margin-left:.75pt;margin-top:0;width:14.25pt;height:20.25pt;z-index:26291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4048" behindDoc="0" locked="0" layoutInCell="1" allowOverlap="1" wp14:anchorId="74E43A10" wp14:editId="3EE653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7" name="Textové pole 2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046454-3AA2-43B0-9599-F7DDF72BA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192B89" id="Textové pole 2940" o:spid="_x0000_s1026" type="#_x0000_t202" style="position:absolute;margin-left:.75pt;margin-top:0;width:14.25pt;height:20.25pt;z-index:26291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5072" behindDoc="0" locked="0" layoutInCell="1" allowOverlap="1" wp14:anchorId="7294686D" wp14:editId="760B2F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8" name="Textové pole 2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EFA07B-952D-4AF2-A1EA-A217CA8149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6C808D" id="Textové pole 2939" o:spid="_x0000_s1026" type="#_x0000_t202" style="position:absolute;margin-left:.75pt;margin-top:0;width:14.25pt;height:20.25pt;z-index:26291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6096" behindDoc="0" locked="0" layoutInCell="1" allowOverlap="1" wp14:anchorId="42771E1A" wp14:editId="7D325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69" name="Textové pole 2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924BBA-E4BF-468A-B718-174A8AB54D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CE48EA" id="Textové pole 2938" o:spid="_x0000_s1026" type="#_x0000_t202" style="position:absolute;margin-left:.75pt;margin-top:0;width:14.25pt;height:20.25pt;z-index:26291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7120" behindDoc="0" locked="0" layoutInCell="1" allowOverlap="1" wp14:anchorId="6ECA92B3" wp14:editId="510A9F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0" name="Textové pole 2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ACC77C-62B6-4AAF-BEF5-EBC2243F9D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9970E5" id="Textové pole 2937" o:spid="_x0000_s1026" type="#_x0000_t202" style="position:absolute;margin-left:.75pt;margin-top:0;width:14.25pt;height:20.25pt;z-index:26291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8144" behindDoc="0" locked="0" layoutInCell="1" allowOverlap="1" wp14:anchorId="6C6AD343" wp14:editId="423064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1" name="Textové pole 2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849E7F-3EAF-4142-A77B-95F99FD026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738242" id="Textové pole 2936" o:spid="_x0000_s1026" type="#_x0000_t202" style="position:absolute;margin-left:.75pt;margin-top:0;width:14.25pt;height:20.25pt;z-index:26291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19168" behindDoc="0" locked="0" layoutInCell="1" allowOverlap="1" wp14:anchorId="5937A374" wp14:editId="4104B9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2" name="Textové pole 2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DFD329-69C4-4B3E-9593-1C85213BEC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5B0691" id="Textové pole 2935" o:spid="_x0000_s1026" type="#_x0000_t202" style="position:absolute;margin-left:.75pt;margin-top:0;width:14.25pt;height:20.25pt;z-index:26291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0192" behindDoc="0" locked="0" layoutInCell="1" allowOverlap="1" wp14:anchorId="46868B8E" wp14:editId="2AD961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3" name="Textové pole 2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D535EE-F072-4E56-98EF-919189590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0ADDC6" id="Textové pole 2934" o:spid="_x0000_s1026" type="#_x0000_t202" style="position:absolute;margin-left:.75pt;margin-top:0;width:14.25pt;height:20.25pt;z-index:26292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1216" behindDoc="0" locked="0" layoutInCell="1" allowOverlap="1" wp14:anchorId="32A4AE70" wp14:editId="1C10BE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4" name="Textové pole 2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80999E-0044-4009-A153-DCA7314383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5DB870" id="Textové pole 2933" o:spid="_x0000_s1026" type="#_x0000_t202" style="position:absolute;margin-left:.75pt;margin-top:0;width:14.25pt;height:20.25pt;z-index:26292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2240" behindDoc="0" locked="0" layoutInCell="1" allowOverlap="1" wp14:anchorId="72C4CF15" wp14:editId="330654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5" name="Textové pole 2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D24DC8-B2FF-4E8E-A45C-A7E9A00226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6A8799" id="Textové pole 2932" o:spid="_x0000_s1026" type="#_x0000_t202" style="position:absolute;margin-left:.75pt;margin-top:0;width:14.25pt;height:20.25pt;z-index:26292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3264" behindDoc="0" locked="0" layoutInCell="1" allowOverlap="1" wp14:anchorId="03495504" wp14:editId="4273ED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6" name="Textové pole 2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036E1D-5385-4B96-9287-D8D6661CAA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74A18A" id="Textové pole 2931" o:spid="_x0000_s1026" type="#_x0000_t202" style="position:absolute;margin-left:.75pt;margin-top:0;width:14.25pt;height:20.25pt;z-index:26292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4288" behindDoc="0" locked="0" layoutInCell="1" allowOverlap="1" wp14:anchorId="2F4F1BA6" wp14:editId="590824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7" name="Textové pole 2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1C430C-A1A3-466B-87A0-87B6DA4F2B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4C5748" id="Textové pole 2930" o:spid="_x0000_s1026" type="#_x0000_t202" style="position:absolute;margin-left:.75pt;margin-top:0;width:14.25pt;height:20.25pt;z-index:26292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5312" behindDoc="0" locked="0" layoutInCell="1" allowOverlap="1" wp14:anchorId="08E474B2" wp14:editId="7F2D1A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8" name="Textové pole 2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9CBAC6-03AE-49C1-8826-C78E936411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1BBAC5" id="Textové pole 2929" o:spid="_x0000_s1026" type="#_x0000_t202" style="position:absolute;margin-left:.75pt;margin-top:0;width:14.25pt;height:20.25pt;z-index:26292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6336" behindDoc="0" locked="0" layoutInCell="1" allowOverlap="1" wp14:anchorId="3F5D7C6C" wp14:editId="0EB9B8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79" name="Textové pole 2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B9B4E2-F3D6-4801-9DAA-799B45EC37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3E4537" id="Textové pole 2928" o:spid="_x0000_s1026" type="#_x0000_t202" style="position:absolute;margin-left:.75pt;margin-top:0;width:14.25pt;height:20.25pt;z-index:26292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7360" behindDoc="0" locked="0" layoutInCell="1" allowOverlap="1" wp14:anchorId="007B1813" wp14:editId="4CAB428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0" name="Textové pole 2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6D02CD-F13E-438D-A14E-F594F2D426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912435" id="Textové pole 2927" o:spid="_x0000_s1026" type="#_x0000_t202" style="position:absolute;margin-left:.75pt;margin-top:0;width:14.25pt;height:20.25pt;z-index:26292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8384" behindDoc="0" locked="0" layoutInCell="1" allowOverlap="1" wp14:anchorId="0D574668" wp14:editId="6315AB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1" name="Textové pole 2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5CAE9F-D5D5-4E52-AC44-F78F0DB2FA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FC28D5" id="Textové pole 2926" o:spid="_x0000_s1026" type="#_x0000_t202" style="position:absolute;margin-left:.75pt;margin-top:0;width:14.25pt;height:20.25pt;z-index:26292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29408" behindDoc="0" locked="0" layoutInCell="1" allowOverlap="1" wp14:anchorId="6834AB6B" wp14:editId="7EE6DF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2" name="Textové pole 2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0B92AC-4941-4C55-B44A-96F2177E5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63BF8F" id="Textové pole 2925" o:spid="_x0000_s1026" type="#_x0000_t202" style="position:absolute;margin-left:.75pt;margin-top:0;width:14.25pt;height:20.25pt;z-index:26292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0432" behindDoc="0" locked="0" layoutInCell="1" allowOverlap="1" wp14:anchorId="47A11095" wp14:editId="26C32A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3" name="Textové pole 2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87CD75-8380-4290-82C6-0B5FC5D08B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47DA49" id="Textové pole 2924" o:spid="_x0000_s1026" type="#_x0000_t202" style="position:absolute;margin-left:.75pt;margin-top:0;width:14.25pt;height:20.25pt;z-index:26293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1456" behindDoc="0" locked="0" layoutInCell="1" allowOverlap="1" wp14:anchorId="09060B16" wp14:editId="3DBDA1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4" name="Textové pole 2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7286C-F274-4C7C-BBDE-027341CFE0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8A151E" id="Textové pole 2923" o:spid="_x0000_s1026" type="#_x0000_t202" style="position:absolute;margin-left:.75pt;margin-top:0;width:14.25pt;height:20.25pt;z-index:26293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2480" behindDoc="0" locked="0" layoutInCell="1" allowOverlap="1" wp14:anchorId="47E3EE22" wp14:editId="0CDC6B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5" name="Textové pole 2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157447-1EBC-4ED2-80DC-34F066C53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F3B644" id="Textové pole 2922" o:spid="_x0000_s1026" type="#_x0000_t202" style="position:absolute;margin-left:.75pt;margin-top:0;width:14.25pt;height:20.25pt;z-index:26293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3504" behindDoc="0" locked="0" layoutInCell="1" allowOverlap="1" wp14:anchorId="0E336F76" wp14:editId="239F63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6" name="Textové pole 2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34C9A2-5E13-4C74-B5F8-74AA1B8DAA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DEDF34" id="Textové pole 2921" o:spid="_x0000_s1026" type="#_x0000_t202" style="position:absolute;margin-left:.75pt;margin-top:0;width:14.25pt;height:20.25pt;z-index:26293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4528" behindDoc="0" locked="0" layoutInCell="1" allowOverlap="1" wp14:anchorId="6647C4ED" wp14:editId="1D838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7" name="Textové pole 2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491BB1-4A26-4579-AB10-77B5109ED8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65064D" id="Textové pole 2920" o:spid="_x0000_s1026" type="#_x0000_t202" style="position:absolute;margin-left:.75pt;margin-top:0;width:14.25pt;height:20.25pt;z-index:26293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5552" behindDoc="0" locked="0" layoutInCell="1" allowOverlap="1" wp14:anchorId="6A5AA7BD" wp14:editId="0920A7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8" name="Textové pole 2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122FDE-1019-40DC-B8A4-8FA00B2E3A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7C5EED" id="Textové pole 2919" o:spid="_x0000_s1026" type="#_x0000_t202" style="position:absolute;margin-left:.75pt;margin-top:0;width:14.25pt;height:20.25pt;z-index:26293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6576" behindDoc="0" locked="0" layoutInCell="1" allowOverlap="1" wp14:anchorId="32E1F03A" wp14:editId="3605E8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89" name="Textové pole 2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564336-B95A-4E61-B3D1-6026139BA6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A4E0CA" id="Textové pole 2918" o:spid="_x0000_s1026" type="#_x0000_t202" style="position:absolute;margin-left:.75pt;margin-top:0;width:14.25pt;height:20.25pt;z-index:26293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7600" behindDoc="0" locked="0" layoutInCell="1" allowOverlap="1" wp14:anchorId="20C9B07F" wp14:editId="0AD67C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0" name="Textové pole 2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B628A1-C7E8-4954-976F-ED6CE33C9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06EE76" id="Textové pole 2917" o:spid="_x0000_s1026" type="#_x0000_t202" style="position:absolute;margin-left:.75pt;margin-top:0;width:14.25pt;height:20.25pt;z-index:26293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8624" behindDoc="0" locked="0" layoutInCell="1" allowOverlap="1" wp14:anchorId="7484C04A" wp14:editId="439EF4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1" name="Textové pole 2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E62878-EC4C-4A9E-8B68-85AB65300E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6C2DD3" id="Textové pole 2916" o:spid="_x0000_s1026" type="#_x0000_t202" style="position:absolute;margin-left:.75pt;margin-top:0;width:14.25pt;height:20.25pt;z-index:26293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39648" behindDoc="0" locked="0" layoutInCell="1" allowOverlap="1" wp14:anchorId="23D1D404" wp14:editId="295475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2" name="Textové pole 2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6BF3A8-FBBD-42F2-AAD4-7DD6B52955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BF8077" id="Textové pole 2915" o:spid="_x0000_s1026" type="#_x0000_t202" style="position:absolute;margin-left:.75pt;margin-top:0;width:14.25pt;height:20.25pt;z-index:26293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0672" behindDoc="0" locked="0" layoutInCell="1" allowOverlap="1" wp14:anchorId="43BF5E1E" wp14:editId="33B10F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3" name="Textové pole 2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E5A510-F5F0-4AA0-B673-0D80620B63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31F477" id="Textové pole 2914" o:spid="_x0000_s1026" type="#_x0000_t202" style="position:absolute;margin-left:.75pt;margin-top:0;width:14.25pt;height:20.25pt;z-index:26294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1696" behindDoc="0" locked="0" layoutInCell="1" allowOverlap="1" wp14:anchorId="1F8A7560" wp14:editId="139ADF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4" name="Textové pole 2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B9F7F2-94B9-49C5-B29F-D7C3F4D1EB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0E6BB5" id="Textové pole 2913" o:spid="_x0000_s1026" type="#_x0000_t202" style="position:absolute;margin-left:.75pt;margin-top:0;width:14.25pt;height:20.25pt;z-index:26294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2720" behindDoc="0" locked="0" layoutInCell="1" allowOverlap="1" wp14:anchorId="1DC59A80" wp14:editId="541072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5" name="Textové pole 2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620EBF-6644-4F29-9501-8C66A11840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91A3EC" id="Textové pole 2912" o:spid="_x0000_s1026" type="#_x0000_t202" style="position:absolute;margin-left:.75pt;margin-top:0;width:14.25pt;height:20.25pt;z-index:26294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3744" behindDoc="0" locked="0" layoutInCell="1" allowOverlap="1" wp14:anchorId="40C4E3F0" wp14:editId="37E605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6" name="Textové pole 2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7A8DAC-0AB3-429C-A2BE-3B13E739EE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99975D" id="Textové pole 2911" o:spid="_x0000_s1026" type="#_x0000_t202" style="position:absolute;margin-left:.75pt;margin-top:0;width:14.25pt;height:20.25pt;z-index:26294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4768" behindDoc="0" locked="0" layoutInCell="1" allowOverlap="1" wp14:anchorId="5C6933F2" wp14:editId="617BBD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7" name="Textové pole 2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0C583B-A02B-4C97-9B4F-A547556189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683CB0" id="Textové pole 2910" o:spid="_x0000_s1026" type="#_x0000_t202" style="position:absolute;margin-left:.75pt;margin-top:0;width:14.25pt;height:20.25pt;z-index:26294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5792" behindDoc="0" locked="0" layoutInCell="1" allowOverlap="1" wp14:anchorId="4AFAA8E0" wp14:editId="268EA7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8" name="Textové pole 2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F01974-F09A-4FDD-8926-5DE9689CEE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68CDEE" id="Textové pole 2909" o:spid="_x0000_s1026" type="#_x0000_t202" style="position:absolute;margin-left:.75pt;margin-top:0;width:14.25pt;height:20.25pt;z-index:26294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6816" behindDoc="0" locked="0" layoutInCell="1" allowOverlap="1" wp14:anchorId="0D2D6AAD" wp14:editId="6323EC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699" name="Textové pole 2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D3217E-7F19-421D-8A26-B6BD7A2E8E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9FF83B" id="Textové pole 2908" o:spid="_x0000_s1026" type="#_x0000_t202" style="position:absolute;margin-left:.75pt;margin-top:0;width:14.25pt;height:20.25pt;z-index:26294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7840" behindDoc="0" locked="0" layoutInCell="1" allowOverlap="1" wp14:anchorId="22622566" wp14:editId="59A4D0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0" name="Textové pole 2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CC9FF1-4817-4862-A2CF-AAD7AAE813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6F6A73" id="Textové pole 2907" o:spid="_x0000_s1026" type="#_x0000_t202" style="position:absolute;margin-left:.75pt;margin-top:0;width:14.25pt;height:20.25pt;z-index:26294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8864" behindDoc="0" locked="0" layoutInCell="1" allowOverlap="1" wp14:anchorId="2A417686" wp14:editId="66BFAB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1" name="Textové pole 2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4D9FE1-7EC3-4D52-9523-EEC776490E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3EECA7" id="Textové pole 2906" o:spid="_x0000_s1026" type="#_x0000_t202" style="position:absolute;margin-left:.75pt;margin-top:0;width:14.25pt;height:20.25pt;z-index:26294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49888" behindDoc="0" locked="0" layoutInCell="1" allowOverlap="1" wp14:anchorId="2C6CBC8F" wp14:editId="083407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2" name="Textové pole 2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632FBA-5129-494B-955C-8FB4B1F476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C093F8" id="Textové pole 2905" o:spid="_x0000_s1026" type="#_x0000_t202" style="position:absolute;margin-left:.75pt;margin-top:0;width:14.25pt;height:20.25pt;z-index:26294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0912" behindDoc="0" locked="0" layoutInCell="1" allowOverlap="1" wp14:anchorId="628A9788" wp14:editId="56BCFB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3" name="Textové pole 2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29462D-79A0-4201-B0A6-0649F228A2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22E96D" id="Textové pole 2904" o:spid="_x0000_s1026" type="#_x0000_t202" style="position:absolute;margin-left:.75pt;margin-top:0;width:14.25pt;height:20.25pt;z-index:26295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1936" behindDoc="0" locked="0" layoutInCell="1" allowOverlap="1" wp14:anchorId="79E43796" wp14:editId="69E9A3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4" name="Textové pole 2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C09337-B16F-4AF2-8BCD-2412728FEA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30514D" id="Textové pole 2903" o:spid="_x0000_s1026" type="#_x0000_t202" style="position:absolute;margin-left:.75pt;margin-top:0;width:14.25pt;height:20.25pt;z-index:26295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2960" behindDoc="0" locked="0" layoutInCell="1" allowOverlap="1" wp14:anchorId="43356702" wp14:editId="41F393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5" name="Textové pole 2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03F840-F552-4B4B-A883-13E9551D91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58EF8F" id="Textové pole 2902" o:spid="_x0000_s1026" type="#_x0000_t202" style="position:absolute;margin-left:.75pt;margin-top:0;width:14.25pt;height:20.25pt;z-index:26295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3984" behindDoc="0" locked="0" layoutInCell="1" allowOverlap="1" wp14:anchorId="72BD98C2" wp14:editId="45D50F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6" name="Textové pole 2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66995C-B1E0-4FCB-816D-0C2A45AB33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A30844" id="Textové pole 2901" o:spid="_x0000_s1026" type="#_x0000_t202" style="position:absolute;margin-left:.75pt;margin-top:0;width:14.25pt;height:20.25pt;z-index:26295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5008" behindDoc="0" locked="0" layoutInCell="1" allowOverlap="1" wp14:anchorId="6E9A2CEE" wp14:editId="5D5C8F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7" name="Textové pole 2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7CEED3-BFC7-4FB3-A83F-5B54C8A42C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8FFBEE" id="Textové pole 2900" o:spid="_x0000_s1026" type="#_x0000_t202" style="position:absolute;margin-left:.75pt;margin-top:0;width:14.25pt;height:20.25pt;z-index:26295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6032" behindDoc="0" locked="0" layoutInCell="1" allowOverlap="1" wp14:anchorId="2BBA9A60" wp14:editId="4F6203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8" name="Textové pole 2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FF2B04-C424-4380-8677-E782283860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3327CC" id="Textové pole 2899" o:spid="_x0000_s1026" type="#_x0000_t202" style="position:absolute;margin-left:.75pt;margin-top:0;width:14.25pt;height:20.25pt;z-index:26295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7056" behindDoc="0" locked="0" layoutInCell="1" allowOverlap="1" wp14:anchorId="30C12EB7" wp14:editId="31A830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09" name="Textové pole 2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0B9147-EC32-4F88-8FC3-FC4E3B8B12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CE0C96" id="Textové pole 2898" o:spid="_x0000_s1026" type="#_x0000_t202" style="position:absolute;margin-left:.75pt;margin-top:0;width:14.25pt;height:20.25pt;z-index:26295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8080" behindDoc="0" locked="0" layoutInCell="1" allowOverlap="1" wp14:anchorId="7E29F426" wp14:editId="53BA69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0" name="Textové pole 2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EB09CF-3798-4292-B47B-99D607216D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94D19D" id="Textové pole 2897" o:spid="_x0000_s1026" type="#_x0000_t202" style="position:absolute;margin-left:.75pt;margin-top:0;width:14.25pt;height:20.25pt;z-index:26295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59104" behindDoc="0" locked="0" layoutInCell="1" allowOverlap="1" wp14:anchorId="2A88558F" wp14:editId="3B0BCB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1" name="Textové pole 2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E3A5FD-3156-45DD-A07C-D185488D99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88BE22" id="Textové pole 2896" o:spid="_x0000_s1026" type="#_x0000_t202" style="position:absolute;margin-left:.75pt;margin-top:0;width:14.25pt;height:20.25pt;z-index:26295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0128" behindDoc="0" locked="0" layoutInCell="1" allowOverlap="1" wp14:anchorId="4B471D40" wp14:editId="301883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2" name="Textové pole 2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B4D9B1-345F-43EF-B54D-97EF1AC3C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197DB5" id="Textové pole 2895" o:spid="_x0000_s1026" type="#_x0000_t202" style="position:absolute;margin-left:.75pt;margin-top:0;width:14.25pt;height:20.25pt;z-index:26296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1152" behindDoc="0" locked="0" layoutInCell="1" allowOverlap="1" wp14:anchorId="0239F2FA" wp14:editId="4F0380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3" name="Textové pole 2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7A3C25-2686-4A86-8A80-18929D09D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F35173" id="Textové pole 2894" o:spid="_x0000_s1026" type="#_x0000_t202" style="position:absolute;margin-left:.75pt;margin-top:0;width:14.25pt;height:20.25pt;z-index:26296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2176" behindDoc="0" locked="0" layoutInCell="1" allowOverlap="1" wp14:anchorId="042B0251" wp14:editId="0C6B86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4" name="Textové pole 2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380D95-D034-4451-ACAC-F6137C8FD3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CB9500" id="Textové pole 2893" o:spid="_x0000_s1026" type="#_x0000_t202" style="position:absolute;margin-left:.75pt;margin-top:0;width:14.25pt;height:20.25pt;z-index:26296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3200" behindDoc="0" locked="0" layoutInCell="1" allowOverlap="1" wp14:anchorId="01049853" wp14:editId="06A2BD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5" name="Textové pole 2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1CF230-848F-4977-988C-76FC28E4B9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DD6539" id="Textové pole 2892" o:spid="_x0000_s1026" type="#_x0000_t202" style="position:absolute;margin-left:.75pt;margin-top:0;width:14.25pt;height:20.25pt;z-index:26296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4224" behindDoc="0" locked="0" layoutInCell="1" allowOverlap="1" wp14:anchorId="285469C8" wp14:editId="7C4299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6" name="Textové pole 2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B47161-2B39-41A6-8350-720B753FB8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FC8074" id="Textové pole 2891" o:spid="_x0000_s1026" type="#_x0000_t202" style="position:absolute;margin-left:.75pt;margin-top:0;width:14.25pt;height:20.25pt;z-index:26296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5248" behindDoc="0" locked="0" layoutInCell="1" allowOverlap="1" wp14:anchorId="496AECBC" wp14:editId="15A47E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7" name="Textové pole 2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E669CB-0210-4900-AF99-AD0532C94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10806C" id="Textové pole 2890" o:spid="_x0000_s1026" type="#_x0000_t202" style="position:absolute;margin-left:.75pt;margin-top:0;width:14.25pt;height:20.25pt;z-index:26296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6272" behindDoc="0" locked="0" layoutInCell="1" allowOverlap="1" wp14:anchorId="2608C6E5" wp14:editId="74C597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8" name="Textové pole 2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8E9748-B066-444A-A83A-CA4DFA8A74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E36E98" id="Textové pole 2889" o:spid="_x0000_s1026" type="#_x0000_t202" style="position:absolute;margin-left:.75pt;margin-top:0;width:14.25pt;height:20.25pt;z-index:26296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7296" behindDoc="0" locked="0" layoutInCell="1" allowOverlap="1" wp14:anchorId="39C31236" wp14:editId="7456B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19" name="Textové pole 2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A250A8-728A-484F-A720-6E23E5D9C0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4161E2" id="Textové pole 2888" o:spid="_x0000_s1026" type="#_x0000_t202" style="position:absolute;margin-left:.75pt;margin-top:0;width:14.25pt;height:20.25pt;z-index:26296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8320" behindDoc="0" locked="0" layoutInCell="1" allowOverlap="1" wp14:anchorId="0B9E855A" wp14:editId="00D9FE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0" name="Textové pole 2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B8CD78-C435-4F22-8B80-78111517B5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9F4766" id="Textové pole 2887" o:spid="_x0000_s1026" type="#_x0000_t202" style="position:absolute;margin-left:.75pt;margin-top:0;width:14.25pt;height:20.25pt;z-index:26296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69344" behindDoc="0" locked="0" layoutInCell="1" allowOverlap="1" wp14:anchorId="5B6E781A" wp14:editId="7FA1D8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1" name="Textové pole 2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81D97A-3833-4822-B00E-62FB9F67A8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38D33A" id="Textové pole 2886" o:spid="_x0000_s1026" type="#_x0000_t202" style="position:absolute;margin-left:.75pt;margin-top:0;width:14.25pt;height:20.25pt;z-index:26296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0368" behindDoc="0" locked="0" layoutInCell="1" allowOverlap="1" wp14:anchorId="3802764E" wp14:editId="70459E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2" name="Textové pole 2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A7D994-337D-4E9D-BEB3-A30CBD85C8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512051" id="Textové pole 2885" o:spid="_x0000_s1026" type="#_x0000_t202" style="position:absolute;margin-left:.75pt;margin-top:0;width:14.25pt;height:20.25pt;z-index:26297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1392" behindDoc="0" locked="0" layoutInCell="1" allowOverlap="1" wp14:anchorId="518167A6" wp14:editId="6E2F3C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3" name="Textové pole 2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3F09BB-2C11-4560-8077-D940C61061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FBBF79" id="Textové pole 2884" o:spid="_x0000_s1026" type="#_x0000_t202" style="position:absolute;margin-left:.75pt;margin-top:0;width:14.25pt;height:20.25pt;z-index:26297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2416" behindDoc="0" locked="0" layoutInCell="1" allowOverlap="1" wp14:anchorId="6C7238EC" wp14:editId="6BF6BB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4" name="Textové pole 2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5C957B-C021-4256-8512-12BC8EAD50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6E0BCD" id="Textové pole 2883" o:spid="_x0000_s1026" type="#_x0000_t202" style="position:absolute;margin-left:.75pt;margin-top:0;width:14.25pt;height:20.25pt;z-index:26297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3440" behindDoc="0" locked="0" layoutInCell="1" allowOverlap="1" wp14:anchorId="74FEABF8" wp14:editId="551FBD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5" name="Textové pole 2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E86C7-8ABA-443C-9AD6-BD6FC53ABE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BFC82D" id="Textové pole 2882" o:spid="_x0000_s1026" type="#_x0000_t202" style="position:absolute;margin-left:.75pt;margin-top:0;width:14.25pt;height:20.25pt;z-index:26297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4464" behindDoc="0" locked="0" layoutInCell="1" allowOverlap="1" wp14:anchorId="69183B35" wp14:editId="50A081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6" name="Textové pole 2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7127CB-114D-4B6B-BA41-3FC4966D2F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350B1E" id="Textové pole 2881" o:spid="_x0000_s1026" type="#_x0000_t202" style="position:absolute;margin-left:.75pt;margin-top:0;width:14.25pt;height:20.25pt;z-index:26297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5488" behindDoc="0" locked="0" layoutInCell="1" allowOverlap="1" wp14:anchorId="61A452AB" wp14:editId="05F809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7" name="Textové pole 2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5B8065-FD16-4138-B34D-FF6B650E5C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181A4D" id="Textové pole 2880" o:spid="_x0000_s1026" type="#_x0000_t202" style="position:absolute;margin-left:.75pt;margin-top:0;width:14.25pt;height:20.25pt;z-index:26297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6512" behindDoc="0" locked="0" layoutInCell="1" allowOverlap="1" wp14:anchorId="780451F8" wp14:editId="739899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8" name="Textové pole 2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6B6016-8C9C-4AD8-A371-5DC73F0A34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224AD8" id="Textové pole 2879" o:spid="_x0000_s1026" type="#_x0000_t202" style="position:absolute;margin-left:.75pt;margin-top:0;width:14.25pt;height:20.25pt;z-index:26297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7536" behindDoc="0" locked="0" layoutInCell="1" allowOverlap="1" wp14:anchorId="58C98DDB" wp14:editId="69AD3E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29" name="Textové pole 2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4042D4-D911-435F-9725-42BAB468FB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13471C" id="Textové pole 2878" o:spid="_x0000_s1026" type="#_x0000_t202" style="position:absolute;margin-left:.75pt;margin-top:0;width:14.25pt;height:20.25pt;z-index:26297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8560" behindDoc="0" locked="0" layoutInCell="1" allowOverlap="1" wp14:anchorId="4753E0A7" wp14:editId="12FD2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0" name="Textové pole 2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9A8B15-0D10-4171-B170-7A511F923C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EE39EC" id="Textové pole 2877" o:spid="_x0000_s1026" type="#_x0000_t202" style="position:absolute;margin-left:.75pt;margin-top:0;width:14.25pt;height:20.25pt;z-index:26297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79584" behindDoc="0" locked="0" layoutInCell="1" allowOverlap="1" wp14:anchorId="77DE3531" wp14:editId="6FA1FE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1" name="Textové pole 2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46AAD2-59DE-498E-8DAD-B4BB5699E2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7C1FCD" id="Textové pole 2876" o:spid="_x0000_s1026" type="#_x0000_t202" style="position:absolute;margin-left:.75pt;margin-top:0;width:14.25pt;height:20.25pt;z-index:26297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0608" behindDoc="0" locked="0" layoutInCell="1" allowOverlap="1" wp14:anchorId="22AB806E" wp14:editId="293931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2" name="Textové pole 2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7A03FA-9252-4998-9408-4F3F31462A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2CADDA" id="Textové pole 2875" o:spid="_x0000_s1026" type="#_x0000_t202" style="position:absolute;margin-left:.75pt;margin-top:0;width:14.25pt;height:20.25pt;z-index:26298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1632" behindDoc="0" locked="0" layoutInCell="1" allowOverlap="1" wp14:anchorId="286AB788" wp14:editId="051825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3" name="Textové pole 2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88B6CB-CEBA-48D0-8168-6542BFC878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5F030A" id="Textové pole 2874" o:spid="_x0000_s1026" type="#_x0000_t202" style="position:absolute;margin-left:.75pt;margin-top:0;width:14.25pt;height:20.25pt;z-index:26298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2656" behindDoc="0" locked="0" layoutInCell="1" allowOverlap="1" wp14:anchorId="210F9F65" wp14:editId="6860D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4" name="Textové pole 2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A6B00D-65CA-422A-88D7-C4264AD3FB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0C2891" id="Textové pole 2873" o:spid="_x0000_s1026" type="#_x0000_t202" style="position:absolute;margin-left:.75pt;margin-top:0;width:14.25pt;height:20.25pt;z-index:26298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3680" behindDoc="0" locked="0" layoutInCell="1" allowOverlap="1" wp14:anchorId="6F62A800" wp14:editId="712C9C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5" name="Textové pole 2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2FC757-080A-45FF-B22D-06C61521E1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90BD76" id="Textové pole 2872" o:spid="_x0000_s1026" type="#_x0000_t202" style="position:absolute;margin-left:.75pt;margin-top:0;width:14.25pt;height:20.25pt;z-index:26298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4704" behindDoc="0" locked="0" layoutInCell="1" allowOverlap="1" wp14:anchorId="36D3FEB0" wp14:editId="192979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6" name="Textové pole 2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71F9BD-16D1-4D9F-8FC7-8AC9F65255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6B2F00" id="Textové pole 2871" o:spid="_x0000_s1026" type="#_x0000_t202" style="position:absolute;margin-left:.75pt;margin-top:0;width:14.25pt;height:20.25pt;z-index:26298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5728" behindDoc="0" locked="0" layoutInCell="1" allowOverlap="1" wp14:anchorId="7DDE74FC" wp14:editId="3EFF1B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7" name="Textové pole 2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64B63C-72AF-475F-9EF7-BF0139F94E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5D68D4" id="Textové pole 2870" o:spid="_x0000_s1026" type="#_x0000_t202" style="position:absolute;margin-left:.75pt;margin-top:0;width:14.25pt;height:20.25pt;z-index:26298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6752" behindDoc="0" locked="0" layoutInCell="1" allowOverlap="1" wp14:anchorId="5A3AD996" wp14:editId="6AA165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8" name="Textové pole 2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12BDBF-D770-49DD-929D-534BCB90FF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1FE2A9" id="Textové pole 2869" o:spid="_x0000_s1026" type="#_x0000_t202" style="position:absolute;margin-left:.75pt;margin-top:0;width:14.25pt;height:20.25pt;z-index:26298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7776" behindDoc="0" locked="0" layoutInCell="1" allowOverlap="1" wp14:anchorId="1EBA3B04" wp14:editId="16CFF5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39" name="Textové pole 2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C35A9F-502F-4DF6-B934-7D21844D1F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37E173" id="Textové pole 2868" o:spid="_x0000_s1026" type="#_x0000_t202" style="position:absolute;margin-left:.75pt;margin-top:0;width:14.25pt;height:20.25pt;z-index:26298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8800" behindDoc="0" locked="0" layoutInCell="1" allowOverlap="1" wp14:anchorId="6976D507" wp14:editId="269514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0" name="Textové pole 2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12F35F-5D92-4C94-94FA-A13F8472A4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10E365" id="Textové pole 2867" o:spid="_x0000_s1026" type="#_x0000_t202" style="position:absolute;margin-left:.75pt;margin-top:0;width:14.25pt;height:20.25pt;z-index:26298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89824" behindDoc="0" locked="0" layoutInCell="1" allowOverlap="1" wp14:anchorId="0ED75FD0" wp14:editId="3D6EFB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1" name="Textové pole 2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AD4BAA-6679-4052-BBBA-E6456F6B07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7A722B" id="Textové pole 2866" o:spid="_x0000_s1026" type="#_x0000_t202" style="position:absolute;margin-left:.75pt;margin-top:0;width:14.25pt;height:20.25pt;z-index:26298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0848" behindDoc="0" locked="0" layoutInCell="1" allowOverlap="1" wp14:anchorId="7783621C" wp14:editId="04CAF6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2" name="Textové pole 2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D334CA-1C02-4B23-8506-55E03FC20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81CAC9" id="Textové pole 2865" o:spid="_x0000_s1026" type="#_x0000_t202" style="position:absolute;margin-left:.75pt;margin-top:0;width:14.25pt;height:20.25pt;z-index:26299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1872" behindDoc="0" locked="0" layoutInCell="1" allowOverlap="1" wp14:anchorId="0657CB2E" wp14:editId="5735A7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3" name="Textové pole 2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073B3A-91B7-4D58-9C3F-2AB6DF588C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4AE3F5" id="Textové pole 2864" o:spid="_x0000_s1026" type="#_x0000_t202" style="position:absolute;margin-left:.75pt;margin-top:0;width:14.25pt;height:20.25pt;z-index:26299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2896" behindDoc="0" locked="0" layoutInCell="1" allowOverlap="1" wp14:anchorId="711A52B0" wp14:editId="00847D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4" name="Textové pole 2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DEB902-B307-4238-B0EF-9349BB9188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02DCA9" id="Textové pole 2863" o:spid="_x0000_s1026" type="#_x0000_t202" style="position:absolute;margin-left:.75pt;margin-top:0;width:14.25pt;height:20.25pt;z-index:26299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3920" behindDoc="0" locked="0" layoutInCell="1" allowOverlap="1" wp14:anchorId="19E325DF" wp14:editId="6A5CDE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5" name="Textové pole 2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60BC4F-4C1B-4296-8EDA-9537FCD576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A1A6C7" id="Textové pole 2862" o:spid="_x0000_s1026" type="#_x0000_t202" style="position:absolute;margin-left:.75pt;margin-top:0;width:14.25pt;height:20.25pt;z-index:26299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4944" behindDoc="0" locked="0" layoutInCell="1" allowOverlap="1" wp14:anchorId="3A30A046" wp14:editId="522534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6" name="Textové pole 2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9FDC53-5D49-4BFA-BD08-556E072B34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6F74A9" id="Textové pole 2861" o:spid="_x0000_s1026" type="#_x0000_t202" style="position:absolute;margin-left:.75pt;margin-top:0;width:14.25pt;height:20.25pt;z-index:26299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5968" behindDoc="0" locked="0" layoutInCell="1" allowOverlap="1" wp14:anchorId="7681631C" wp14:editId="2B0460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7" name="Textové pole 2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A97D1E-636C-418B-91E3-1E4C2F5B74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70F81C" id="Textové pole 2860" o:spid="_x0000_s1026" type="#_x0000_t202" style="position:absolute;margin-left:.75pt;margin-top:0;width:14.25pt;height:20.25pt;z-index:26299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6992" behindDoc="0" locked="0" layoutInCell="1" allowOverlap="1" wp14:anchorId="5CC42687" wp14:editId="0F62A0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8" name="Textové pole 2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A5EC66-FFB4-41D9-B555-1FA8DF58FC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3EE7C4" id="Textové pole 2859" o:spid="_x0000_s1026" type="#_x0000_t202" style="position:absolute;margin-left:.75pt;margin-top:0;width:14.25pt;height:20.25pt;z-index:26299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8016" behindDoc="0" locked="0" layoutInCell="1" allowOverlap="1" wp14:anchorId="6C06DE89" wp14:editId="017972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49" name="Textové pole 2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A763EE-6461-4339-9FBD-D9546CE092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A053EF" id="Textové pole 2858" o:spid="_x0000_s1026" type="#_x0000_t202" style="position:absolute;margin-left:.75pt;margin-top:0;width:14.25pt;height:20.25pt;z-index:26299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2999040" behindDoc="0" locked="0" layoutInCell="1" allowOverlap="1" wp14:anchorId="5E941146" wp14:editId="2C07D4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0" name="Textové pole 2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415A8B-6F1D-4C46-99EC-3B729D8F9C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122DDB" id="Textové pole 2857" o:spid="_x0000_s1026" type="#_x0000_t202" style="position:absolute;margin-left:.75pt;margin-top:0;width:14.25pt;height:20.25pt;z-index:26299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0064" behindDoc="0" locked="0" layoutInCell="1" allowOverlap="1" wp14:anchorId="71678CA8" wp14:editId="33F331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1" name="Textové pole 2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316EA3-2719-413B-A2B0-0EA85F798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BEC922" id="Textové pole 2856" o:spid="_x0000_s1026" type="#_x0000_t202" style="position:absolute;margin-left:.75pt;margin-top:0;width:14.25pt;height:20.25pt;z-index:26300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1088" behindDoc="0" locked="0" layoutInCell="1" allowOverlap="1" wp14:anchorId="2C8C0E41" wp14:editId="64989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2" name="Textové pole 2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78ACCD-1433-4BB7-8A6E-DFBE9CE3D6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85FCE7" id="Textové pole 2855" o:spid="_x0000_s1026" type="#_x0000_t202" style="position:absolute;margin-left:.75pt;margin-top:0;width:14.25pt;height:20.25pt;z-index:26300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2112" behindDoc="0" locked="0" layoutInCell="1" allowOverlap="1" wp14:anchorId="140BABF5" wp14:editId="60C362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3" name="Textové pole 2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282951-4E8C-43E9-9551-65390E16B1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B4A51A" id="Textové pole 2854" o:spid="_x0000_s1026" type="#_x0000_t202" style="position:absolute;margin-left:.75pt;margin-top:0;width:14.25pt;height:20.25pt;z-index:26300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3136" behindDoc="0" locked="0" layoutInCell="1" allowOverlap="1" wp14:anchorId="1ED08F67" wp14:editId="6A7518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4" name="Textové pole 2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A3ABF7-2B6D-4986-8F56-6DD0E16DDD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CE1C30" id="Textové pole 2853" o:spid="_x0000_s1026" type="#_x0000_t202" style="position:absolute;margin-left:.75pt;margin-top:0;width:14.25pt;height:20.25pt;z-index:26300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4160" behindDoc="0" locked="0" layoutInCell="1" allowOverlap="1" wp14:anchorId="421A1B24" wp14:editId="1F30B1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5" name="Textové pole 2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622143-A45C-42FB-9CFA-370FE47B9E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C2B4DA" id="Textové pole 2852" o:spid="_x0000_s1026" type="#_x0000_t202" style="position:absolute;margin-left:.75pt;margin-top:0;width:14.25pt;height:20.25pt;z-index:26300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5184" behindDoc="0" locked="0" layoutInCell="1" allowOverlap="1" wp14:anchorId="7E8FFACF" wp14:editId="40F54E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6" name="Textové pole 2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DC4795-35E3-442B-8A71-E133EE2B89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E02478" id="Textové pole 2851" o:spid="_x0000_s1026" type="#_x0000_t202" style="position:absolute;margin-left:.75pt;margin-top:0;width:14.25pt;height:20.25pt;z-index:26300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6208" behindDoc="0" locked="0" layoutInCell="1" allowOverlap="1" wp14:anchorId="7495C305" wp14:editId="02CC13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7" name="Textové pole 2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4C3ADA-8517-4727-A4E5-F3BAC2E2B3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461B45" id="Textové pole 2850" o:spid="_x0000_s1026" type="#_x0000_t202" style="position:absolute;margin-left:.75pt;margin-top:0;width:14.25pt;height:20.25pt;z-index:26300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7232" behindDoc="0" locked="0" layoutInCell="1" allowOverlap="1" wp14:anchorId="30677F58" wp14:editId="2D8D6D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8" name="Textové pole 2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C802CC-CB24-43AE-A48D-4117175869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BD13AC" id="Textové pole 2849" o:spid="_x0000_s1026" type="#_x0000_t202" style="position:absolute;margin-left:.75pt;margin-top:0;width:14.25pt;height:20.25pt;z-index:26300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8256" behindDoc="0" locked="0" layoutInCell="1" allowOverlap="1" wp14:anchorId="0D8D156F" wp14:editId="738A4A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59" name="Textové pole 2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28B5F8-22F4-4975-BFF4-CA7405B60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FCF853" id="Textové pole 2848" o:spid="_x0000_s1026" type="#_x0000_t202" style="position:absolute;margin-left:.75pt;margin-top:0;width:14.25pt;height:20.25pt;z-index:26300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09280" behindDoc="0" locked="0" layoutInCell="1" allowOverlap="1" wp14:anchorId="787BFB38" wp14:editId="6D437E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0" name="Textové pole 2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FBB31E-8CC9-42AF-84DF-113576E4A5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A6B8A3" id="Textové pole 2847" o:spid="_x0000_s1026" type="#_x0000_t202" style="position:absolute;margin-left:.75pt;margin-top:0;width:14.25pt;height:20.25pt;z-index:26300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0304" behindDoc="0" locked="0" layoutInCell="1" allowOverlap="1" wp14:anchorId="47618084" wp14:editId="080C2C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1" name="Textové pole 2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FC5CB5-15EC-425D-B4F8-C6D1C4D7CD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ECA917" id="Textové pole 2846" o:spid="_x0000_s1026" type="#_x0000_t202" style="position:absolute;margin-left:.75pt;margin-top:0;width:14.25pt;height:20.25pt;z-index:26301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1328" behindDoc="0" locked="0" layoutInCell="1" allowOverlap="1" wp14:anchorId="028C1476" wp14:editId="774216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2" name="Textové pole 2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3FB4B4-BB4A-480F-B66F-BD2C9DF12E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100AB9" id="Textové pole 2845" o:spid="_x0000_s1026" type="#_x0000_t202" style="position:absolute;margin-left:.75pt;margin-top:0;width:14.25pt;height:20.25pt;z-index:26301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2352" behindDoc="0" locked="0" layoutInCell="1" allowOverlap="1" wp14:anchorId="52F99170" wp14:editId="0CCD53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3" name="Textové pole 2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7B9C30-35DF-4491-A1A3-2BCDD64CF8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381278" id="Textové pole 2844" o:spid="_x0000_s1026" type="#_x0000_t202" style="position:absolute;margin-left:.75pt;margin-top:0;width:14.25pt;height:20.25pt;z-index:26301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3376" behindDoc="0" locked="0" layoutInCell="1" allowOverlap="1" wp14:anchorId="4B4D53B9" wp14:editId="15DE2A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4" name="Textové pole 2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434E3B-8B1C-49FF-918D-ABCD17A53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31256C" id="Textové pole 2843" o:spid="_x0000_s1026" type="#_x0000_t202" style="position:absolute;margin-left:.75pt;margin-top:0;width:14.25pt;height:20.25pt;z-index:26301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4400" behindDoc="0" locked="0" layoutInCell="1" allowOverlap="1" wp14:anchorId="7091CF79" wp14:editId="7CC222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5" name="Textové pole 2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F80D88-B8B2-40E6-992F-BA10192AD0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BF3A4E" id="Textové pole 2842" o:spid="_x0000_s1026" type="#_x0000_t202" style="position:absolute;margin-left:.75pt;margin-top:0;width:14.25pt;height:20.25pt;z-index:26301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5424" behindDoc="0" locked="0" layoutInCell="1" allowOverlap="1" wp14:anchorId="24D14B0C" wp14:editId="226D61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6" name="Textové pole 2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806605-A260-4542-858A-28AA3A4B29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F3B531" id="Textové pole 2841" o:spid="_x0000_s1026" type="#_x0000_t202" style="position:absolute;margin-left:.75pt;margin-top:0;width:14.25pt;height:20.25pt;z-index:26301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6448" behindDoc="0" locked="0" layoutInCell="1" allowOverlap="1" wp14:anchorId="0C38C907" wp14:editId="6BF438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7" name="Textové pole 2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58DBAB-E904-451C-B100-38CFAD923A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CE3CC6" id="Textové pole 2840" o:spid="_x0000_s1026" type="#_x0000_t202" style="position:absolute;margin-left:.75pt;margin-top:0;width:14.25pt;height:20.25pt;z-index:26301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7472" behindDoc="0" locked="0" layoutInCell="1" allowOverlap="1" wp14:anchorId="7984D7D3" wp14:editId="41E235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8" name="Textové pole 2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7B4DA1-2313-4F2C-9794-66045F94CE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4BF58E" id="Textové pole 2839" o:spid="_x0000_s1026" type="#_x0000_t202" style="position:absolute;margin-left:.75pt;margin-top:0;width:14.25pt;height:20.25pt;z-index:26301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8496" behindDoc="0" locked="0" layoutInCell="1" allowOverlap="1" wp14:anchorId="7858A206" wp14:editId="347AB5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69" name="Textové pole 2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91DBE6-542E-4CC9-B895-707C1DE8191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4A058C" id="Textové pole 2838" o:spid="_x0000_s1026" type="#_x0000_t202" style="position:absolute;margin-left:.75pt;margin-top:0;width:14.25pt;height:20.25pt;z-index:26301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19520" behindDoc="0" locked="0" layoutInCell="1" allowOverlap="1" wp14:anchorId="7B4CC16D" wp14:editId="05F6CB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0" name="Textové pole 2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49F015-65F5-4EB2-A0C6-B9AB71E11D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CDE3D0" id="Textové pole 2837" o:spid="_x0000_s1026" type="#_x0000_t202" style="position:absolute;margin-left:.75pt;margin-top:0;width:14.25pt;height:20.25pt;z-index:26301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0544" behindDoc="0" locked="0" layoutInCell="1" allowOverlap="1" wp14:anchorId="4AA57F8A" wp14:editId="01E1AE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1" name="Textové pole 2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FF02D7-45AF-464A-9504-F6008D3FE4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F21BBC" id="Textové pole 2836" o:spid="_x0000_s1026" type="#_x0000_t202" style="position:absolute;margin-left:.75pt;margin-top:0;width:14.25pt;height:20.25pt;z-index:26302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1568" behindDoc="0" locked="0" layoutInCell="1" allowOverlap="1" wp14:anchorId="4A1A9E3C" wp14:editId="116A68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2" name="Textové pole 2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E418E1-942A-446B-91AB-9C5C160AE9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4EFD77" id="Textové pole 2835" o:spid="_x0000_s1026" type="#_x0000_t202" style="position:absolute;margin-left:.75pt;margin-top:0;width:14.25pt;height:20.25pt;z-index:26302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2592" behindDoc="0" locked="0" layoutInCell="1" allowOverlap="1" wp14:anchorId="7A353A1C" wp14:editId="3C4F90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3" name="Textové pole 2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484B0C-38E6-401B-A4D7-49F9D6A8E1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5A4114" id="Textové pole 2834" o:spid="_x0000_s1026" type="#_x0000_t202" style="position:absolute;margin-left:.75pt;margin-top:0;width:14.25pt;height:20.25pt;z-index:26302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3616" behindDoc="0" locked="0" layoutInCell="1" allowOverlap="1" wp14:anchorId="67034DF7" wp14:editId="147565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4" name="Textové pole 2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EE2C14-D76E-441D-AE83-100DB4B5AB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410B72" id="Textové pole 2833" o:spid="_x0000_s1026" type="#_x0000_t202" style="position:absolute;margin-left:.75pt;margin-top:0;width:14.25pt;height:20.25pt;z-index:26302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4640" behindDoc="0" locked="0" layoutInCell="1" allowOverlap="1" wp14:anchorId="04D2D812" wp14:editId="769C5B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5" name="Textové pole 2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4F8DFC-9B6E-409F-8738-C129997F16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B24F27" id="Textové pole 2832" o:spid="_x0000_s1026" type="#_x0000_t202" style="position:absolute;margin-left:.75pt;margin-top:0;width:14.25pt;height:20.25pt;z-index:26302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5664" behindDoc="0" locked="0" layoutInCell="1" allowOverlap="1" wp14:anchorId="27B7EE20" wp14:editId="5F431D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6" name="Textové pole 2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E7589B-85F7-4B1D-92B1-ED479FDE4D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A3D194" id="Textové pole 2831" o:spid="_x0000_s1026" type="#_x0000_t202" style="position:absolute;margin-left:.75pt;margin-top:0;width:14.25pt;height:20.25pt;z-index:26302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6688" behindDoc="0" locked="0" layoutInCell="1" allowOverlap="1" wp14:anchorId="56371552" wp14:editId="668315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7" name="Textové pole 2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EFBA2B-B1AE-4539-8E91-935AFF4248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F7456D" id="Textové pole 2830" o:spid="_x0000_s1026" type="#_x0000_t202" style="position:absolute;margin-left:.75pt;margin-top:0;width:14.25pt;height:20.25pt;z-index:26302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7712" behindDoc="0" locked="0" layoutInCell="1" allowOverlap="1" wp14:anchorId="1A39C082" wp14:editId="3D23E8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8" name="Textové pole 2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938C19-B4A0-4F80-89B7-FBA380228C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705921" id="Textové pole 2829" o:spid="_x0000_s1026" type="#_x0000_t202" style="position:absolute;margin-left:.75pt;margin-top:0;width:14.25pt;height:20.25pt;z-index:26302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8736" behindDoc="0" locked="0" layoutInCell="1" allowOverlap="1" wp14:anchorId="349B0D46" wp14:editId="0A3126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79" name="Textové pole 2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E5F8CC-518D-4093-BE53-CFBC667C3E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DA20BE" id="Textové pole 2828" o:spid="_x0000_s1026" type="#_x0000_t202" style="position:absolute;margin-left:.75pt;margin-top:0;width:14.25pt;height:20.25pt;z-index:26302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29760" behindDoc="0" locked="0" layoutInCell="1" allowOverlap="1" wp14:anchorId="3B590C4C" wp14:editId="6C0D28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0" name="Textové pole 2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CCA1F2-F594-40A8-AB78-1268CFF766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167D22" id="Textové pole 2827" o:spid="_x0000_s1026" type="#_x0000_t202" style="position:absolute;margin-left:.75pt;margin-top:0;width:14.25pt;height:20.25pt;z-index:26302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0784" behindDoc="0" locked="0" layoutInCell="1" allowOverlap="1" wp14:anchorId="62399F97" wp14:editId="3964F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1" name="Textové pole 2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588B3E-9718-4CDB-9703-E81CD0893B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3E00E7" id="Textové pole 2826" o:spid="_x0000_s1026" type="#_x0000_t202" style="position:absolute;margin-left:.75pt;margin-top:0;width:14.25pt;height:20.25pt;z-index:26303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1808" behindDoc="0" locked="0" layoutInCell="1" allowOverlap="1" wp14:anchorId="57AC57D8" wp14:editId="558AE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2" name="Textové pole 2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AC6792-1429-4442-839E-04FFDEF1AC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C19A8A" id="Textové pole 2825" o:spid="_x0000_s1026" type="#_x0000_t202" style="position:absolute;margin-left:.75pt;margin-top:0;width:14.25pt;height:20.25pt;z-index:26303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2832" behindDoc="0" locked="0" layoutInCell="1" allowOverlap="1" wp14:anchorId="09B2DA34" wp14:editId="1D9AD6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3" name="Textové pole 2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928BDC-5721-4C85-B30B-5D195771B2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F206F0" id="Textové pole 2824" o:spid="_x0000_s1026" type="#_x0000_t202" style="position:absolute;margin-left:.75pt;margin-top:0;width:14.25pt;height:20.25pt;z-index:26303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3856" behindDoc="0" locked="0" layoutInCell="1" allowOverlap="1" wp14:anchorId="2D69C379" wp14:editId="1C33F2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4" name="Textové pole 2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D6CBFB-02D2-485E-B15A-8005E6E72E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880259" id="Textové pole 2823" o:spid="_x0000_s1026" type="#_x0000_t202" style="position:absolute;margin-left:.75pt;margin-top:0;width:14.25pt;height:20.25pt;z-index:26303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4880" behindDoc="0" locked="0" layoutInCell="1" allowOverlap="1" wp14:anchorId="4D7CD6D7" wp14:editId="36ED81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5" name="Textové pole 2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94F5B8-4A03-4F60-871F-8B36F23735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06BE15" id="Textové pole 2822" o:spid="_x0000_s1026" type="#_x0000_t202" style="position:absolute;margin-left:.75pt;margin-top:0;width:14.25pt;height:20.25pt;z-index:26303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5904" behindDoc="0" locked="0" layoutInCell="1" allowOverlap="1" wp14:anchorId="494AE6CC" wp14:editId="64F129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6" name="Textové pole 2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43B013-762B-44FC-AEFA-46567330AA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D10182" id="Textové pole 2821" o:spid="_x0000_s1026" type="#_x0000_t202" style="position:absolute;margin-left:.75pt;margin-top:0;width:14.25pt;height:20.25pt;z-index:26303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6928" behindDoc="0" locked="0" layoutInCell="1" allowOverlap="1" wp14:anchorId="59850124" wp14:editId="3943BD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7" name="Textové pole 2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19DF93-CA17-43A1-9ACF-0CF7CBA8EA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857A5A" id="Textové pole 2820" o:spid="_x0000_s1026" type="#_x0000_t202" style="position:absolute;margin-left:.75pt;margin-top:0;width:14.25pt;height:20.25pt;z-index:26303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7952" behindDoc="0" locked="0" layoutInCell="1" allowOverlap="1" wp14:anchorId="5E89A488" wp14:editId="79539D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8" name="Textové pole 2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70CC25-776E-4647-8D3E-DF94153F98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02A3B6" id="Textové pole 2819" o:spid="_x0000_s1026" type="#_x0000_t202" style="position:absolute;margin-left:.75pt;margin-top:0;width:14.25pt;height:20.25pt;z-index:26303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38976" behindDoc="0" locked="0" layoutInCell="1" allowOverlap="1" wp14:anchorId="6179E92B" wp14:editId="0C26C7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89" name="Textové pole 2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6EE071-0778-4148-9AF4-88D2213FF5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FFB1DB" id="Textové pole 2818" o:spid="_x0000_s1026" type="#_x0000_t202" style="position:absolute;margin-left:.75pt;margin-top:0;width:14.25pt;height:20.25pt;z-index:26303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0000" behindDoc="0" locked="0" layoutInCell="1" allowOverlap="1" wp14:anchorId="1CF308D0" wp14:editId="00480E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0" name="Textové pole 2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ADF04C-909A-4484-910A-0E4E39AE2F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649EC2" id="Textové pole 2817" o:spid="_x0000_s1026" type="#_x0000_t202" style="position:absolute;margin-left:.75pt;margin-top:0;width:14.25pt;height:20.25pt;z-index:26304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1024" behindDoc="0" locked="0" layoutInCell="1" allowOverlap="1" wp14:anchorId="32A5E682" wp14:editId="008A0F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1" name="Textové pole 2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4F61B6-E1AB-4CA1-9ED2-25DB07603C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E79069" id="Textové pole 2816" o:spid="_x0000_s1026" type="#_x0000_t202" style="position:absolute;margin-left:.75pt;margin-top:0;width:14.25pt;height:20.25pt;z-index:26304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2048" behindDoc="0" locked="0" layoutInCell="1" allowOverlap="1" wp14:anchorId="2188E5FD" wp14:editId="1AB62A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2" name="Textové pole 2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4D3894-7952-48BD-99E1-526E517CF9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CEA2BC" id="Textové pole 2815" o:spid="_x0000_s1026" type="#_x0000_t202" style="position:absolute;margin-left:.75pt;margin-top:0;width:14.25pt;height:20.25pt;z-index:26304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3072" behindDoc="0" locked="0" layoutInCell="1" allowOverlap="1" wp14:anchorId="1BEBEFCE" wp14:editId="2869CF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3" name="Textové pole 2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8BD454-D7D7-4029-B0E7-DEF3D30778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72DBCD" id="Textové pole 2814" o:spid="_x0000_s1026" type="#_x0000_t202" style="position:absolute;margin-left:.75pt;margin-top:0;width:14.25pt;height:20.25pt;z-index:26304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4096" behindDoc="0" locked="0" layoutInCell="1" allowOverlap="1" wp14:anchorId="455B83F5" wp14:editId="0D1681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4" name="Textové pole 2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46147D-5627-474B-A182-FC286809C6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DF67BC" id="Textové pole 2813" o:spid="_x0000_s1026" type="#_x0000_t202" style="position:absolute;margin-left:.75pt;margin-top:0;width:14.25pt;height:20.25pt;z-index:26304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5120" behindDoc="0" locked="0" layoutInCell="1" allowOverlap="1" wp14:anchorId="62E22AD7" wp14:editId="2B6772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5" name="Textové pole 2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8C02C4-8885-43CB-9CD8-A9BA660B8F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8E6D16" id="Textové pole 2812" o:spid="_x0000_s1026" type="#_x0000_t202" style="position:absolute;margin-left:.75pt;margin-top:0;width:14.25pt;height:20.25pt;z-index:26304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6144" behindDoc="0" locked="0" layoutInCell="1" allowOverlap="1" wp14:anchorId="199255F8" wp14:editId="3531DC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6" name="Textové pole 2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4ACF38-1593-4BE8-BB6A-2044F6F8F1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BFD03F" id="Textové pole 2811" o:spid="_x0000_s1026" type="#_x0000_t202" style="position:absolute;margin-left:.75pt;margin-top:0;width:14.25pt;height:20.25pt;z-index:26304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7168" behindDoc="0" locked="0" layoutInCell="1" allowOverlap="1" wp14:anchorId="1DF8D919" wp14:editId="37EA0F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7" name="Textové pole 2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7AC24B-9836-44C1-9DA7-EFBACFCF36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DF6229" id="Textové pole 2810" o:spid="_x0000_s1026" type="#_x0000_t202" style="position:absolute;margin-left:.75pt;margin-top:0;width:14.25pt;height:20.25pt;z-index:26304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8192" behindDoc="0" locked="0" layoutInCell="1" allowOverlap="1" wp14:anchorId="6EAD4AED" wp14:editId="1D20C7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8" name="Textové pole 2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223D20-A431-4A8A-ADAA-96C2B681A7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897635" id="Textové pole 2809" o:spid="_x0000_s1026" type="#_x0000_t202" style="position:absolute;margin-left:.75pt;margin-top:0;width:14.25pt;height:20.25pt;z-index:26304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49216" behindDoc="0" locked="0" layoutInCell="1" allowOverlap="1" wp14:anchorId="092064CE" wp14:editId="2C76DA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799" name="Textové pole 2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5800E6-9AE6-4BAE-B56D-ADA5ED829F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85AF6F" id="Textové pole 2808" o:spid="_x0000_s1026" type="#_x0000_t202" style="position:absolute;margin-left:.75pt;margin-top:0;width:14.25pt;height:20.25pt;z-index:26304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0240" behindDoc="0" locked="0" layoutInCell="1" allowOverlap="1" wp14:anchorId="3AC7EC4E" wp14:editId="7F2668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0" name="Textové pole 2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7F040D-F393-4F2B-9443-58C1B00DA7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E5A027" id="Textové pole 2807" o:spid="_x0000_s1026" type="#_x0000_t202" style="position:absolute;margin-left:.75pt;margin-top:0;width:14.25pt;height:20.25pt;z-index:26305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1264" behindDoc="0" locked="0" layoutInCell="1" allowOverlap="1" wp14:anchorId="22C15264" wp14:editId="4332B7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1" name="Textové pole 2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8C49A0-FD15-4AD4-8A52-7B9C93A216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2AD571" id="Textové pole 2806" o:spid="_x0000_s1026" type="#_x0000_t202" style="position:absolute;margin-left:.75pt;margin-top:0;width:14.25pt;height:20.25pt;z-index:26305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2288" behindDoc="0" locked="0" layoutInCell="1" allowOverlap="1" wp14:anchorId="6D8288F0" wp14:editId="1F326D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2" name="Textové pole 2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D9DAD8-4C21-40D1-B857-8D2FDC2160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1D3674" id="Textové pole 2805" o:spid="_x0000_s1026" type="#_x0000_t202" style="position:absolute;margin-left:.75pt;margin-top:0;width:14.25pt;height:20.25pt;z-index:26305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3312" behindDoc="0" locked="0" layoutInCell="1" allowOverlap="1" wp14:anchorId="43CC4B62" wp14:editId="708978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3" name="Textové pole 2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E5AFB5-47A1-43C1-A332-3E5777F8FC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232D10" id="Textové pole 2804" o:spid="_x0000_s1026" type="#_x0000_t202" style="position:absolute;margin-left:.75pt;margin-top:0;width:14.25pt;height:20.25pt;z-index:26305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4336" behindDoc="0" locked="0" layoutInCell="1" allowOverlap="1" wp14:anchorId="0F74D389" wp14:editId="243330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4" name="Textové pole 2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0E0242-43CD-4C55-8339-1FB5A4207B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AB2F10" id="Textové pole 2803" o:spid="_x0000_s1026" type="#_x0000_t202" style="position:absolute;margin-left:.75pt;margin-top:0;width:14.25pt;height:20.25pt;z-index:26305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5360" behindDoc="0" locked="0" layoutInCell="1" allowOverlap="1" wp14:anchorId="0FE3D596" wp14:editId="5AF7A6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5" name="Textové pole 2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8F6EC3-471B-491F-8C7D-589C36E0F5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F9B823" id="Textové pole 2802" o:spid="_x0000_s1026" type="#_x0000_t202" style="position:absolute;margin-left:.75pt;margin-top:0;width:14.25pt;height:20.25pt;z-index:26305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6384" behindDoc="0" locked="0" layoutInCell="1" allowOverlap="1" wp14:anchorId="3285926A" wp14:editId="433AC0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6" name="Textové pole 2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C14108-1DE2-4D12-AD58-ED967450C2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DA583D" id="Textové pole 2801" o:spid="_x0000_s1026" type="#_x0000_t202" style="position:absolute;margin-left:.75pt;margin-top:0;width:14.25pt;height:20.25pt;z-index:26305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7408" behindDoc="0" locked="0" layoutInCell="1" allowOverlap="1" wp14:anchorId="494ECBD1" wp14:editId="20D6FA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7" name="Textové pole 2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C387C9-F97D-4691-AC74-71A20A466D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DD51CB" id="Textové pole 2800" o:spid="_x0000_s1026" type="#_x0000_t202" style="position:absolute;margin-left:.75pt;margin-top:0;width:14.25pt;height:20.25pt;z-index:26305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8432" behindDoc="0" locked="0" layoutInCell="1" allowOverlap="1" wp14:anchorId="6EEDEC8F" wp14:editId="5A3DFF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8" name="Textové pole 2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E99F98-AEF2-4661-84C0-A85C97E4B1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53A271" id="Textové pole 2799" o:spid="_x0000_s1026" type="#_x0000_t202" style="position:absolute;margin-left:.75pt;margin-top:0;width:14.25pt;height:20.25pt;z-index:26305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59456" behindDoc="0" locked="0" layoutInCell="1" allowOverlap="1" wp14:anchorId="38992FC6" wp14:editId="7A7603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09" name="Textové pole 2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331F49-B7D8-4C85-91C7-45EDF3B0BA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BA82A6" id="Textové pole 2798" o:spid="_x0000_s1026" type="#_x0000_t202" style="position:absolute;margin-left:.75pt;margin-top:0;width:14.25pt;height:20.25pt;z-index:26305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0480" behindDoc="0" locked="0" layoutInCell="1" allowOverlap="1" wp14:anchorId="67CA824A" wp14:editId="61814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0" name="Textové pole 2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D37AC1-995D-48FF-B833-C1ECEF876B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6C49F5" id="Textové pole 2797" o:spid="_x0000_s1026" type="#_x0000_t202" style="position:absolute;margin-left:.75pt;margin-top:0;width:14.25pt;height:20.25pt;z-index:26306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1504" behindDoc="0" locked="0" layoutInCell="1" allowOverlap="1" wp14:anchorId="5EF53609" wp14:editId="00F949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1" name="Textové pole 2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90ECC8-57ED-4D99-9F96-5E2FFEBF04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03ABB1" id="Textové pole 2796" o:spid="_x0000_s1026" type="#_x0000_t202" style="position:absolute;margin-left:.75pt;margin-top:0;width:14.25pt;height:20.25pt;z-index:26306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2528" behindDoc="0" locked="0" layoutInCell="1" allowOverlap="1" wp14:anchorId="0026D95B" wp14:editId="3C044A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2" name="Textové pole 2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F7B57E-CA25-46F8-8900-B5A4875F9C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D034FF" id="Textové pole 2795" o:spid="_x0000_s1026" type="#_x0000_t202" style="position:absolute;margin-left:.75pt;margin-top:0;width:14.25pt;height:20.25pt;z-index:26306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3552" behindDoc="0" locked="0" layoutInCell="1" allowOverlap="1" wp14:anchorId="6D6D229E" wp14:editId="1AEDC0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3" name="Textové pole 2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B5D8CD-3559-4BA9-A3DC-644939004F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D7D680" id="Textové pole 2794" o:spid="_x0000_s1026" type="#_x0000_t202" style="position:absolute;margin-left:.75pt;margin-top:0;width:14.25pt;height:20.25pt;z-index:26306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4576" behindDoc="0" locked="0" layoutInCell="1" allowOverlap="1" wp14:anchorId="0ED5E7D6" wp14:editId="57404F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4" name="Textové pole 2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58A836-99EC-47CD-9FDD-BED857379F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8F02E3" id="Textové pole 2793" o:spid="_x0000_s1026" type="#_x0000_t202" style="position:absolute;margin-left:.75pt;margin-top:0;width:14.25pt;height:20.25pt;z-index:26306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5600" behindDoc="0" locked="0" layoutInCell="1" allowOverlap="1" wp14:anchorId="3F2BB5EA" wp14:editId="382890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5" name="Textové pole 2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7DE4FB-2C1D-4CDB-86C1-353AC427E4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37B247" id="Textové pole 2792" o:spid="_x0000_s1026" type="#_x0000_t202" style="position:absolute;margin-left:.75pt;margin-top:0;width:14.25pt;height:20.25pt;z-index:26306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6624" behindDoc="0" locked="0" layoutInCell="1" allowOverlap="1" wp14:anchorId="0AEE9C31" wp14:editId="2F7200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6" name="Textové pole 2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732596-9EA7-4AEC-9F8E-634DEF9032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246107" id="Textové pole 2791" o:spid="_x0000_s1026" type="#_x0000_t202" style="position:absolute;margin-left:.75pt;margin-top:0;width:14.25pt;height:20.25pt;z-index:26306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7648" behindDoc="0" locked="0" layoutInCell="1" allowOverlap="1" wp14:anchorId="7EEAB088" wp14:editId="35B2A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7" name="Textové pole 2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C82DD8-89ED-41B3-90CB-29EF7A7A42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EA6DA3" id="Textové pole 2790" o:spid="_x0000_s1026" type="#_x0000_t202" style="position:absolute;margin-left:.75pt;margin-top:0;width:14.25pt;height:20.25pt;z-index:26306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8672" behindDoc="0" locked="0" layoutInCell="1" allowOverlap="1" wp14:anchorId="0C833C1C" wp14:editId="0BADD8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8" name="Textové pole 2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5BBD62-2371-4B61-B7FF-C54F816C7B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761AB2" id="Textové pole 2789" o:spid="_x0000_s1026" type="#_x0000_t202" style="position:absolute;margin-left:.75pt;margin-top:0;width:14.25pt;height:20.25pt;z-index:26306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69696" behindDoc="0" locked="0" layoutInCell="1" allowOverlap="1" wp14:anchorId="21A5A476" wp14:editId="4D480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19" name="Textové pole 2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0045BD-03CF-4396-A888-662A656E77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D81013" id="Textové pole 2788" o:spid="_x0000_s1026" type="#_x0000_t202" style="position:absolute;margin-left:.75pt;margin-top:0;width:14.25pt;height:20.25pt;z-index:26306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0720" behindDoc="0" locked="0" layoutInCell="1" allowOverlap="1" wp14:anchorId="6AA315BC" wp14:editId="719D73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0" name="Textové pole 2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422702-0AC6-4EED-AC39-0536701813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DFB41B" id="Textové pole 2787" o:spid="_x0000_s1026" type="#_x0000_t202" style="position:absolute;margin-left:.75pt;margin-top:0;width:14.25pt;height:20.25pt;z-index:26307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1744" behindDoc="0" locked="0" layoutInCell="1" allowOverlap="1" wp14:anchorId="0D85C975" wp14:editId="7CCDAE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1" name="Textové pole 2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BE598C-B9AE-44E0-99E2-69DF20980C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E67AD2" id="Textové pole 2786" o:spid="_x0000_s1026" type="#_x0000_t202" style="position:absolute;margin-left:.75pt;margin-top:0;width:14.25pt;height:20.25pt;z-index:26307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2768" behindDoc="0" locked="0" layoutInCell="1" allowOverlap="1" wp14:anchorId="608E4027" wp14:editId="1E2EC0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2" name="Textové pole 2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CBCFC6-3108-4620-89C7-BCBDCF1277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1E0F79" id="Textové pole 2785" o:spid="_x0000_s1026" type="#_x0000_t202" style="position:absolute;margin-left:.75pt;margin-top:0;width:14.25pt;height:20.25pt;z-index:26307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3792" behindDoc="0" locked="0" layoutInCell="1" allowOverlap="1" wp14:anchorId="4C401047" wp14:editId="349EB5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3" name="Textové pole 2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FF1D4A-A67D-49F6-BFAE-9BABE5AA85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F3A375" id="Textové pole 2784" o:spid="_x0000_s1026" type="#_x0000_t202" style="position:absolute;margin-left:.75pt;margin-top:0;width:14.25pt;height:20.25pt;z-index:26307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4816" behindDoc="0" locked="0" layoutInCell="1" allowOverlap="1" wp14:anchorId="50BD5426" wp14:editId="28FBD6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4" name="Textové pole 2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C5D462-B3FB-4D94-B221-33D1542C8A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38515C" id="Textové pole 2783" o:spid="_x0000_s1026" type="#_x0000_t202" style="position:absolute;margin-left:.75pt;margin-top:0;width:14.25pt;height:20.25pt;z-index:26307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5840" behindDoc="0" locked="0" layoutInCell="1" allowOverlap="1" wp14:anchorId="0A522647" wp14:editId="5DA09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5" name="Textové pole 2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5F93B3-282B-4D61-8242-B5B2D3481C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CA0A39" id="Textové pole 2782" o:spid="_x0000_s1026" type="#_x0000_t202" style="position:absolute;margin-left:.75pt;margin-top:0;width:14.25pt;height:20.25pt;z-index:26307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6864" behindDoc="0" locked="0" layoutInCell="1" allowOverlap="1" wp14:anchorId="0C93178F" wp14:editId="070C1A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6" name="Textové pole 2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D0A191-81CB-4462-8B03-56DF24DC89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944AB5" id="Textové pole 2781" o:spid="_x0000_s1026" type="#_x0000_t202" style="position:absolute;margin-left:.75pt;margin-top:0;width:14.25pt;height:20.25pt;z-index:26307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7888" behindDoc="0" locked="0" layoutInCell="1" allowOverlap="1" wp14:anchorId="01FB9169" wp14:editId="6E3DBD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7" name="Textové pole 2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BC51B9-93BD-4228-B569-D40F1AD91B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FA6F4D" id="Textové pole 2780" o:spid="_x0000_s1026" type="#_x0000_t202" style="position:absolute;margin-left:.75pt;margin-top:0;width:14.25pt;height:20.25pt;z-index:26307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8912" behindDoc="0" locked="0" layoutInCell="1" allowOverlap="1" wp14:anchorId="2B060F0F" wp14:editId="257F9C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8" name="Textové pole 2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C246B5-212C-49D7-A676-25BA562A7D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D3BEC0" id="Textové pole 2779" o:spid="_x0000_s1026" type="#_x0000_t202" style="position:absolute;margin-left:.75pt;margin-top:0;width:14.25pt;height:20.25pt;z-index:26307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79936" behindDoc="0" locked="0" layoutInCell="1" allowOverlap="1" wp14:anchorId="227C88D9" wp14:editId="7A191A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29" name="Textové pole 2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D2BF24-966C-4534-9578-4727BA1A84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5CDAFE" id="Textové pole 2778" o:spid="_x0000_s1026" type="#_x0000_t202" style="position:absolute;margin-left:.75pt;margin-top:0;width:14.25pt;height:20.25pt;z-index:26307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0960" behindDoc="0" locked="0" layoutInCell="1" allowOverlap="1" wp14:anchorId="1E9AA182" wp14:editId="30DB9B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0" name="Textové pole 2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D21816-873D-43B0-AD85-B2D5B6888C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1DC776" id="Textové pole 2777" o:spid="_x0000_s1026" type="#_x0000_t202" style="position:absolute;margin-left:.75pt;margin-top:0;width:14.25pt;height:20.25pt;z-index:26308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1984" behindDoc="0" locked="0" layoutInCell="1" allowOverlap="1" wp14:anchorId="2D32C64E" wp14:editId="308F2A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1" name="Textové pole 2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B6E148-C9ED-4D5E-992F-A2309523FA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30160D" id="Textové pole 2776" o:spid="_x0000_s1026" type="#_x0000_t202" style="position:absolute;margin-left:.75pt;margin-top:0;width:14.25pt;height:20.25pt;z-index:26308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3008" behindDoc="0" locked="0" layoutInCell="1" allowOverlap="1" wp14:anchorId="0FEE5C28" wp14:editId="05DEA1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2" name="Textové pole 2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86A2B5-E5E9-4D45-83E4-D6CB2549A4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5B7DC1" id="Textové pole 2775" o:spid="_x0000_s1026" type="#_x0000_t202" style="position:absolute;margin-left:.75pt;margin-top:0;width:14.25pt;height:20.25pt;z-index:26308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4032" behindDoc="0" locked="0" layoutInCell="1" allowOverlap="1" wp14:anchorId="46521863" wp14:editId="3B8DC2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3" name="Textové pole 2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DCF8E-9547-4B31-801B-098DB893E1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123AAB" id="Textové pole 2774" o:spid="_x0000_s1026" type="#_x0000_t202" style="position:absolute;margin-left:.75pt;margin-top:0;width:14.25pt;height:20.25pt;z-index:26308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5056" behindDoc="0" locked="0" layoutInCell="1" allowOverlap="1" wp14:anchorId="567E6E19" wp14:editId="5AFCEF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4" name="Textové pole 2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C2621F-1789-4AB0-B9F0-3E7645CD48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F97D2E" id="Textové pole 2773" o:spid="_x0000_s1026" type="#_x0000_t202" style="position:absolute;margin-left:.75pt;margin-top:0;width:14.25pt;height:20.25pt;z-index:26308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6080" behindDoc="0" locked="0" layoutInCell="1" allowOverlap="1" wp14:anchorId="4B5290A5" wp14:editId="7A5E9E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5" name="Textové pole 2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FA0D6B-60CF-484E-94E7-89F256E1BD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9D38F6" id="Textové pole 2772" o:spid="_x0000_s1026" type="#_x0000_t202" style="position:absolute;margin-left:.75pt;margin-top:0;width:14.25pt;height:20.25pt;z-index:26308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7104" behindDoc="0" locked="0" layoutInCell="1" allowOverlap="1" wp14:anchorId="3983E26F" wp14:editId="636239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6" name="Textové pole 2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6CB56A-9634-4554-AEF0-C023B51A43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257C80" id="Textové pole 2771" o:spid="_x0000_s1026" type="#_x0000_t202" style="position:absolute;margin-left:.75pt;margin-top:0;width:14.25pt;height:20.25pt;z-index:26308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8128" behindDoc="0" locked="0" layoutInCell="1" allowOverlap="1" wp14:anchorId="139283A9" wp14:editId="275D89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7" name="Textové pole 2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BC5E8D-05B9-4EEA-88EB-B95054668F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22EE5F" id="Textové pole 2770" o:spid="_x0000_s1026" type="#_x0000_t202" style="position:absolute;margin-left:.75pt;margin-top:0;width:14.25pt;height:20.25pt;z-index:26308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89152" behindDoc="0" locked="0" layoutInCell="1" allowOverlap="1" wp14:anchorId="76D19ADF" wp14:editId="179D48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8" name="Textové pole 2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95B204-6F80-4EBF-8E1A-C08E6D09AB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5C79AB" id="Textové pole 2769" o:spid="_x0000_s1026" type="#_x0000_t202" style="position:absolute;margin-left:.75pt;margin-top:0;width:14.25pt;height:20.25pt;z-index:26308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0176" behindDoc="0" locked="0" layoutInCell="1" allowOverlap="1" wp14:anchorId="622F4ADB" wp14:editId="079AE0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39" name="Textové pole 2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DC9BED-8315-4BD5-ADF5-3F051533E0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451DD6" id="Textové pole 2768" o:spid="_x0000_s1026" type="#_x0000_t202" style="position:absolute;margin-left:.75pt;margin-top:0;width:14.25pt;height:20.25pt;z-index:26309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1200" behindDoc="0" locked="0" layoutInCell="1" allowOverlap="1" wp14:anchorId="4B57987D" wp14:editId="19516A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0" name="Textové pole 2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4BC3C6-438B-4FCD-BA0E-17D97A33A2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C318ED" id="Textové pole 2767" o:spid="_x0000_s1026" type="#_x0000_t202" style="position:absolute;margin-left:.75pt;margin-top:0;width:14.25pt;height:20.25pt;z-index:26309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2224" behindDoc="0" locked="0" layoutInCell="1" allowOverlap="1" wp14:anchorId="7A81C095" wp14:editId="642126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1" name="Textové pole 2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142BD0-1F65-465A-96DF-89B7756D5A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24C207" id="Textové pole 2766" o:spid="_x0000_s1026" type="#_x0000_t202" style="position:absolute;margin-left:.75pt;margin-top:0;width:14.25pt;height:20.25pt;z-index:26309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3248" behindDoc="0" locked="0" layoutInCell="1" allowOverlap="1" wp14:anchorId="5EC617C7" wp14:editId="7F53D8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2" name="Textové pole 2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48A2A4-FF63-462D-81D7-7BE3BD70DB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9887ED" id="Textové pole 2765" o:spid="_x0000_s1026" type="#_x0000_t202" style="position:absolute;margin-left:.75pt;margin-top:0;width:14.25pt;height:20.25pt;z-index:26309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4272" behindDoc="0" locked="0" layoutInCell="1" allowOverlap="1" wp14:anchorId="708B0CAD" wp14:editId="0434D5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3" name="Textové pole 2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C9F631-E0C1-4BA1-8E27-9F572A54AE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7BECFA" id="Textové pole 2764" o:spid="_x0000_s1026" type="#_x0000_t202" style="position:absolute;margin-left:.75pt;margin-top:0;width:14.25pt;height:20.25pt;z-index:26309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5296" behindDoc="0" locked="0" layoutInCell="1" allowOverlap="1" wp14:anchorId="21722B75" wp14:editId="51BC80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4" name="Textové pole 2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D72BEB-F8AF-4490-8F62-5418754FAB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385B79" id="Textové pole 2763" o:spid="_x0000_s1026" type="#_x0000_t202" style="position:absolute;margin-left:.75pt;margin-top:0;width:14.25pt;height:20.25pt;z-index:26309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6320" behindDoc="0" locked="0" layoutInCell="1" allowOverlap="1" wp14:anchorId="33F9DC7B" wp14:editId="40717C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5" name="Textové pole 2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94ACD2-774C-413D-89D7-C2D01AF3AC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7EC85D" id="Textové pole 2762" o:spid="_x0000_s1026" type="#_x0000_t202" style="position:absolute;margin-left:.75pt;margin-top:0;width:14.25pt;height:20.25pt;z-index:26309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7344" behindDoc="0" locked="0" layoutInCell="1" allowOverlap="1" wp14:anchorId="138C1E46" wp14:editId="1B5BAA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6" name="Textové pole 2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CC53DC-D1BC-4529-9FA7-DAA52F5E94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FA5005" id="Textové pole 2761" o:spid="_x0000_s1026" type="#_x0000_t202" style="position:absolute;margin-left:.75pt;margin-top:0;width:14.25pt;height:20.25pt;z-index:26309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8368" behindDoc="0" locked="0" layoutInCell="1" allowOverlap="1" wp14:anchorId="017210C4" wp14:editId="180C24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7" name="Textové pole 2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C0F228-173C-4697-B2A4-C262B23D59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19E169" id="Textové pole 2760" o:spid="_x0000_s1026" type="#_x0000_t202" style="position:absolute;margin-left:.75pt;margin-top:0;width:14.25pt;height:20.25pt;z-index:26309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099392" behindDoc="0" locked="0" layoutInCell="1" allowOverlap="1" wp14:anchorId="0FF9DE90" wp14:editId="693D2E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8" name="Textové pole 2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A518B5-4322-4E72-841D-67DC08A160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C2FCB4" id="Textové pole 2759" o:spid="_x0000_s1026" type="#_x0000_t202" style="position:absolute;margin-left:.75pt;margin-top:0;width:14.25pt;height:20.25pt;z-index:26309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0416" behindDoc="0" locked="0" layoutInCell="1" allowOverlap="1" wp14:anchorId="7FDBE5FE" wp14:editId="15243F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49" name="Textové pole 2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3F2DAD-1F55-4828-A748-56B14EEAFC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880AFA" id="Textové pole 2758" o:spid="_x0000_s1026" type="#_x0000_t202" style="position:absolute;margin-left:.75pt;margin-top:0;width:14.25pt;height:20.25pt;z-index:26310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1440" behindDoc="0" locked="0" layoutInCell="1" allowOverlap="1" wp14:anchorId="32134902" wp14:editId="2007C3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0" name="Textové pole 2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143DAF-BB29-4E1D-98DB-686AA2DA82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0A0429" id="Textové pole 2757" o:spid="_x0000_s1026" type="#_x0000_t202" style="position:absolute;margin-left:.75pt;margin-top:0;width:14.25pt;height:20.25pt;z-index:26310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2464" behindDoc="0" locked="0" layoutInCell="1" allowOverlap="1" wp14:anchorId="28E49A09" wp14:editId="6C101E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1" name="Textové pole 2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59D5FE-8C64-432B-B4B7-B7AFF809DF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894A88" id="Textové pole 2756" o:spid="_x0000_s1026" type="#_x0000_t202" style="position:absolute;margin-left:.75pt;margin-top:0;width:14.25pt;height:20.25pt;z-index:26310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3488" behindDoc="0" locked="0" layoutInCell="1" allowOverlap="1" wp14:anchorId="64F6099C" wp14:editId="2FE6E8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2" name="Textové pole 2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A8D58F-7E73-47A6-8480-9A4DE029A4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8DBBBF" id="Textové pole 2755" o:spid="_x0000_s1026" type="#_x0000_t202" style="position:absolute;margin-left:.75pt;margin-top:0;width:14.25pt;height:20.25pt;z-index:26310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4512" behindDoc="0" locked="0" layoutInCell="1" allowOverlap="1" wp14:anchorId="4DDB844E" wp14:editId="2171ED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3" name="Textové pole 2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C45B68-6DB8-4F2E-AF23-67612AEE9D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A827FA" id="Textové pole 2754" o:spid="_x0000_s1026" type="#_x0000_t202" style="position:absolute;margin-left:.75pt;margin-top:0;width:14.25pt;height:20.25pt;z-index:26310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5536" behindDoc="0" locked="0" layoutInCell="1" allowOverlap="1" wp14:anchorId="796F8DFB" wp14:editId="77EAFE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4" name="Textové pole 2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1B82EA-E280-4C96-A5E5-70A0903D3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D1C9B8" id="Textové pole 2753" o:spid="_x0000_s1026" type="#_x0000_t202" style="position:absolute;margin-left:.75pt;margin-top:0;width:14.25pt;height:20.25pt;z-index:26310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6560" behindDoc="0" locked="0" layoutInCell="1" allowOverlap="1" wp14:anchorId="47A6DABB" wp14:editId="1A252C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5" name="Textové pole 2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E35A31-B2BA-4C45-B427-22BD9C5FCD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EA1D40" id="Textové pole 2752" o:spid="_x0000_s1026" type="#_x0000_t202" style="position:absolute;margin-left:.75pt;margin-top:0;width:14.25pt;height:20.25pt;z-index:26310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7584" behindDoc="0" locked="0" layoutInCell="1" allowOverlap="1" wp14:anchorId="67221E35" wp14:editId="47E183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6" name="Textové pole 2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F92AC7-596E-4429-BEE5-8EBB977C3D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93879F" id="Textové pole 2751" o:spid="_x0000_s1026" type="#_x0000_t202" style="position:absolute;margin-left:.75pt;margin-top:0;width:14.25pt;height:20.25pt;z-index:26310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8608" behindDoc="0" locked="0" layoutInCell="1" allowOverlap="1" wp14:anchorId="22EDD523" wp14:editId="13050A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7" name="Textové pole 2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E853F3-469D-4DDA-B5B9-A34C13F6CC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CC4F0E" id="Textové pole 2750" o:spid="_x0000_s1026" type="#_x0000_t202" style="position:absolute;margin-left:.75pt;margin-top:0;width:14.25pt;height:20.25pt;z-index:26310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09632" behindDoc="0" locked="0" layoutInCell="1" allowOverlap="1" wp14:anchorId="19165930" wp14:editId="593498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8" name="Textové pole 2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0698E1-3655-4B4C-BE62-997BAA0F2F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7DAF90" id="Textové pole 2749" o:spid="_x0000_s1026" type="#_x0000_t202" style="position:absolute;margin-left:.75pt;margin-top:0;width:14.25pt;height:20.25pt;z-index:26310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0656" behindDoc="0" locked="0" layoutInCell="1" allowOverlap="1" wp14:anchorId="09684621" wp14:editId="75CE4D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59" name="Textové pole 2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15482E-AEE4-468E-BA3A-F3E158936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C25666" id="Textové pole 2748" o:spid="_x0000_s1026" type="#_x0000_t202" style="position:absolute;margin-left:.75pt;margin-top:0;width:14.25pt;height:20.25pt;z-index:26311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1680" behindDoc="0" locked="0" layoutInCell="1" allowOverlap="1" wp14:anchorId="0057229B" wp14:editId="448BBE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0" name="Textové pole 2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1EBF75-89C1-444E-BEA6-B94F8B9FBB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A594CB" id="Textové pole 2747" o:spid="_x0000_s1026" type="#_x0000_t202" style="position:absolute;margin-left:.75pt;margin-top:0;width:14.25pt;height:20.25pt;z-index:26311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2704" behindDoc="0" locked="0" layoutInCell="1" allowOverlap="1" wp14:anchorId="29D733C8" wp14:editId="2CD485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1" name="Textové pole 2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E0BECE-DDCD-4CED-94BE-07E2517058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C5E9CA" id="Textové pole 2746" o:spid="_x0000_s1026" type="#_x0000_t202" style="position:absolute;margin-left:.75pt;margin-top:0;width:14.25pt;height:20.25pt;z-index:26311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3728" behindDoc="0" locked="0" layoutInCell="1" allowOverlap="1" wp14:anchorId="3FEA3E39" wp14:editId="5C5D1F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2" name="Textové pole 2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4E1B50-2C50-49F1-9D8D-925ADBEE07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E35165" id="Textové pole 2745" o:spid="_x0000_s1026" type="#_x0000_t202" style="position:absolute;margin-left:.75pt;margin-top:0;width:14.25pt;height:20.25pt;z-index:26311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4752" behindDoc="0" locked="0" layoutInCell="1" allowOverlap="1" wp14:anchorId="1861EC46" wp14:editId="4739D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3" name="Textové pole 2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DF5D43-0650-4293-B1BB-712554EEF7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25EF68" id="Textové pole 2744" o:spid="_x0000_s1026" type="#_x0000_t202" style="position:absolute;margin-left:.75pt;margin-top:0;width:14.25pt;height:20.25pt;z-index:26311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5776" behindDoc="0" locked="0" layoutInCell="1" allowOverlap="1" wp14:anchorId="7FB1EB8E" wp14:editId="1FFA51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4" name="Textové pole 2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7B1578-40E7-44AE-884C-DF612AD5DC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B1F806" id="Textové pole 2743" o:spid="_x0000_s1026" type="#_x0000_t202" style="position:absolute;margin-left:.75pt;margin-top:0;width:14.25pt;height:20.25pt;z-index:26311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6800" behindDoc="0" locked="0" layoutInCell="1" allowOverlap="1" wp14:anchorId="67A69447" wp14:editId="47D5B5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5" name="Textové pole 2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D5B385-48F2-40A9-ACCC-C14F78F99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9B9F74" id="Textové pole 2742" o:spid="_x0000_s1026" type="#_x0000_t202" style="position:absolute;margin-left:.75pt;margin-top:0;width:14.25pt;height:20.25pt;z-index:26311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7824" behindDoc="0" locked="0" layoutInCell="1" allowOverlap="1" wp14:anchorId="7C9364FF" wp14:editId="26E2E5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6" name="Textové pole 2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3BAFBC-6B6E-4AB4-A64D-1D710676CE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AF1891" id="Textové pole 2741" o:spid="_x0000_s1026" type="#_x0000_t202" style="position:absolute;margin-left:.75pt;margin-top:0;width:14.25pt;height:20.25pt;z-index:26311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8848" behindDoc="0" locked="0" layoutInCell="1" allowOverlap="1" wp14:anchorId="3D96787B" wp14:editId="76C6F0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7" name="Textové pole 2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7F309C-123F-42E8-8F7B-129DCF32F9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596C27" id="Textové pole 2740" o:spid="_x0000_s1026" type="#_x0000_t202" style="position:absolute;margin-left:.75pt;margin-top:0;width:14.25pt;height:20.25pt;z-index:26311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19872" behindDoc="0" locked="0" layoutInCell="1" allowOverlap="1" wp14:anchorId="5098EB9C" wp14:editId="5DD7F3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8" name="Textové pole 2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653BA0-C709-4C8E-8677-80564E0AAE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AEC544" id="Textové pole 2739" o:spid="_x0000_s1026" type="#_x0000_t202" style="position:absolute;margin-left:.75pt;margin-top:0;width:14.25pt;height:20.25pt;z-index:26311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0896" behindDoc="0" locked="0" layoutInCell="1" allowOverlap="1" wp14:anchorId="1593B337" wp14:editId="5E9A2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69" name="Textové pole 2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E670FD-3E6A-4F36-8B78-48A9CDE5AA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BC52C7" id="Textové pole 2738" o:spid="_x0000_s1026" type="#_x0000_t202" style="position:absolute;margin-left:.75pt;margin-top:0;width:14.25pt;height:20.25pt;z-index:26312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1920" behindDoc="0" locked="0" layoutInCell="1" allowOverlap="1" wp14:anchorId="5E4EFBE7" wp14:editId="569AE5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0" name="Textové pole 2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0F7AAA-7F82-45F3-80B2-919F5A7A3F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22DD8A" id="Textové pole 2737" o:spid="_x0000_s1026" type="#_x0000_t202" style="position:absolute;margin-left:.75pt;margin-top:0;width:14.25pt;height:20.25pt;z-index:26312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2944" behindDoc="0" locked="0" layoutInCell="1" allowOverlap="1" wp14:anchorId="1722AC3B" wp14:editId="435B12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1" name="Textové pole 2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0AE6A5-751F-4D7E-BCBB-5461D5C15D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858071" id="Textové pole 2736" o:spid="_x0000_s1026" type="#_x0000_t202" style="position:absolute;margin-left:.75pt;margin-top:0;width:14.25pt;height:20.25pt;z-index:26312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3968" behindDoc="0" locked="0" layoutInCell="1" allowOverlap="1" wp14:anchorId="283608B6" wp14:editId="1D03CB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2" name="Textové pole 2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C7851E-2F04-4C9A-9152-C13045A1A8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0F46B0" id="Textové pole 2735" o:spid="_x0000_s1026" type="#_x0000_t202" style="position:absolute;margin-left:.75pt;margin-top:0;width:14.25pt;height:20.25pt;z-index:26312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4992" behindDoc="0" locked="0" layoutInCell="1" allowOverlap="1" wp14:anchorId="3BF8E737" wp14:editId="69FDF8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3" name="Textové pole 2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76FE17-F5E0-4693-ACFD-AD6A98DC5C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1F00B2" id="Textové pole 2734" o:spid="_x0000_s1026" type="#_x0000_t202" style="position:absolute;margin-left:.75pt;margin-top:0;width:14.25pt;height:20.25pt;z-index:26312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6016" behindDoc="0" locked="0" layoutInCell="1" allowOverlap="1" wp14:anchorId="56CAEC31" wp14:editId="346518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4" name="Textové pole 2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E1AD4C-F707-41FD-80C1-1A1D89104E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B5983A" id="Textové pole 2733" o:spid="_x0000_s1026" type="#_x0000_t202" style="position:absolute;margin-left:.75pt;margin-top:0;width:14.25pt;height:20.25pt;z-index:26312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7040" behindDoc="0" locked="0" layoutInCell="1" allowOverlap="1" wp14:anchorId="41D3EB04" wp14:editId="75F896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5" name="Textové pole 2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8E6501-2CBF-4C22-B385-ED8E5F2F8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8E6991" id="Textové pole 2732" o:spid="_x0000_s1026" type="#_x0000_t202" style="position:absolute;margin-left:.75pt;margin-top:0;width:14.25pt;height:20.25pt;z-index:26312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8064" behindDoc="0" locked="0" layoutInCell="1" allowOverlap="1" wp14:anchorId="79EBE2C6" wp14:editId="177251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6" name="Textové pole 2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0BBE62-5D89-4705-A1AB-E8491B53F9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C60950" id="Textové pole 2731" o:spid="_x0000_s1026" type="#_x0000_t202" style="position:absolute;margin-left:.75pt;margin-top:0;width:14.25pt;height:20.25pt;z-index:26312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29088" behindDoc="0" locked="0" layoutInCell="1" allowOverlap="1" wp14:anchorId="6967BC77" wp14:editId="750EED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7" name="Textové pole 2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41FB06-ACEB-4E06-A13C-9F1B83354E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D33FE4" id="Textové pole 2730" o:spid="_x0000_s1026" type="#_x0000_t202" style="position:absolute;margin-left:.75pt;margin-top:0;width:14.25pt;height:20.25pt;z-index:26312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0112" behindDoc="0" locked="0" layoutInCell="1" allowOverlap="1" wp14:anchorId="4BB608DB" wp14:editId="330021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8" name="Textové pole 2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4B8068-C0AD-40F7-8D68-D141E2A9A7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3851E3" id="Textové pole 2729" o:spid="_x0000_s1026" type="#_x0000_t202" style="position:absolute;margin-left:.75pt;margin-top:0;width:14.25pt;height:20.25pt;z-index:26313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1136" behindDoc="0" locked="0" layoutInCell="1" allowOverlap="1" wp14:anchorId="217E9B6B" wp14:editId="50F771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79" name="Textové pole 2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775031-2E1A-470E-8907-525DA3482A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C45231" id="Textové pole 2728" o:spid="_x0000_s1026" type="#_x0000_t202" style="position:absolute;margin-left:.75pt;margin-top:0;width:14.25pt;height:20.25pt;z-index:26313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2160" behindDoc="0" locked="0" layoutInCell="1" allowOverlap="1" wp14:anchorId="111D13E4" wp14:editId="0A9415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0" name="Textové pole 2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5A3DF0-2685-4619-A1B6-0F3DF70C9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EFE28A" id="Textové pole 2727" o:spid="_x0000_s1026" type="#_x0000_t202" style="position:absolute;margin-left:.75pt;margin-top:0;width:14.25pt;height:20.25pt;z-index:26313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3184" behindDoc="0" locked="0" layoutInCell="1" allowOverlap="1" wp14:anchorId="2390D843" wp14:editId="511164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1" name="Textové pole 2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E2AE62-54AB-4055-8A09-5B05E3B913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5C693" id="Textové pole 2726" o:spid="_x0000_s1026" type="#_x0000_t202" style="position:absolute;margin-left:.75pt;margin-top:0;width:14.25pt;height:20.25pt;z-index:26313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4208" behindDoc="0" locked="0" layoutInCell="1" allowOverlap="1" wp14:anchorId="06C5524B" wp14:editId="0E29944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2" name="Textové pole 2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81CFAC-0AA8-4ABF-A614-FC78DC868C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CB95E3" id="Textové pole 2725" o:spid="_x0000_s1026" type="#_x0000_t202" style="position:absolute;margin-left:.75pt;margin-top:0;width:14.25pt;height:20.25pt;z-index:26313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5232" behindDoc="0" locked="0" layoutInCell="1" allowOverlap="1" wp14:anchorId="5AF2B374" wp14:editId="04E270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3" name="Textové pole 2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4BD7DA-3E1C-46A3-9B26-AEB147202D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2FDB66" id="Textové pole 2724" o:spid="_x0000_s1026" type="#_x0000_t202" style="position:absolute;margin-left:.75pt;margin-top:0;width:14.25pt;height:20.25pt;z-index:26313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6256" behindDoc="0" locked="0" layoutInCell="1" allowOverlap="1" wp14:anchorId="2BDB496D" wp14:editId="154798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4" name="Textové pole 2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2DCA5F-50D3-412F-A167-69C5749F0E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1C7AF6" id="Textové pole 2723" o:spid="_x0000_s1026" type="#_x0000_t202" style="position:absolute;margin-left:.75pt;margin-top:0;width:14.25pt;height:20.25pt;z-index:26313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7280" behindDoc="0" locked="0" layoutInCell="1" allowOverlap="1" wp14:anchorId="169C9DBC" wp14:editId="745EC8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5" name="Textové pole 2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F10A26-A64D-4FCE-A23E-070365F1EC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1F3DE7" id="Textové pole 2722" o:spid="_x0000_s1026" type="#_x0000_t202" style="position:absolute;margin-left:.75pt;margin-top:0;width:14.25pt;height:20.25pt;z-index:26313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8304" behindDoc="0" locked="0" layoutInCell="1" allowOverlap="1" wp14:anchorId="115C058C" wp14:editId="79F3BF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6" name="Textové pole 2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D4A7C3-79C6-4C19-B2E9-55A2D008B2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EE60F9" id="Textové pole 2721" o:spid="_x0000_s1026" type="#_x0000_t202" style="position:absolute;margin-left:.75pt;margin-top:0;width:14.25pt;height:20.25pt;z-index:26313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39328" behindDoc="0" locked="0" layoutInCell="1" allowOverlap="1" wp14:anchorId="124D93F2" wp14:editId="7BE1BD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7" name="Textové pole 2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62D4C6-B8DD-448A-810C-EE5134CD65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904E5B" id="Textové pole 2720" o:spid="_x0000_s1026" type="#_x0000_t202" style="position:absolute;margin-left:.75pt;margin-top:0;width:14.25pt;height:20.25pt;z-index:26313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0352" behindDoc="0" locked="0" layoutInCell="1" allowOverlap="1" wp14:anchorId="45315459" wp14:editId="526D2A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8" name="Textové pole 2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759D70-E94A-468B-A0C0-A540F48409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6129DA" id="Textové pole 2719" o:spid="_x0000_s1026" type="#_x0000_t202" style="position:absolute;margin-left:.75pt;margin-top:0;width:14.25pt;height:20.25pt;z-index:26314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1376" behindDoc="0" locked="0" layoutInCell="1" allowOverlap="1" wp14:anchorId="107DC555" wp14:editId="7E085A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89" name="Textové pole 2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7A9AE8-9830-4655-A5C6-014957299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E6076A" id="Textové pole 2718" o:spid="_x0000_s1026" type="#_x0000_t202" style="position:absolute;margin-left:.75pt;margin-top:0;width:14.25pt;height:20.25pt;z-index:26314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2400" behindDoc="0" locked="0" layoutInCell="1" allowOverlap="1" wp14:anchorId="4408100A" wp14:editId="2AC995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0" name="Textové pole 2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44A759-A1C4-4FED-995C-832768C54C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3B8578" id="Textové pole 2717" o:spid="_x0000_s1026" type="#_x0000_t202" style="position:absolute;margin-left:.75pt;margin-top:0;width:14.25pt;height:20.25pt;z-index:26314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3424" behindDoc="0" locked="0" layoutInCell="1" allowOverlap="1" wp14:anchorId="045C3863" wp14:editId="596CA2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1" name="Textové pole 2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72250D-3843-4E62-8732-B77ED86123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1CE74F" id="Textové pole 2716" o:spid="_x0000_s1026" type="#_x0000_t202" style="position:absolute;margin-left:.75pt;margin-top:0;width:14.25pt;height:20.25pt;z-index:26314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4448" behindDoc="0" locked="0" layoutInCell="1" allowOverlap="1" wp14:anchorId="60EBDEE4" wp14:editId="4CADEC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2" name="Textové pole 2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CC43EE-6D50-4773-A634-1EA6BDFC81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B49274" id="Textové pole 2715" o:spid="_x0000_s1026" type="#_x0000_t202" style="position:absolute;margin-left:.75pt;margin-top:0;width:14.25pt;height:20.25pt;z-index:26314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5472" behindDoc="0" locked="0" layoutInCell="1" allowOverlap="1" wp14:anchorId="53D2C21E" wp14:editId="6466A2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3" name="Textové pole 2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1CE416-D73A-444F-8183-CCDBAC9297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71CB00" id="Textové pole 2714" o:spid="_x0000_s1026" type="#_x0000_t202" style="position:absolute;margin-left:.75pt;margin-top:0;width:14.25pt;height:20.25pt;z-index:26314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6496" behindDoc="0" locked="0" layoutInCell="1" allowOverlap="1" wp14:anchorId="576DEB50" wp14:editId="5245E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4" name="Textové pole 2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0E80AD-1646-4398-8E74-E0CBA93CD3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CF5F93" id="Textové pole 2713" o:spid="_x0000_s1026" type="#_x0000_t202" style="position:absolute;margin-left:.75pt;margin-top:0;width:14.25pt;height:20.25pt;z-index:26314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7520" behindDoc="0" locked="0" layoutInCell="1" allowOverlap="1" wp14:anchorId="2EE943EA" wp14:editId="4CF641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5" name="Textové pole 2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7C922D-366B-41CC-AE4B-40F52521F2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79EAF5" id="Textové pole 2712" o:spid="_x0000_s1026" type="#_x0000_t202" style="position:absolute;margin-left:.75pt;margin-top:0;width:14.25pt;height:20.25pt;z-index:26314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8544" behindDoc="0" locked="0" layoutInCell="1" allowOverlap="1" wp14:anchorId="45DF3868" wp14:editId="549F13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6" name="Textové pole 2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528DBA-3DCD-43A4-8579-64815BC8BB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E7C2DC" id="Textové pole 2711" o:spid="_x0000_s1026" type="#_x0000_t202" style="position:absolute;margin-left:.75pt;margin-top:0;width:14.25pt;height:20.25pt;z-index:26314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49568" behindDoc="0" locked="0" layoutInCell="1" allowOverlap="1" wp14:anchorId="1F83C3CD" wp14:editId="54C03B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7" name="Textové pole 2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3446A6-5936-45EC-B1DC-F67A9DF7B7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9C7C4E" id="Textové pole 2710" o:spid="_x0000_s1026" type="#_x0000_t202" style="position:absolute;margin-left:.75pt;margin-top:0;width:14.25pt;height:20.25pt;z-index:26314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0592" behindDoc="0" locked="0" layoutInCell="1" allowOverlap="1" wp14:anchorId="1CFB5708" wp14:editId="36FB37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8" name="Textové pole 2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9CB0AD-5C68-4982-8036-D618C2AB4D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00B1C6" id="Textové pole 2709" o:spid="_x0000_s1026" type="#_x0000_t202" style="position:absolute;margin-left:.75pt;margin-top:0;width:14.25pt;height:20.25pt;z-index:26315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1616" behindDoc="0" locked="0" layoutInCell="1" allowOverlap="1" wp14:anchorId="7146934A" wp14:editId="4838B0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899" name="Textové pole 2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4093DA-9466-406F-9A94-9261EA770E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1DECD3" id="Textové pole 2708" o:spid="_x0000_s1026" type="#_x0000_t202" style="position:absolute;margin-left:.75pt;margin-top:0;width:14.25pt;height:20.25pt;z-index:26315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2640" behindDoc="0" locked="0" layoutInCell="1" allowOverlap="1" wp14:anchorId="3B8D5F5D" wp14:editId="487EF9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0" name="Textové pole 2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45C10E-2E4D-4125-A94C-B417C6F037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144DDE" id="Textové pole 2707" o:spid="_x0000_s1026" type="#_x0000_t202" style="position:absolute;margin-left:.75pt;margin-top:0;width:14.25pt;height:20.25pt;z-index:26315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3664" behindDoc="0" locked="0" layoutInCell="1" allowOverlap="1" wp14:anchorId="399058C3" wp14:editId="74B074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1" name="Textové pole 2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96FBD9-13DC-4B41-86D9-2DC84CB237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AE1DF5" id="Textové pole 2706" o:spid="_x0000_s1026" type="#_x0000_t202" style="position:absolute;margin-left:.75pt;margin-top:0;width:14.25pt;height:20.25pt;z-index:26315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4688" behindDoc="0" locked="0" layoutInCell="1" allowOverlap="1" wp14:anchorId="71AA12D8" wp14:editId="78F55E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2" name="Textové pole 2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16A051-22D2-4E2A-9BB3-D935018929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7FA0D3" id="Textové pole 2705" o:spid="_x0000_s1026" type="#_x0000_t202" style="position:absolute;margin-left:.75pt;margin-top:0;width:14.25pt;height:20.25pt;z-index:26315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5712" behindDoc="0" locked="0" layoutInCell="1" allowOverlap="1" wp14:anchorId="24A1D8CA" wp14:editId="621139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3" name="Textové pole 2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27C7F4-1247-4FB2-86A0-38477601B8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DF6839" id="Textové pole 2704" o:spid="_x0000_s1026" type="#_x0000_t202" style="position:absolute;margin-left:.75pt;margin-top:0;width:14.25pt;height:20.25pt;z-index:26315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6736" behindDoc="0" locked="0" layoutInCell="1" allowOverlap="1" wp14:anchorId="70067BA5" wp14:editId="5767FE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4" name="Textové pole 2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669E40-50A6-470B-9D74-8163BCE09F7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A9AE30" id="Textové pole 2703" o:spid="_x0000_s1026" type="#_x0000_t202" style="position:absolute;margin-left:.75pt;margin-top:0;width:14.25pt;height:20.25pt;z-index:26315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7760" behindDoc="0" locked="0" layoutInCell="1" allowOverlap="1" wp14:anchorId="43C266F9" wp14:editId="07A38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5" name="Textové pole 2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C47B3C-95A6-415D-978B-9CAC5DBB16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EA8841" id="Textové pole 2702" o:spid="_x0000_s1026" type="#_x0000_t202" style="position:absolute;margin-left:.75pt;margin-top:0;width:14.25pt;height:20.25pt;z-index:26315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8784" behindDoc="0" locked="0" layoutInCell="1" allowOverlap="1" wp14:anchorId="13F52604" wp14:editId="22DD63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6" name="Textové pole 2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2541B0-8674-446F-9205-F634B6D86B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3F525A" id="Textové pole 2701" o:spid="_x0000_s1026" type="#_x0000_t202" style="position:absolute;margin-left:.75pt;margin-top:0;width:14.25pt;height:20.25pt;z-index:26315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59808" behindDoc="0" locked="0" layoutInCell="1" allowOverlap="1" wp14:anchorId="3EC02CD6" wp14:editId="4B0602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7" name="Textové pole 2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C692E3-1EFB-4835-9BC9-7C00B48EB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E88DB4" id="Textové pole 2700" o:spid="_x0000_s1026" type="#_x0000_t202" style="position:absolute;margin-left:.75pt;margin-top:0;width:14.25pt;height:20.25pt;z-index:26315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0832" behindDoc="0" locked="0" layoutInCell="1" allowOverlap="1" wp14:anchorId="6D84EF39" wp14:editId="211902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0</wp:posOffset>
                      </wp:positionV>
                      <wp:extent cx="180975" cy="257175"/>
                      <wp:effectExtent l="0" t="0" r="0" b="0"/>
                      <wp:wrapNone/>
                      <wp:docPr id="2908" name="Textové pole 2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5082BC-204F-49FA-AE6A-EECC2A4795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6614CC" id="Textové pole 2699" o:spid="_x0000_s1026" type="#_x0000_t202" style="position:absolute;margin-left:.75pt;margin-top:0;width:14.25pt;height:20.25pt;z-index:26316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AV </w:t>
            </w:r>
            <w:proofErr w:type="spellStart"/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Rack</w:t>
            </w:r>
            <w:proofErr w:type="spellEnd"/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, Kabeláž, Instalační materiál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4D73EC4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504EE765" w14:textId="0CFFD3FB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7E0FFE0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46907748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766033" w:rsidRPr="001E04B5" w14:paraId="7B95730D" w14:textId="77777777" w:rsidTr="00476E08">
        <w:trPr>
          <w:trHeight w:val="60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BDD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433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AV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Rack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- Datový rozvaděč do skříňky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364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19"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rack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pro vestavbu do skříňky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97E7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4E4F" w14:textId="09E87B29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C9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1A8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28CB2BA0" w14:textId="77777777" w:rsidTr="00476E08">
        <w:trPr>
          <w:trHeight w:val="67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C62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15D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Rozvodný panel do racku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ACE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19" rozvodný panel min.  8x zásuvka 230V UTE, přívod min.  2m, podsvícený vypínač.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4AF1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35BD" w14:textId="58B2D07A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69E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9F6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31BD040C" w14:textId="77777777" w:rsidTr="00476E08">
        <w:trPr>
          <w:trHeight w:val="2093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555F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D27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Napájecí distribuční jednotka do racku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C8F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Malé PDU (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Power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Distribution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Unit). Každý ze čtyř výstupů IEC-320 C13 lze ovládat samostatně (On / </w:t>
            </w:r>
            <w:proofErr w:type="spellStart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Off</w:t>
            </w:r>
            <w:proofErr w:type="spellEnd"/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/ Reset / přepni). Zařízení obsahuje LAN port pro připojení do sítě.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5C30B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C99" w14:textId="18B6E61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8BA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755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1CA47CE4" w14:textId="77777777" w:rsidTr="00476E08">
        <w:trPr>
          <w:trHeight w:val="60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FEA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17CB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Příslušenství AV racku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8E2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Příslušenství AV racku, police, vedení kabeláže, šrouby a matice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19A8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9F8B" w14:textId="46FABFEC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7CA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CE63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76A46ED9" w14:textId="77777777" w:rsidTr="00476E08">
        <w:trPr>
          <w:trHeight w:val="40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F0E5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lastRenderedPageBreak/>
              <w:t>55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78A0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Set kabeláže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0A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Set kabeláže, včetně propojovacích kabelů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3CE57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D6A2" w14:textId="6DF4C844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C764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063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016FF756" w14:textId="77777777" w:rsidTr="00476E08">
        <w:trPr>
          <w:trHeight w:val="55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E00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B08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Ostatní instalační materiál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B2D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Ostatní instalační a kotvící materiál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FBD7B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4E0A" w14:textId="77E25F52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D622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C3F9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1ADD2EAB" w14:textId="77777777" w:rsidTr="00476E08">
        <w:trPr>
          <w:trHeight w:val="69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437B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57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AA1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Instalační materiál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0295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Drobný instalační materiál (konektory, redukce, pásky, příchytky, hmoždinky, šrouby, atd.)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6B6AE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7F14" w14:textId="2D27D29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0327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9D6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47647058" w14:textId="77777777" w:rsidTr="00476E08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1D14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5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FEC62A1" w14:textId="34836DEE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3744" behindDoc="0" locked="0" layoutInCell="1" allowOverlap="1" wp14:anchorId="234ED5C3" wp14:editId="1FF5D1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6" name="Textové pole 2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0285FF-5B35-44CF-8840-396E0AFBF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863D47" id="Textové pole 2668" o:spid="_x0000_s1026" type="#_x0000_t202" style="position:absolute;margin-left:.75pt;margin-top:.75pt;width:14.25pt;height:21pt;z-index:26038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4768" behindDoc="0" locked="0" layoutInCell="1" allowOverlap="1" wp14:anchorId="226B6FDC" wp14:editId="32CE0A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7" name="Textové pole 2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5F8B5E-5E7B-4AD9-A061-0691578435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328491" id="Textové pole 2667" o:spid="_x0000_s1026" type="#_x0000_t202" style="position:absolute;margin-left:.75pt;margin-top:.75pt;width:14.25pt;height:21pt;z-index:26038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5792" behindDoc="0" locked="0" layoutInCell="1" allowOverlap="1" wp14:anchorId="0EAF127B" wp14:editId="2D8E08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8" name="Textové pole 2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486842-7197-4CCC-BC1C-5428DEF91D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3C3335" id="Textové pole 2666" o:spid="_x0000_s1026" type="#_x0000_t202" style="position:absolute;margin-left:.75pt;margin-top:.75pt;width:14.25pt;height:21pt;z-index:26038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6816" behindDoc="0" locked="0" layoutInCell="1" allowOverlap="1" wp14:anchorId="6D64BE11" wp14:editId="6F8C34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69" name="Textové pole 2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5F35AC-929A-4B89-B899-39C02A0464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933C0D" id="Textové pole 2665" o:spid="_x0000_s1026" type="#_x0000_t202" style="position:absolute;margin-left:.75pt;margin-top:.75pt;width:14.25pt;height:21pt;z-index:26038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7840" behindDoc="0" locked="0" layoutInCell="1" allowOverlap="1" wp14:anchorId="4CDC73A8" wp14:editId="72A76E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0" name="Textové pole 2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387E1A-84F3-4C40-85C2-0ECB0CC8F4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1E6679" id="Textové pole 2664" o:spid="_x0000_s1026" type="#_x0000_t202" style="position:absolute;margin-left:.75pt;margin-top:.75pt;width:14.25pt;height:21pt;z-index:26038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8864" behindDoc="0" locked="0" layoutInCell="1" allowOverlap="1" wp14:anchorId="404DDA02" wp14:editId="3360D7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1" name="Textové pole 2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A82650-5DE1-4CB9-8B15-61D0A80EA3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DBB30C" id="Textové pole 2663" o:spid="_x0000_s1026" type="#_x0000_t202" style="position:absolute;margin-left:.75pt;margin-top:.75pt;width:14.25pt;height:21pt;z-index:26038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89888" behindDoc="0" locked="0" layoutInCell="1" allowOverlap="1" wp14:anchorId="05B160BD" wp14:editId="1A4643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2" name="Textové pole 2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2D0624-690C-409F-9481-4E91AF504E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99F283" id="Textové pole 2662" o:spid="_x0000_s1026" type="#_x0000_t202" style="position:absolute;margin-left:.75pt;margin-top:.75pt;width:14.25pt;height:21pt;z-index:26038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0912" behindDoc="0" locked="0" layoutInCell="1" allowOverlap="1" wp14:anchorId="00D8D641" wp14:editId="1EC592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3" name="Textové pole 2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69D424-683D-4B17-B6F2-FF9F729C93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2EC079" id="Textové pole 2661" o:spid="_x0000_s1026" type="#_x0000_t202" style="position:absolute;margin-left:.75pt;margin-top:.75pt;width:14.25pt;height:21pt;z-index:26039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1936" behindDoc="0" locked="0" layoutInCell="1" allowOverlap="1" wp14:anchorId="19A039CE" wp14:editId="4F7ADD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4" name="Textové pole 2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DC39BD-8D58-4E9A-B337-651A86E1E4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6521FC" id="Textové pole 2660" o:spid="_x0000_s1026" type="#_x0000_t202" style="position:absolute;margin-left:.75pt;margin-top:.75pt;width:14.25pt;height:21pt;z-index:26039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2960" behindDoc="0" locked="0" layoutInCell="1" allowOverlap="1" wp14:anchorId="32D66489" wp14:editId="716CD1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5" name="Textové pole 2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F0875A-737F-4A9F-A0AE-77A68F074E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E34069" id="Textové pole 2659" o:spid="_x0000_s1026" type="#_x0000_t202" style="position:absolute;margin-left:.75pt;margin-top:.75pt;width:14.25pt;height:21pt;z-index:26039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3984" behindDoc="0" locked="0" layoutInCell="1" allowOverlap="1" wp14:anchorId="65DBB2CC" wp14:editId="6A5356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6" name="Textové pole 2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13174E-4A6A-4395-8196-F1521FD0B7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E6F0ED" id="Textové pole 2658" o:spid="_x0000_s1026" type="#_x0000_t202" style="position:absolute;margin-left:.75pt;margin-top:.75pt;width:14.25pt;height:21pt;z-index:26039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5008" behindDoc="0" locked="0" layoutInCell="1" allowOverlap="1" wp14:anchorId="38672832" wp14:editId="479602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7" name="Textové pole 2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D320A8-DD57-4963-A15A-B01727F665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B800B5" id="Textové pole 2657" o:spid="_x0000_s1026" type="#_x0000_t202" style="position:absolute;margin-left:.75pt;margin-top:.75pt;width:14.25pt;height:21pt;z-index:26039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6032" behindDoc="0" locked="0" layoutInCell="1" allowOverlap="1" wp14:anchorId="687DCD7E" wp14:editId="42E6AA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8" name="Textové pole 2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67A443-1CC1-4254-BD46-A3916927AA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F9897" id="Textové pole 2656" o:spid="_x0000_s1026" type="#_x0000_t202" style="position:absolute;margin-left:.75pt;margin-top:.75pt;width:14.25pt;height:21pt;z-index:26039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7056" behindDoc="0" locked="0" layoutInCell="1" allowOverlap="1" wp14:anchorId="3D4157FB" wp14:editId="336455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79" name="Textové pole 2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452510-5A65-49C9-BEE8-53F3B75750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E84650" id="Textové pole 2655" o:spid="_x0000_s1026" type="#_x0000_t202" style="position:absolute;margin-left:.75pt;margin-top:.75pt;width:14.25pt;height:21pt;z-index:26039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8080" behindDoc="0" locked="0" layoutInCell="1" allowOverlap="1" wp14:anchorId="0ED8FFAB" wp14:editId="20C27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0" name="Textové pole 2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05D475-04D6-4B3C-85FD-2DEB5C5369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EE7DBA" id="Textové pole 2654" o:spid="_x0000_s1026" type="#_x0000_t202" style="position:absolute;margin-left:.75pt;margin-top:.75pt;width:14.25pt;height:21pt;z-index:26039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399104" behindDoc="0" locked="0" layoutInCell="1" allowOverlap="1" wp14:anchorId="35D5018A" wp14:editId="7E4198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1" name="Textové pole 2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2E20CA-07F0-4BA6-B468-71484F3009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DC50E9" id="Textové pole 2653" o:spid="_x0000_s1026" type="#_x0000_t202" style="position:absolute;margin-left:.75pt;margin-top:.75pt;width:14.25pt;height:21pt;z-index:26039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0128" behindDoc="0" locked="0" layoutInCell="1" allowOverlap="1" wp14:anchorId="47A8CA5F" wp14:editId="23DEE6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2" name="Textové pole 2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315D80-506E-4C6C-8685-A674D377D1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AF03CF" id="Textové pole 2652" o:spid="_x0000_s1026" type="#_x0000_t202" style="position:absolute;margin-left:.75pt;margin-top:.75pt;width:14.25pt;height:21pt;z-index:26040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1152" behindDoc="0" locked="0" layoutInCell="1" allowOverlap="1" wp14:anchorId="3168840A" wp14:editId="6BE79E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3" name="Textové pole 2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7ABB5A-ED16-48AF-91CB-2C69B5FFFB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590D5C" id="Textové pole 2651" o:spid="_x0000_s1026" type="#_x0000_t202" style="position:absolute;margin-left:.75pt;margin-top:.75pt;width:14.25pt;height:21pt;z-index:26040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2176" behindDoc="0" locked="0" layoutInCell="1" allowOverlap="1" wp14:anchorId="119E5232" wp14:editId="613437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4" name="Textové pole 2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FA5FA0-B23C-423F-AF73-2DEA9D711E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D8255D" id="Textové pole 2650" o:spid="_x0000_s1026" type="#_x0000_t202" style="position:absolute;margin-left:.75pt;margin-top:.75pt;width:14.25pt;height:21pt;z-index:26040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3200" behindDoc="0" locked="0" layoutInCell="1" allowOverlap="1" wp14:anchorId="01C4047C" wp14:editId="68A7D8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5" name="Textové pole 2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C205C5-D723-4A76-970B-566FCBBA69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69967D" id="Textové pole 2649" o:spid="_x0000_s1026" type="#_x0000_t202" style="position:absolute;margin-left:.75pt;margin-top:.75pt;width:14.25pt;height:21pt;z-index:26040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4224" behindDoc="0" locked="0" layoutInCell="1" allowOverlap="1" wp14:anchorId="57ECC4FD" wp14:editId="1EB414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6" name="Textové pole 2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3EC7AE-3749-4B5B-9DC3-391C213AE2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597662" id="Textové pole 2648" o:spid="_x0000_s1026" type="#_x0000_t202" style="position:absolute;margin-left:.75pt;margin-top:.75pt;width:14.25pt;height:21pt;z-index:26040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5248" behindDoc="0" locked="0" layoutInCell="1" allowOverlap="1" wp14:anchorId="314E03BE" wp14:editId="3059D0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7" name="Textové pole 2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E55132-66D9-4B70-A6A2-B5A14D292C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15DE45" id="Textové pole 2647" o:spid="_x0000_s1026" type="#_x0000_t202" style="position:absolute;margin-left:.75pt;margin-top:.75pt;width:14.25pt;height:21pt;z-index:26040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6272" behindDoc="0" locked="0" layoutInCell="1" allowOverlap="1" wp14:anchorId="18F254BC" wp14:editId="11F3A8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8" name="Textové pole 2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AFE858-B610-49A3-86DF-3657373442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02F78F" id="Textové pole 2646" o:spid="_x0000_s1026" type="#_x0000_t202" style="position:absolute;margin-left:.75pt;margin-top:.75pt;width:14.25pt;height:21pt;z-index:26040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7296" behindDoc="0" locked="0" layoutInCell="1" allowOverlap="1" wp14:anchorId="23A9796E" wp14:editId="487115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89" name="Textové pole 2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5C56CC-A8FE-4C38-A2AA-A063ADF90E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52B9BF" id="Textové pole 2645" o:spid="_x0000_s1026" type="#_x0000_t202" style="position:absolute;margin-left:.75pt;margin-top:.75pt;width:14.25pt;height:21pt;z-index:26040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8320" behindDoc="0" locked="0" layoutInCell="1" allowOverlap="1" wp14:anchorId="37A42F3A" wp14:editId="34F362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0" name="Textové pole 2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D6C687-C8F2-47C6-9507-D4D0EA1334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E1467B" id="Textové pole 2644" o:spid="_x0000_s1026" type="#_x0000_t202" style="position:absolute;margin-left:.75pt;margin-top:.75pt;width:14.25pt;height:21pt;z-index:26040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09344" behindDoc="0" locked="0" layoutInCell="1" allowOverlap="1" wp14:anchorId="30B49BBD" wp14:editId="7150E7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1" name="Textové pole 2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AB4B32-3F51-41CA-AFA2-F497B6BF68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4A5678" id="Textové pole 2643" o:spid="_x0000_s1026" type="#_x0000_t202" style="position:absolute;margin-left:.75pt;margin-top:.75pt;width:14.25pt;height:21pt;z-index:26040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0368" behindDoc="0" locked="0" layoutInCell="1" allowOverlap="1" wp14:anchorId="1BC76912" wp14:editId="1770AA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3" name="Textové pole 2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B3B882-DA7E-4850-9EBD-BBDFB0344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6F3D97" id="Textové pole 2642" o:spid="_x0000_s1026" type="#_x0000_t202" style="position:absolute;margin-left:.75pt;margin-top:.75pt;width:14.25pt;height:21pt;z-index:26041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1392" behindDoc="0" locked="0" layoutInCell="1" allowOverlap="1" wp14:anchorId="4C168EFC" wp14:editId="71B1DE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4" name="Textové pole 2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BA8559-1822-4093-B25C-41B6BB0B2D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263FDA" id="Textové pole 2641" o:spid="_x0000_s1026" type="#_x0000_t202" style="position:absolute;margin-left:.75pt;margin-top:.75pt;width:14.25pt;height:21pt;z-index:26041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2416" behindDoc="0" locked="0" layoutInCell="1" allowOverlap="1" wp14:anchorId="18784346" wp14:editId="55DDC0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5" name="Textové pole 2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5AC1A4-D480-4B5F-8D2F-BF26D4C7F1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7BEF0C" id="Textové pole 2640" o:spid="_x0000_s1026" type="#_x0000_t202" style="position:absolute;margin-left:.75pt;margin-top:.75pt;width:14.25pt;height:21pt;z-index:26041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3440" behindDoc="0" locked="0" layoutInCell="1" allowOverlap="1" wp14:anchorId="58B99338" wp14:editId="1687A5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6" name="Textové pole 2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329908-9C04-4E41-9AFC-8927CD1436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6AE634" id="Textové pole 2639" o:spid="_x0000_s1026" type="#_x0000_t202" style="position:absolute;margin-left:.75pt;margin-top:.75pt;width:14.25pt;height:21pt;z-index:26041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4464" behindDoc="0" locked="0" layoutInCell="1" allowOverlap="1" wp14:anchorId="6251AD6C" wp14:editId="5CB550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7" name="Textové pole 2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F614D9-6A37-434F-9BC7-AA88281907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B2AB6E" id="Textové pole 2638" o:spid="_x0000_s1026" type="#_x0000_t202" style="position:absolute;margin-left:.75pt;margin-top:.75pt;width:14.25pt;height:21pt;z-index:26041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5488" behindDoc="0" locked="0" layoutInCell="1" allowOverlap="1" wp14:anchorId="7276FF84" wp14:editId="5EEA65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8" name="Textové pole 2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4AD1E2-33DE-4472-AE49-FC2017C5AB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6A8C72" id="Textové pole 2637" o:spid="_x0000_s1026" type="#_x0000_t202" style="position:absolute;margin-left:.75pt;margin-top:.75pt;width:14.25pt;height:21pt;z-index:26041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6512" behindDoc="0" locked="0" layoutInCell="1" allowOverlap="1" wp14:anchorId="5A3571BF" wp14:editId="417F7F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199" name="Textové pole 2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726E16-7949-42DC-B5C0-08220AFA8E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43E3C4" id="Textové pole 2636" o:spid="_x0000_s1026" type="#_x0000_t202" style="position:absolute;margin-left:.75pt;margin-top:.75pt;width:14.25pt;height:21pt;z-index:26041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7536" behindDoc="0" locked="0" layoutInCell="1" allowOverlap="1" wp14:anchorId="4F59A3E6" wp14:editId="5B00D8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0" name="Textové pole 2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08DA66-664C-4ACB-AFB1-17D027AA00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C7C214" id="Textové pole 2635" o:spid="_x0000_s1026" type="#_x0000_t202" style="position:absolute;margin-left:.75pt;margin-top:.75pt;width:14.25pt;height:21pt;z-index:26041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8560" behindDoc="0" locked="0" layoutInCell="1" allowOverlap="1" wp14:anchorId="3CF17D88" wp14:editId="4C1D52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1" name="Textové pole 2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ECC9B1-57CD-4A67-8C53-1250FD0E7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B60D50" id="Textové pole 2634" o:spid="_x0000_s1026" type="#_x0000_t202" style="position:absolute;margin-left:.75pt;margin-top:.75pt;width:14.25pt;height:21pt;z-index:26041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19584" behindDoc="0" locked="0" layoutInCell="1" allowOverlap="1" wp14:anchorId="17698F1E" wp14:editId="59FB10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2" name="Textové pole 2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662A5C-0EC1-4332-A28B-6373E99A66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4A5059" id="Textové pole 2633" o:spid="_x0000_s1026" type="#_x0000_t202" style="position:absolute;margin-left:.75pt;margin-top:.75pt;width:14.25pt;height:21pt;z-index:26041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0608" behindDoc="0" locked="0" layoutInCell="1" allowOverlap="1" wp14:anchorId="47A43B07" wp14:editId="32E31D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3" name="Textové pole 2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1732A4-95F0-4AE4-98E1-DE8E4EB4C1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68FF77" id="Textové pole 2632" o:spid="_x0000_s1026" type="#_x0000_t202" style="position:absolute;margin-left:.75pt;margin-top:.75pt;width:14.25pt;height:21pt;z-index:26042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1632" behindDoc="0" locked="0" layoutInCell="1" allowOverlap="1" wp14:anchorId="0279602D" wp14:editId="1EB804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4" name="Textové pole 2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4FBD66-D13A-4D79-A966-197227A2B0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F793CE" id="Textové pole 2631" o:spid="_x0000_s1026" type="#_x0000_t202" style="position:absolute;margin-left:.75pt;margin-top:.75pt;width:14.25pt;height:21pt;z-index:26042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2656" behindDoc="0" locked="0" layoutInCell="1" allowOverlap="1" wp14:anchorId="056B4FA8" wp14:editId="3841FC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5" name="Textové pole 2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D00916-B934-4FBD-8E53-98AE08E4AC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59CE5F" id="Textové pole 2630" o:spid="_x0000_s1026" type="#_x0000_t202" style="position:absolute;margin-left:.75pt;margin-top:.75pt;width:14.25pt;height:21pt;z-index:26042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3680" behindDoc="0" locked="0" layoutInCell="1" allowOverlap="1" wp14:anchorId="00DB8115" wp14:editId="51E7CA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6" name="Textové pole 2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E80D7B-EE50-4C65-9D8E-03CA2D43A7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13CD76" id="Textové pole 2629" o:spid="_x0000_s1026" type="#_x0000_t202" style="position:absolute;margin-left:.75pt;margin-top:.75pt;width:14.25pt;height:21pt;z-index:26042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4704" behindDoc="0" locked="0" layoutInCell="1" allowOverlap="1" wp14:anchorId="7FF3AAB4" wp14:editId="6DD061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7" name="Textové pole 2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FDBDC7-36A3-4E94-B28F-03D0D2A0AC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4198BE" id="Textové pole 2628" o:spid="_x0000_s1026" type="#_x0000_t202" style="position:absolute;margin-left:.75pt;margin-top:.75pt;width:14.25pt;height:21pt;z-index:26042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5728" behindDoc="0" locked="0" layoutInCell="1" allowOverlap="1" wp14:anchorId="41E8B328" wp14:editId="296BF9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8" name="Textové pole 2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571859-EF31-4D19-AD41-27CF379C7D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AD0CF1" id="Textové pole 2627" o:spid="_x0000_s1026" type="#_x0000_t202" style="position:absolute;margin-left:.75pt;margin-top:.75pt;width:14.25pt;height:21pt;z-index:26042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6752" behindDoc="0" locked="0" layoutInCell="1" allowOverlap="1" wp14:anchorId="172DD615" wp14:editId="3F9196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09" name="Textové pole 2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0C899A-C4E4-4953-9CE0-7703E8C694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5B15C0" id="Textové pole 2626" o:spid="_x0000_s1026" type="#_x0000_t202" style="position:absolute;margin-left:.75pt;margin-top:.75pt;width:14.25pt;height:21pt;z-index:26042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7776" behindDoc="0" locked="0" layoutInCell="1" allowOverlap="1" wp14:anchorId="547AA138" wp14:editId="60C3E1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0" name="Textové pole 2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1FC03D-6F3E-4D51-89EA-24C7EAAF30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FDB501" id="Textové pole 2625" o:spid="_x0000_s1026" type="#_x0000_t202" style="position:absolute;margin-left:.75pt;margin-top:.75pt;width:14.25pt;height:21pt;z-index:26042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8800" behindDoc="0" locked="0" layoutInCell="1" allowOverlap="1" wp14:anchorId="7F87C705" wp14:editId="54E701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1" name="Textové pole 2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E80B01-9ECD-4E49-8307-E27EDA689B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F8F428" id="Textové pole 2624" o:spid="_x0000_s1026" type="#_x0000_t202" style="position:absolute;margin-left:.75pt;margin-top:.75pt;width:14.25pt;height:21pt;z-index:26042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29824" behindDoc="0" locked="0" layoutInCell="1" allowOverlap="1" wp14:anchorId="16EAF751" wp14:editId="1CABEF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2" name="Textové pole 2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E3AF6F-4DE9-47AB-A839-9995753A42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89425A" id="Textové pole 2623" o:spid="_x0000_s1026" type="#_x0000_t202" style="position:absolute;margin-left:.75pt;margin-top:.75pt;width:14.25pt;height:21pt;z-index:26042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0848" behindDoc="0" locked="0" layoutInCell="1" allowOverlap="1" wp14:anchorId="4F1E9280" wp14:editId="7AAB48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3" name="Textové pole 2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A6CE80-3D8B-4E83-8029-942CA18D61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18369D" id="Textové pole 2622" o:spid="_x0000_s1026" type="#_x0000_t202" style="position:absolute;margin-left:.75pt;margin-top:.75pt;width:14.25pt;height:21pt;z-index:26043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1872" behindDoc="0" locked="0" layoutInCell="1" allowOverlap="1" wp14:anchorId="62E71B8E" wp14:editId="4110AB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4" name="Textové pole 2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C65BF3-00C5-4E06-A338-26802113EA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1D560A" id="Textové pole 2621" o:spid="_x0000_s1026" type="#_x0000_t202" style="position:absolute;margin-left:.75pt;margin-top:.75pt;width:14.25pt;height:21pt;z-index:26043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2896" behindDoc="0" locked="0" layoutInCell="1" allowOverlap="1" wp14:anchorId="5718F55F" wp14:editId="533F57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5" name="Textové pole 2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A058BB-88DE-46CF-BC0A-BF997116D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85668D" id="Textové pole 2620" o:spid="_x0000_s1026" type="#_x0000_t202" style="position:absolute;margin-left:.75pt;margin-top:.75pt;width:14.25pt;height:21pt;z-index:26043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3920" behindDoc="0" locked="0" layoutInCell="1" allowOverlap="1" wp14:anchorId="738A0EBB" wp14:editId="190DE4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6" name="Textové pole 2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1FEA90-5B35-4753-A092-3E703D66FA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D8140B" id="Textové pole 2619" o:spid="_x0000_s1026" type="#_x0000_t202" style="position:absolute;margin-left:.75pt;margin-top:.75pt;width:14.25pt;height:21pt;z-index:26043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4944" behindDoc="0" locked="0" layoutInCell="1" allowOverlap="1" wp14:anchorId="1264183E" wp14:editId="0A7534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7" name="Textové pole 2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993C06-ED07-4C95-8E68-9BF867DAA3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3527C7" id="Textové pole 2618" o:spid="_x0000_s1026" type="#_x0000_t202" style="position:absolute;margin-left:.75pt;margin-top:.75pt;width:14.25pt;height:21pt;z-index:26043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5968" behindDoc="0" locked="0" layoutInCell="1" allowOverlap="1" wp14:anchorId="2502C330" wp14:editId="47C2A9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18" name="Textové pole 2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06577E-60DD-4731-B0C8-4661B4FC04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2274A5" id="Textové pole 2617" o:spid="_x0000_s1026" type="#_x0000_t202" style="position:absolute;margin-left:.75pt;margin-top:.75pt;width:14.25pt;height:21pt;z-index:26043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6992" behindDoc="0" locked="0" layoutInCell="1" allowOverlap="1" wp14:anchorId="7606D8E8" wp14:editId="1710EC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0" name="Textové pole 2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D3A1C2-CB0C-4A91-BDA5-9790A84B55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60DB93" id="Textové pole 2616" o:spid="_x0000_s1026" type="#_x0000_t202" style="position:absolute;margin-left:.75pt;margin-top:.75pt;width:14.25pt;height:21pt;z-index:26043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8016" behindDoc="0" locked="0" layoutInCell="1" allowOverlap="1" wp14:anchorId="7FBC3FA1" wp14:editId="6654FE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1" name="Textové pole 2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AE96DA-472B-4B3F-9A76-9D31611971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9B3198" id="Textové pole 2615" o:spid="_x0000_s1026" type="#_x0000_t202" style="position:absolute;margin-left:.75pt;margin-top:.75pt;width:14.25pt;height:21pt;z-index:26043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39040" behindDoc="0" locked="0" layoutInCell="1" allowOverlap="1" wp14:anchorId="73E1ED5C" wp14:editId="64D7E8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2" name="Textové pole 2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5D2F23-C1F8-403C-864E-F685E21DD8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B55C6B" id="Textové pole 2614" o:spid="_x0000_s1026" type="#_x0000_t202" style="position:absolute;margin-left:.75pt;margin-top:.75pt;width:14.25pt;height:21pt;z-index:26043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0064" behindDoc="0" locked="0" layoutInCell="1" allowOverlap="1" wp14:anchorId="3D5BD596" wp14:editId="1C1439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3" name="Textové pole 2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BBD60D-3E7B-4C41-90BD-729DB5E177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C01189" id="Textové pole 2613" o:spid="_x0000_s1026" type="#_x0000_t202" style="position:absolute;margin-left:.75pt;margin-top:.75pt;width:14.25pt;height:21pt;z-index:26044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1088" behindDoc="0" locked="0" layoutInCell="1" allowOverlap="1" wp14:anchorId="071DBC61" wp14:editId="7627B5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4" name="Textové pole 2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2C17A4-C4C8-4A76-9BCA-6058EAA4C7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A9E8DA" id="Textové pole 2612" o:spid="_x0000_s1026" type="#_x0000_t202" style="position:absolute;margin-left:.75pt;margin-top:.75pt;width:14.25pt;height:21pt;z-index:26044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2112" behindDoc="0" locked="0" layoutInCell="1" allowOverlap="1" wp14:anchorId="1AD08366" wp14:editId="7BC359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5" name="Textové pole 2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9DF74C-F19A-4C3F-A62F-F2BA8C5467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49B125" id="Textové pole 2611" o:spid="_x0000_s1026" type="#_x0000_t202" style="position:absolute;margin-left:.75pt;margin-top:.75pt;width:14.25pt;height:21pt;z-index:26044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3136" behindDoc="0" locked="0" layoutInCell="1" allowOverlap="1" wp14:anchorId="4C4D8F56" wp14:editId="66B7B5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6" name="Textové pole 2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D0EA4D-90B8-4FE6-B2AB-7373355C2A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27A11A" id="Textové pole 2610" o:spid="_x0000_s1026" type="#_x0000_t202" style="position:absolute;margin-left:.75pt;margin-top:.75pt;width:14.25pt;height:21pt;z-index:26044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4160" behindDoc="0" locked="0" layoutInCell="1" allowOverlap="1" wp14:anchorId="5680A152" wp14:editId="1B3FB0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7" name="Textové pole 2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E6983C-A19E-4D20-B10C-1BE875AD00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AE52BA" id="Textové pole 2609" o:spid="_x0000_s1026" type="#_x0000_t202" style="position:absolute;margin-left:.75pt;margin-top:.75pt;width:14.25pt;height:21pt;z-index:26044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5184" behindDoc="0" locked="0" layoutInCell="1" allowOverlap="1" wp14:anchorId="1FB9A0C8" wp14:editId="7EF413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8" name="Textové pole 2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A1BD7E-C870-4162-B2E1-C887FF324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A446C2" id="Textové pole 2608" o:spid="_x0000_s1026" type="#_x0000_t202" style="position:absolute;margin-left:.75pt;margin-top:.75pt;width:14.25pt;height:21pt;z-index:26044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6208" behindDoc="0" locked="0" layoutInCell="1" allowOverlap="1" wp14:anchorId="2F59D1E7" wp14:editId="1ADD33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29" name="Textové pole 2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39B8ED-2CDA-4B78-AE1A-B99C515519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61B0CA" id="Textové pole 2607" o:spid="_x0000_s1026" type="#_x0000_t202" style="position:absolute;margin-left:.75pt;margin-top:.75pt;width:14.25pt;height:21pt;z-index:26044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7232" behindDoc="0" locked="0" layoutInCell="1" allowOverlap="1" wp14:anchorId="23D65C11" wp14:editId="5F2C2C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0" name="Textové pole 2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C5419D-CBC5-470C-8952-D7F7FFAC8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D0D6B4" id="Textové pole 2606" o:spid="_x0000_s1026" type="#_x0000_t202" style="position:absolute;margin-left:.75pt;margin-top:.75pt;width:14.25pt;height:21pt;z-index:26044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8256" behindDoc="0" locked="0" layoutInCell="1" allowOverlap="1" wp14:anchorId="7196C726" wp14:editId="3A52E1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1" name="Textové pole 2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1035BC-234C-4EA7-9A90-564F015B0F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5BDD5E" id="Textové pole 2605" o:spid="_x0000_s1026" type="#_x0000_t202" style="position:absolute;margin-left:.75pt;margin-top:.75pt;width:14.25pt;height:21pt;z-index:26044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49280" behindDoc="0" locked="0" layoutInCell="1" allowOverlap="1" wp14:anchorId="4062E7E1" wp14:editId="4EB951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2" name="Textové pole 2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24E590-CB92-4422-9457-C452482AE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071002" id="Textové pole 2604" o:spid="_x0000_s1026" type="#_x0000_t202" style="position:absolute;margin-left:.75pt;margin-top:.75pt;width:14.25pt;height:21pt;z-index:26044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0304" behindDoc="0" locked="0" layoutInCell="1" allowOverlap="1" wp14:anchorId="2D666BF2" wp14:editId="12C04E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3" name="Textové pole 2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E90A90-98C2-41E2-B91F-A85D114B42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A4C59F" id="Textové pole 2603" o:spid="_x0000_s1026" type="#_x0000_t202" style="position:absolute;margin-left:.75pt;margin-top:.75pt;width:14.25pt;height:21pt;z-index:26045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1328" behindDoc="0" locked="0" layoutInCell="1" allowOverlap="1" wp14:anchorId="4D47E826" wp14:editId="2DE128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4" name="Textové pole 2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81EE6A-4279-4F32-8184-93AC322BA5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6D2974" id="Textové pole 2602" o:spid="_x0000_s1026" type="#_x0000_t202" style="position:absolute;margin-left:.75pt;margin-top:.75pt;width:14.25pt;height:21pt;z-index:26045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2352" behindDoc="0" locked="0" layoutInCell="1" allowOverlap="1" wp14:anchorId="5AA1CD59" wp14:editId="47AE92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5" name="Textové pole 2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97EF40-BBFA-4105-84CB-1CA2F610CB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02E1CB" id="Textové pole 2601" o:spid="_x0000_s1026" type="#_x0000_t202" style="position:absolute;margin-left:.75pt;margin-top:.75pt;width:14.25pt;height:21pt;z-index:26045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3376" behindDoc="0" locked="0" layoutInCell="1" allowOverlap="1" wp14:anchorId="0C4FBD7B" wp14:editId="6C9BB9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6" name="Textové pole 2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3A8F8F-E4A6-48D0-B925-86BE264AA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DB4285" id="Textové pole 2600" o:spid="_x0000_s1026" type="#_x0000_t202" style="position:absolute;margin-left:.75pt;margin-top:.75pt;width:14.25pt;height:21pt;z-index:26045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4400" behindDoc="0" locked="0" layoutInCell="1" allowOverlap="1" wp14:anchorId="6A24CB9B" wp14:editId="4FAABC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7" name="Textové pole 2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279587-27DB-485D-934D-BDE3528315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B3F034" id="Textové pole 2599" o:spid="_x0000_s1026" type="#_x0000_t202" style="position:absolute;margin-left:.75pt;margin-top:.75pt;width:14.25pt;height:21pt;z-index:26045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5424" behindDoc="0" locked="0" layoutInCell="1" allowOverlap="1" wp14:anchorId="20A3F4CB" wp14:editId="13C212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8" name="Textové pole 2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576726-7853-4EB3-9B79-45496202F6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61F6A7" id="Textové pole 2598" o:spid="_x0000_s1026" type="#_x0000_t202" style="position:absolute;margin-left:.75pt;margin-top:.75pt;width:14.25pt;height:21pt;z-index:26045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6448" behindDoc="0" locked="0" layoutInCell="1" allowOverlap="1" wp14:anchorId="4CF2D069" wp14:editId="6BDCA6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39" name="Textové pole 2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0E82F9-814E-49D8-AED9-008DA45A30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B8AD81" id="Textové pole 2597" o:spid="_x0000_s1026" type="#_x0000_t202" style="position:absolute;margin-left:.75pt;margin-top:.75pt;width:14.25pt;height:21pt;z-index:26045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7472" behindDoc="0" locked="0" layoutInCell="1" allowOverlap="1" wp14:anchorId="1A321C9F" wp14:editId="0E7B52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0" name="Textové pole 2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912F48-6073-4F6B-B306-E254801023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2E7721" id="Textové pole 2596" o:spid="_x0000_s1026" type="#_x0000_t202" style="position:absolute;margin-left:.75pt;margin-top:.75pt;width:14.25pt;height:21pt;z-index:26045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8496" behindDoc="0" locked="0" layoutInCell="1" allowOverlap="1" wp14:anchorId="0F80B663" wp14:editId="0CC3A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1" name="Textové pole 2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DE3637-BCAD-4BCA-8CB8-25DCBD0FFE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8A575A" id="Textové pole 2595" o:spid="_x0000_s1026" type="#_x0000_t202" style="position:absolute;margin-left:.75pt;margin-top:.75pt;width:14.25pt;height:21pt;z-index:26045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59520" behindDoc="0" locked="0" layoutInCell="1" allowOverlap="1" wp14:anchorId="57E1B766" wp14:editId="435F0B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2" name="Textové pole 2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1737F1-9561-4428-B77F-19E0E4576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3DE7FF" id="Textové pole 2594" o:spid="_x0000_s1026" type="#_x0000_t202" style="position:absolute;margin-left:.75pt;margin-top:.75pt;width:14.25pt;height:21pt;z-index:26045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0544" behindDoc="0" locked="0" layoutInCell="1" allowOverlap="1" wp14:anchorId="0945B02E" wp14:editId="6E0E61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3" name="Textové pole 2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B24842-841A-4C75-9D69-FB3A67505A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89F7E4" id="Textové pole 2593" o:spid="_x0000_s1026" type="#_x0000_t202" style="position:absolute;margin-left:.75pt;margin-top:.75pt;width:14.25pt;height:21pt;z-index:26046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1568" behindDoc="0" locked="0" layoutInCell="1" allowOverlap="1" wp14:anchorId="51848C4F" wp14:editId="402052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4" name="Textové pole 2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13402D-CDEE-45A7-8657-9481745AA9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1021DD" id="Textové pole 2592" o:spid="_x0000_s1026" type="#_x0000_t202" style="position:absolute;margin-left:.75pt;margin-top:.75pt;width:14.25pt;height:21pt;z-index:26046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2592" behindDoc="0" locked="0" layoutInCell="1" allowOverlap="1" wp14:anchorId="650783FF" wp14:editId="645037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5" name="Textové pole 2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6627E2-35BB-48F7-A602-FA569E45F6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EB2C8C" id="Textové pole 2591" o:spid="_x0000_s1026" type="#_x0000_t202" style="position:absolute;margin-left:.75pt;margin-top:.75pt;width:14.25pt;height:21pt;z-index:26046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3616" behindDoc="0" locked="0" layoutInCell="1" allowOverlap="1" wp14:anchorId="6C5FAA8C" wp14:editId="553C05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7" name="Textové pole 2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BBD167-2F52-44A7-99C1-418501183F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EF68D1" id="Textové pole 2590" o:spid="_x0000_s1026" type="#_x0000_t202" style="position:absolute;margin-left:.75pt;margin-top:.75pt;width:14.25pt;height:21pt;z-index:26046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4640" behindDoc="0" locked="0" layoutInCell="1" allowOverlap="1" wp14:anchorId="2D1E9FB1" wp14:editId="3A57D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8" name="Textové pole 2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10C89E-EF5D-47C5-BCCE-52398AF97C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035B59" id="Textové pole 2589" o:spid="_x0000_s1026" type="#_x0000_t202" style="position:absolute;margin-left:.75pt;margin-top:.75pt;width:14.25pt;height:21pt;z-index:26046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5664" behindDoc="0" locked="0" layoutInCell="1" allowOverlap="1" wp14:anchorId="0AE11342" wp14:editId="2DC965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49" name="Textové pole 2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C3D0D6-3339-4818-B612-58D9E0C486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594556" id="Textové pole 2588" o:spid="_x0000_s1026" type="#_x0000_t202" style="position:absolute;margin-left:.75pt;margin-top:.75pt;width:14.25pt;height:21pt;z-index:26046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6688" behindDoc="0" locked="0" layoutInCell="1" allowOverlap="1" wp14:anchorId="77AC892A" wp14:editId="6ADC22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0" name="Textové pole 2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701F99-DFD7-4742-83D8-7CD1930A92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4A5A85" id="Textové pole 2587" o:spid="_x0000_s1026" type="#_x0000_t202" style="position:absolute;margin-left:.75pt;margin-top:.75pt;width:14.25pt;height:21pt;z-index:26046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7712" behindDoc="0" locked="0" layoutInCell="1" allowOverlap="1" wp14:anchorId="31170752" wp14:editId="5EDD51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1" name="Textové pole 2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24A1C6-E3C2-42BC-9A83-F7DF96BEDF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B8208E" id="Textové pole 2586" o:spid="_x0000_s1026" type="#_x0000_t202" style="position:absolute;margin-left:.75pt;margin-top:.75pt;width:14.25pt;height:21pt;z-index:26046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8736" behindDoc="0" locked="0" layoutInCell="1" allowOverlap="1" wp14:anchorId="5B80A064" wp14:editId="010199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2" name="Textové pole 2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3F063C-AB2B-47F2-BA8C-BA5D72C395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2E553F" id="Textové pole 2585" o:spid="_x0000_s1026" type="#_x0000_t202" style="position:absolute;margin-left:.75pt;margin-top:.75pt;width:14.25pt;height:21pt;z-index:26046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69760" behindDoc="0" locked="0" layoutInCell="1" allowOverlap="1" wp14:anchorId="709600BB" wp14:editId="4DA952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3" name="Textové pole 2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665C50-0A16-4E20-803A-A1AF0538BD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8BD2C3" id="Textové pole 2584" o:spid="_x0000_s1026" type="#_x0000_t202" style="position:absolute;margin-left:.75pt;margin-top:.75pt;width:14.25pt;height:21pt;z-index:26046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0784" behindDoc="0" locked="0" layoutInCell="1" allowOverlap="1" wp14:anchorId="45A6EF0F" wp14:editId="1F1B49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4" name="Textové pole 2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D66284-3F4E-4F84-9E67-F32BDC6103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C69497" id="Textové pole 2583" o:spid="_x0000_s1026" type="#_x0000_t202" style="position:absolute;margin-left:.75pt;margin-top:.75pt;width:14.25pt;height:21pt;z-index:26047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1808" behindDoc="0" locked="0" layoutInCell="1" allowOverlap="1" wp14:anchorId="302DE64C" wp14:editId="5649BA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5" name="Textové pole 2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0EB519-C2A3-4D01-B2CD-EC8BE4ADC2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951ACE" id="Textové pole 2582" o:spid="_x0000_s1026" type="#_x0000_t202" style="position:absolute;margin-left:.75pt;margin-top:.75pt;width:14.25pt;height:21pt;z-index:26047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2832" behindDoc="0" locked="0" layoutInCell="1" allowOverlap="1" wp14:anchorId="6BE8AEE6" wp14:editId="7E1C71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6" name="Textové pole 2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B15929-F34B-47BA-BF5C-1E657105ED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7ECBB2" id="Textové pole 2581" o:spid="_x0000_s1026" type="#_x0000_t202" style="position:absolute;margin-left:.75pt;margin-top:.75pt;width:14.25pt;height:21pt;z-index:26047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3856" behindDoc="0" locked="0" layoutInCell="1" allowOverlap="1" wp14:anchorId="588A9DB9" wp14:editId="74AEFD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7" name="Textové pole 2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62909A-3A14-4E02-8EB2-E5F4ABC9AA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C115CF" id="Textové pole 2580" o:spid="_x0000_s1026" type="#_x0000_t202" style="position:absolute;margin-left:.75pt;margin-top:.75pt;width:14.25pt;height:21pt;z-index:26047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4880" behindDoc="0" locked="0" layoutInCell="1" allowOverlap="1" wp14:anchorId="58D198E6" wp14:editId="1CF17D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8" name="Textové pole 2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3F67361-C21C-4469-8E56-E5E5D87949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45B7A6" id="Textové pole 2579" o:spid="_x0000_s1026" type="#_x0000_t202" style="position:absolute;margin-left:.75pt;margin-top:.75pt;width:14.25pt;height:21pt;z-index:26047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5904" behindDoc="0" locked="0" layoutInCell="1" allowOverlap="1" wp14:anchorId="7BE38F76" wp14:editId="1838C6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59" name="Textové pole 2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AF206E-71E2-49B9-980E-1AC91C23F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C51A45" id="Textové pole 2578" o:spid="_x0000_s1026" type="#_x0000_t202" style="position:absolute;margin-left:.75pt;margin-top:.75pt;width:14.25pt;height:21pt;z-index:26047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6928" behindDoc="0" locked="0" layoutInCell="1" allowOverlap="1" wp14:anchorId="64038EE3" wp14:editId="655AA1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0" name="Textové pole 2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11510D-054B-4E06-A64B-6323F50620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0831B1" id="Textové pole 2577" o:spid="_x0000_s1026" type="#_x0000_t202" style="position:absolute;margin-left:.75pt;margin-top:.75pt;width:14.25pt;height:21pt;z-index:26047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7952" behindDoc="0" locked="0" layoutInCell="1" allowOverlap="1" wp14:anchorId="778D7F64" wp14:editId="60C654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1" name="Textové pole 2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E21D1E-2A2D-44EA-894B-B11A013157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D8C224" id="Textové pole 2576" o:spid="_x0000_s1026" type="#_x0000_t202" style="position:absolute;margin-left:.75pt;margin-top:.75pt;width:14.25pt;height:21pt;z-index:26047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78976" behindDoc="0" locked="0" layoutInCell="1" allowOverlap="1" wp14:anchorId="0A5D12DF" wp14:editId="71BDFE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2" name="Textové pole 2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198EFF-841D-4196-ABA0-AE317319D6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A10CBD" id="Textové pole 2575" o:spid="_x0000_s1026" type="#_x0000_t202" style="position:absolute;margin-left:.75pt;margin-top:.75pt;width:14.25pt;height:21pt;z-index:26047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0000" behindDoc="0" locked="0" layoutInCell="1" allowOverlap="1" wp14:anchorId="2FA9AC16" wp14:editId="296D7D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3" name="Textové pole 2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B477A3-B0D4-44D5-9E97-DC0F0654751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BE9E19" id="Textové pole 2574" o:spid="_x0000_s1026" type="#_x0000_t202" style="position:absolute;margin-left:.75pt;margin-top:.75pt;width:14.25pt;height:21pt;z-index:26048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1024" behindDoc="0" locked="0" layoutInCell="1" allowOverlap="1" wp14:anchorId="1B3B8EE0" wp14:editId="73EA06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4" name="Textové pole 2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B29D01-9E4D-4309-AAF5-0611CDF927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4CEFC1" id="Textové pole 2573" o:spid="_x0000_s1026" type="#_x0000_t202" style="position:absolute;margin-left:.75pt;margin-top:.75pt;width:14.25pt;height:21pt;z-index:26048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2048" behindDoc="0" locked="0" layoutInCell="1" allowOverlap="1" wp14:anchorId="56E4FAC5" wp14:editId="70EF3E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5" name="Textové pole 2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A56A34-0642-4AF1-B5BE-48FB4D8B17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50A6E9" id="Textové pole 2572" o:spid="_x0000_s1026" type="#_x0000_t202" style="position:absolute;margin-left:.75pt;margin-top:.75pt;width:14.25pt;height:21pt;z-index:26048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3072" behindDoc="0" locked="0" layoutInCell="1" allowOverlap="1" wp14:anchorId="297537C7" wp14:editId="30AE4B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6" name="Textové pole 2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892E5D-24E0-4867-8871-50F19025C1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34440D" id="Textové pole 2571" o:spid="_x0000_s1026" type="#_x0000_t202" style="position:absolute;margin-left:.75pt;margin-top:.75pt;width:14.25pt;height:21pt;z-index:26048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4096" behindDoc="0" locked="0" layoutInCell="1" allowOverlap="1" wp14:anchorId="10E98977" wp14:editId="4B0722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7" name="Textové pole 2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080485-DB34-4A36-A7B6-2A941FA0F5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8F6681" id="Textové pole 2570" o:spid="_x0000_s1026" type="#_x0000_t202" style="position:absolute;margin-left:.75pt;margin-top:.75pt;width:14.25pt;height:21pt;z-index:26048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5120" behindDoc="0" locked="0" layoutInCell="1" allowOverlap="1" wp14:anchorId="6A4B483C" wp14:editId="35EE91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8" name="Textové pole 2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FE72B3-87FF-4651-97B3-3EEDCA5B8A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4FD602" id="Textové pole 2569" o:spid="_x0000_s1026" type="#_x0000_t202" style="position:absolute;margin-left:.75pt;margin-top:.75pt;width:14.25pt;height:21pt;z-index:26048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6144" behindDoc="0" locked="0" layoutInCell="1" allowOverlap="1" wp14:anchorId="651F13DD" wp14:editId="0F1BA3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69" name="Textové pole 2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20381F-93D8-4045-A94F-F7123481CA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05D693" id="Textové pole 2568" o:spid="_x0000_s1026" type="#_x0000_t202" style="position:absolute;margin-left:.75pt;margin-top:.75pt;width:14.25pt;height:21pt;z-index:26048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7168" behindDoc="0" locked="0" layoutInCell="1" allowOverlap="1" wp14:anchorId="7449FEF7" wp14:editId="3E0D69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0" name="Textové pole 2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25F914-2FC6-414B-8BDB-8FE5C2396F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434B8C" id="Textové pole 2567" o:spid="_x0000_s1026" type="#_x0000_t202" style="position:absolute;margin-left:.75pt;margin-top:.75pt;width:14.25pt;height:21pt;z-index:26048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8192" behindDoc="0" locked="0" layoutInCell="1" allowOverlap="1" wp14:anchorId="55C74955" wp14:editId="18C5DE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1" name="Textové pole 2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994766-C8FF-4947-B883-DBB06068D2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785983" id="Textové pole 2566" o:spid="_x0000_s1026" type="#_x0000_t202" style="position:absolute;margin-left:.75pt;margin-top:.75pt;width:14.25pt;height:21pt;z-index:26048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89216" behindDoc="0" locked="0" layoutInCell="1" allowOverlap="1" wp14:anchorId="5955289B" wp14:editId="1B89A1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2" name="Textové pole 2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161FF4-7E21-4DDE-9072-0B3642BB95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51481F" id="Textové pole 2565" o:spid="_x0000_s1026" type="#_x0000_t202" style="position:absolute;margin-left:.75pt;margin-top:.75pt;width:14.25pt;height:21pt;z-index:26048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0240" behindDoc="0" locked="0" layoutInCell="1" allowOverlap="1" wp14:anchorId="33039D46" wp14:editId="6C45D0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4" name="Textové pole 2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6455ED-950A-4F5E-A718-E7EEADC616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4E38AD" id="Textové pole 2564" o:spid="_x0000_s1026" type="#_x0000_t202" style="position:absolute;margin-left:.75pt;margin-top:.75pt;width:14.25pt;height:21pt;z-index:26049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1264" behindDoc="0" locked="0" layoutInCell="1" allowOverlap="1" wp14:anchorId="2CB54D8A" wp14:editId="63B105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5" name="Textové pole 2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B8FA9E-16DF-41D4-A54A-68269FE411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93F4FA" id="Textové pole 2563" o:spid="_x0000_s1026" type="#_x0000_t202" style="position:absolute;margin-left:.75pt;margin-top:.75pt;width:14.25pt;height:21pt;z-index:26049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2288" behindDoc="0" locked="0" layoutInCell="1" allowOverlap="1" wp14:anchorId="426C6912" wp14:editId="60B876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6" name="Textové pole 2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12F717-4536-4E4D-AD4B-1A0E75858A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E20914" id="Textové pole 2562" o:spid="_x0000_s1026" type="#_x0000_t202" style="position:absolute;margin-left:.75pt;margin-top:.75pt;width:14.25pt;height:21pt;z-index:26049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3312" behindDoc="0" locked="0" layoutInCell="1" allowOverlap="1" wp14:anchorId="5407AB62" wp14:editId="01AB97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7" name="Textové pole 2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4BE931-359D-45BA-9752-82557F9E1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ECB17E" id="Textové pole 2561" o:spid="_x0000_s1026" type="#_x0000_t202" style="position:absolute;margin-left:.75pt;margin-top:.75pt;width:14.25pt;height:21pt;z-index:26049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4336" behindDoc="0" locked="0" layoutInCell="1" allowOverlap="1" wp14:anchorId="4546B242" wp14:editId="54898D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8" name="Textové pole 2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053A9B-8F3B-46B7-B828-8763045D4D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AFF1A0" id="Textové pole 2560" o:spid="_x0000_s1026" type="#_x0000_t202" style="position:absolute;margin-left:.75pt;margin-top:.75pt;width:14.25pt;height:21pt;z-index:26049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5360" behindDoc="0" locked="0" layoutInCell="1" allowOverlap="1" wp14:anchorId="443157C8" wp14:editId="3DCC9E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79" name="Textové pole 2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FA9314-F33D-4B12-AB33-E588BE2FAB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99EE31" id="Textové pole 2559" o:spid="_x0000_s1026" type="#_x0000_t202" style="position:absolute;margin-left:.75pt;margin-top:.75pt;width:14.25pt;height:21pt;z-index:26049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6384" behindDoc="0" locked="0" layoutInCell="1" allowOverlap="1" wp14:anchorId="34016A46" wp14:editId="2DDF26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0" name="Textové pole 2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759A10-FFA7-4CA8-A850-FAAFC6A019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5C00CD" id="Textové pole 2558" o:spid="_x0000_s1026" type="#_x0000_t202" style="position:absolute;margin-left:.75pt;margin-top:.75pt;width:14.25pt;height:21pt;z-index:26049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7408" behindDoc="0" locked="0" layoutInCell="1" allowOverlap="1" wp14:anchorId="3556D85F" wp14:editId="795427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1" name="Textové pole 2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E5CDC6-B1E6-4D72-9187-47AB36064A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12E8B9" id="Textové pole 2557" o:spid="_x0000_s1026" type="#_x0000_t202" style="position:absolute;margin-left:.75pt;margin-top:.75pt;width:14.25pt;height:21pt;z-index:26049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8432" behindDoc="0" locked="0" layoutInCell="1" allowOverlap="1" wp14:anchorId="5FB77F4A" wp14:editId="016778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2" name="Textové pole 2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ACD372-70BB-48C4-94CB-C4347F1F5A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2CEF1F" id="Textové pole 2556" o:spid="_x0000_s1026" type="#_x0000_t202" style="position:absolute;margin-left:.75pt;margin-top:.75pt;width:14.25pt;height:21pt;z-index:26049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499456" behindDoc="0" locked="0" layoutInCell="1" allowOverlap="1" wp14:anchorId="1D9B1E5D" wp14:editId="7F06BE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3" name="Textové pole 2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4C24A9-6604-47B2-85F4-BB74705D66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48A56E" id="Textové pole 2555" o:spid="_x0000_s1026" type="#_x0000_t202" style="position:absolute;margin-left:.75pt;margin-top:.75pt;width:14.25pt;height:21pt;z-index:26049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0480" behindDoc="0" locked="0" layoutInCell="1" allowOverlap="1" wp14:anchorId="62E89F83" wp14:editId="683ACF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4" name="Textové pole 2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4C4D39-615C-4E7F-8FC7-8FA97F08B4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47BED8" id="Textové pole 2554" o:spid="_x0000_s1026" type="#_x0000_t202" style="position:absolute;margin-left:.75pt;margin-top:.75pt;width:14.25pt;height:21pt;z-index:26050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1504" behindDoc="0" locked="0" layoutInCell="1" allowOverlap="1" wp14:anchorId="113C5A9B" wp14:editId="64D75B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5" name="Textové pole 2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2C62D9-26CA-462C-BC79-9DFBE2F9EF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661090" id="Textové pole 2553" o:spid="_x0000_s1026" type="#_x0000_t202" style="position:absolute;margin-left:.75pt;margin-top:.75pt;width:14.25pt;height:21pt;z-index:26050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2528" behindDoc="0" locked="0" layoutInCell="1" allowOverlap="1" wp14:anchorId="536CA301" wp14:editId="5358E6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6" name="Textové pole 2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7442B3-3EAF-4C13-AB68-54F762F4C1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EC5C0" id="Textové pole 2552" o:spid="_x0000_s1026" type="#_x0000_t202" style="position:absolute;margin-left:.75pt;margin-top:.75pt;width:14.25pt;height:21pt;z-index:26050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3552" behindDoc="0" locked="0" layoutInCell="1" allowOverlap="1" wp14:anchorId="09B64E22" wp14:editId="4A95C8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7" name="Textové pole 2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4B6F13-829A-46EE-9805-8453B464D8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B8F94C" id="Textové pole 2551" o:spid="_x0000_s1026" type="#_x0000_t202" style="position:absolute;margin-left:.75pt;margin-top:.75pt;width:14.25pt;height:21pt;z-index:26050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4576" behindDoc="0" locked="0" layoutInCell="1" allowOverlap="1" wp14:anchorId="31E02FFD" wp14:editId="296889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8" name="Textové pole 2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CDF0CF-512C-4227-A25F-A1100C96E0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172E91" id="Textové pole 2550" o:spid="_x0000_s1026" type="#_x0000_t202" style="position:absolute;margin-left:.75pt;margin-top:.75pt;width:14.25pt;height:21pt;z-index:26050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5600" behindDoc="0" locked="0" layoutInCell="1" allowOverlap="1" wp14:anchorId="009DDB40" wp14:editId="2198F6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89" name="Textové pole 2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C5749B-4157-4DFD-AB8D-FD473E774C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D9B672" id="Textové pole 2549" o:spid="_x0000_s1026" type="#_x0000_t202" style="position:absolute;margin-left:.75pt;margin-top:.75pt;width:14.25pt;height:21pt;z-index:26050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6624" behindDoc="0" locked="0" layoutInCell="1" allowOverlap="1" wp14:anchorId="42F0CDAA" wp14:editId="10526C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0" name="Textové pole 2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5DAAB7-3B6D-4621-9A41-1DC0D4A6A7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128EFF" id="Textové pole 2548" o:spid="_x0000_s1026" type="#_x0000_t202" style="position:absolute;margin-left:.75pt;margin-top:.75pt;width:14.25pt;height:21pt;z-index:26050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7648" behindDoc="0" locked="0" layoutInCell="1" allowOverlap="1" wp14:anchorId="2B0EBB11" wp14:editId="74A63E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1" name="Textové pole 2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E8B9F2-195C-49D8-B9A3-4F9DDFF8B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A70B1C" id="Textové pole 2547" o:spid="_x0000_s1026" type="#_x0000_t202" style="position:absolute;margin-left:.75pt;margin-top:.75pt;width:14.25pt;height:21pt;z-index:26050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8672" behindDoc="0" locked="0" layoutInCell="1" allowOverlap="1" wp14:anchorId="6F2B44FA" wp14:editId="745B03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2" name="Textové pole 2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5F2A08-7CBB-417D-AA67-53C9893EC7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3418FA" id="Textové pole 2546" o:spid="_x0000_s1026" type="#_x0000_t202" style="position:absolute;margin-left:.75pt;margin-top:.75pt;width:14.25pt;height:21pt;z-index:26050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09696" behindDoc="0" locked="0" layoutInCell="1" allowOverlap="1" wp14:anchorId="6A0227CC" wp14:editId="54CFC6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3" name="Textové pole 2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7458D5-D476-483C-924B-4FFCA2E9AD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55278C" id="Textové pole 2545" o:spid="_x0000_s1026" type="#_x0000_t202" style="position:absolute;margin-left:.75pt;margin-top:.75pt;width:14.25pt;height:21pt;z-index:26050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0720" behindDoc="0" locked="0" layoutInCell="1" allowOverlap="1" wp14:anchorId="6FBDBC69" wp14:editId="7E3A28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4" name="Textové pole 2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0C714E-8535-4777-A263-8CE541807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843E61" id="Textové pole 2544" o:spid="_x0000_s1026" type="#_x0000_t202" style="position:absolute;margin-left:.75pt;margin-top:.75pt;width:14.25pt;height:21pt;z-index:26051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1744" behindDoc="0" locked="0" layoutInCell="1" allowOverlap="1" wp14:anchorId="5CF1F949" wp14:editId="1EF96E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5" name="Textové pole 2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ED95C9-7045-4C9E-A5D7-3D1505A76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8E61FE" id="Textové pole 2543" o:spid="_x0000_s1026" type="#_x0000_t202" style="position:absolute;margin-left:.75pt;margin-top:.75pt;width:14.25pt;height:21pt;z-index:26051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2768" behindDoc="0" locked="0" layoutInCell="1" allowOverlap="1" wp14:anchorId="49F54A26" wp14:editId="5C598F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6" name="Textové pole 2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4C4192-ABBC-4CF9-8874-9303204C07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DA59F5" id="Textové pole 2542" o:spid="_x0000_s1026" type="#_x0000_t202" style="position:absolute;margin-left:.75pt;margin-top:.75pt;width:14.25pt;height:21pt;z-index:26051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3792" behindDoc="0" locked="0" layoutInCell="1" allowOverlap="1" wp14:anchorId="622A6B78" wp14:editId="61F08F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7" name="Textové pole 2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7898EE-B5E8-4DAC-9A1B-4126B16B8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5FD243" id="Textové pole 2541" o:spid="_x0000_s1026" type="#_x0000_t202" style="position:absolute;margin-left:.75pt;margin-top:.75pt;width:14.25pt;height:21pt;z-index:26051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4816" behindDoc="0" locked="0" layoutInCell="1" allowOverlap="1" wp14:anchorId="1069C85E" wp14:editId="2D863C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8" name="Textové pole 2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C6F4AB-0757-4349-8054-23DAA77A0C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AD9D0E" id="Textové pole 2540" o:spid="_x0000_s1026" type="#_x0000_t202" style="position:absolute;margin-left:.75pt;margin-top:.75pt;width:14.25pt;height:21pt;z-index:26051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5840" behindDoc="0" locked="0" layoutInCell="1" allowOverlap="1" wp14:anchorId="45387598" wp14:editId="1244BD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299" name="Textové pole 2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F0A69D-F158-4535-9DC4-C5787EE89C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E2D74E" id="Textové pole 2539" o:spid="_x0000_s1026" type="#_x0000_t202" style="position:absolute;margin-left:.75pt;margin-top:.75pt;width:14.25pt;height:21pt;z-index:26051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6864" behindDoc="0" locked="0" layoutInCell="1" allowOverlap="1" wp14:anchorId="220431F2" wp14:editId="2E348E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0" name="Textové pole 2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B5C654-8294-436D-A407-2B798C655E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CC1377" id="Textové pole 2538" o:spid="_x0000_s1026" type="#_x0000_t202" style="position:absolute;margin-left:.75pt;margin-top:.75pt;width:14.25pt;height:21pt;z-index:26051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7888" behindDoc="0" locked="0" layoutInCell="1" allowOverlap="1" wp14:anchorId="15FCCFB5" wp14:editId="71F00C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1" name="Textové pole 2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FBBEB5-4100-4652-B919-D733533001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7B486C" id="Textové pole 2537" o:spid="_x0000_s1026" type="#_x0000_t202" style="position:absolute;margin-left:.75pt;margin-top:.75pt;width:14.25pt;height:21pt;z-index:26051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8912" behindDoc="0" locked="0" layoutInCell="1" allowOverlap="1" wp14:anchorId="1EB90E79" wp14:editId="118BDE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2" name="Textové pole 2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4D664E9-73B4-4AFA-BDD9-5D6EE45FFD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193A35" id="Textové pole 2536" o:spid="_x0000_s1026" type="#_x0000_t202" style="position:absolute;margin-left:.75pt;margin-top:.75pt;width:14.25pt;height:21pt;z-index:26051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19936" behindDoc="0" locked="0" layoutInCell="1" allowOverlap="1" wp14:anchorId="3C6D08E1" wp14:editId="60F1BF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3" name="Textové pole 2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17D10B-3536-49FC-BC25-1B2514729A3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2C20CD" id="Textové pole 2535" o:spid="_x0000_s1026" type="#_x0000_t202" style="position:absolute;margin-left:.75pt;margin-top:.75pt;width:14.25pt;height:21pt;z-index:26051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0960" behindDoc="0" locked="0" layoutInCell="1" allowOverlap="1" wp14:anchorId="3DFA802C" wp14:editId="0FCE65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4" name="Textové pole 2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6924A1-30B5-40E7-8AB5-C9688A9A79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598FAB" id="Textové pole 2534" o:spid="_x0000_s1026" type="#_x0000_t202" style="position:absolute;margin-left:.75pt;margin-top:.75pt;width:14.25pt;height:21pt;z-index:26052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1984" behindDoc="0" locked="0" layoutInCell="1" allowOverlap="1" wp14:anchorId="4E13E90E" wp14:editId="425F87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5" name="Textové pole 2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ACCAD7-5E97-47AA-8C91-14A2996322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E71929" id="Textové pole 2533" o:spid="_x0000_s1026" type="#_x0000_t202" style="position:absolute;margin-left:.75pt;margin-top:.75pt;width:14.25pt;height:21pt;z-index:26052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3008" behindDoc="0" locked="0" layoutInCell="1" allowOverlap="1" wp14:anchorId="6CE0AC74" wp14:editId="490874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6" name="Textové pole 2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6DD411-AA1B-47FD-8A92-49C10A6E7A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DB0909" id="Textové pole 2532" o:spid="_x0000_s1026" type="#_x0000_t202" style="position:absolute;margin-left:.75pt;margin-top:.75pt;width:14.25pt;height:21pt;z-index:26052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4032" behindDoc="0" locked="0" layoutInCell="1" allowOverlap="1" wp14:anchorId="0244CD57" wp14:editId="6EC46A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7" name="Textové pole 2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BDDF74-35BB-4104-B4D6-37BC94D10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1457EC" id="Textové pole 2531" o:spid="_x0000_s1026" type="#_x0000_t202" style="position:absolute;margin-left:.75pt;margin-top:.75pt;width:14.25pt;height:21pt;z-index:26052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5056" behindDoc="0" locked="0" layoutInCell="1" allowOverlap="1" wp14:anchorId="24862500" wp14:editId="5ED925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8" name="Textové pole 2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75F0E2-159C-457A-8716-032FC2173A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B208F8" id="Textové pole 2530" o:spid="_x0000_s1026" type="#_x0000_t202" style="position:absolute;margin-left:.75pt;margin-top:.75pt;width:14.25pt;height:21pt;z-index:26052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6080" behindDoc="0" locked="0" layoutInCell="1" allowOverlap="1" wp14:anchorId="494632CA" wp14:editId="1C2B78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09" name="Textové pole 2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43B729-FCD4-4066-A8A5-CC903ADED8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A3FF3A" id="Textové pole 2529" o:spid="_x0000_s1026" type="#_x0000_t202" style="position:absolute;margin-left:.75pt;margin-top:.75pt;width:14.25pt;height:21pt;z-index:26052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7104" behindDoc="0" locked="0" layoutInCell="1" allowOverlap="1" wp14:anchorId="25174C4C" wp14:editId="5535ED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0" name="Textové pole 2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A328FD-B980-4EED-A17F-511669C661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396EE6" id="Textové pole 2528" o:spid="_x0000_s1026" type="#_x0000_t202" style="position:absolute;margin-left:.75pt;margin-top:.75pt;width:14.25pt;height:21pt;z-index:26052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8128" behindDoc="0" locked="0" layoutInCell="1" allowOverlap="1" wp14:anchorId="09D6BC15" wp14:editId="458B2B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1" name="Textové pole 2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95120A-793E-4FF5-8ED4-4F50EF7581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F03FB0" id="Textové pole 2527" o:spid="_x0000_s1026" type="#_x0000_t202" style="position:absolute;margin-left:.75pt;margin-top:.75pt;width:14.25pt;height:21pt;z-index:26052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29152" behindDoc="0" locked="0" layoutInCell="1" allowOverlap="1" wp14:anchorId="0DFA1526" wp14:editId="723F1D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2" name="Textové pole 2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2D7F2D-525E-40F6-973F-D21E1D006B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903FCD" id="Textové pole 2526" o:spid="_x0000_s1026" type="#_x0000_t202" style="position:absolute;margin-left:.75pt;margin-top:.75pt;width:14.25pt;height:21pt;z-index:26052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0176" behindDoc="0" locked="0" layoutInCell="1" allowOverlap="1" wp14:anchorId="4E0A0A07" wp14:editId="1B94AB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3" name="Textové pole 25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A4F532-79C9-4625-B953-9D946B978D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AA42FB" id="Textové pole 2525" o:spid="_x0000_s1026" type="#_x0000_t202" style="position:absolute;margin-left:.75pt;margin-top:.75pt;width:14.25pt;height:21pt;z-index:26053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1200" behindDoc="0" locked="0" layoutInCell="1" allowOverlap="1" wp14:anchorId="722F835C" wp14:editId="13FF35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4" name="Textové pole 25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30EF67-AEF0-4F69-B2B4-602B077EEB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BA5366" id="Textové pole 2524" o:spid="_x0000_s1026" type="#_x0000_t202" style="position:absolute;margin-left:.75pt;margin-top:.75pt;width:14.25pt;height:21pt;z-index:26053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2224" behindDoc="0" locked="0" layoutInCell="1" allowOverlap="1" wp14:anchorId="23CF51F1" wp14:editId="3E1AAC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5" name="Textové pole 25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E6862D-B71F-493C-9DC5-9EFC3563F7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E3BBEC" id="Textové pole 2523" o:spid="_x0000_s1026" type="#_x0000_t202" style="position:absolute;margin-left:.75pt;margin-top:.75pt;width:14.25pt;height:21pt;z-index:26053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3248" behindDoc="0" locked="0" layoutInCell="1" allowOverlap="1" wp14:anchorId="63874538" wp14:editId="2EA523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6" name="Textové pole 25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6E7704-9425-4A1E-8F96-916243E9F3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023B5E" id="Textové pole 2522" o:spid="_x0000_s1026" type="#_x0000_t202" style="position:absolute;margin-left:.75pt;margin-top:.75pt;width:14.25pt;height:21pt;z-index:26053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4272" behindDoc="0" locked="0" layoutInCell="1" allowOverlap="1" wp14:anchorId="577757CC" wp14:editId="2526C0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7" name="Textové pole 25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F0B1ED-12EB-48FE-AC61-D496791BFB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0CF8EE" id="Textové pole 2521" o:spid="_x0000_s1026" type="#_x0000_t202" style="position:absolute;margin-left:.75pt;margin-top:.75pt;width:14.25pt;height:21pt;z-index:26053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5296" behindDoc="0" locked="0" layoutInCell="1" allowOverlap="1" wp14:anchorId="187020E0" wp14:editId="315EB2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8" name="Textové pole 25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BFBC76-3C1F-4717-9957-A88651AF6E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4621D8" id="Textové pole 2520" o:spid="_x0000_s1026" type="#_x0000_t202" style="position:absolute;margin-left:.75pt;margin-top:.75pt;width:14.25pt;height:21pt;z-index:26053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6320" behindDoc="0" locked="0" layoutInCell="1" allowOverlap="1" wp14:anchorId="20A9FD34" wp14:editId="67AD21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19" name="Textové pole 25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F89489D-1B79-4627-B645-9F02DE79B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7582D2" id="Textové pole 2519" o:spid="_x0000_s1026" type="#_x0000_t202" style="position:absolute;margin-left:.75pt;margin-top:.75pt;width:14.25pt;height:21pt;z-index:26053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7344" behindDoc="0" locked="0" layoutInCell="1" allowOverlap="1" wp14:anchorId="346386D6" wp14:editId="6FC2F1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0" name="Textové pole 25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72908F-C785-4181-ABF5-3755794C86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55B554" id="Textové pole 2518" o:spid="_x0000_s1026" type="#_x0000_t202" style="position:absolute;margin-left:.75pt;margin-top:.75pt;width:14.25pt;height:21pt;z-index:26053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8368" behindDoc="0" locked="0" layoutInCell="1" allowOverlap="1" wp14:anchorId="69389C80" wp14:editId="744DB0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1" name="Textové pole 25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AED819-C0C0-491E-B602-7139181D1A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255AFF" id="Textové pole 2517" o:spid="_x0000_s1026" type="#_x0000_t202" style="position:absolute;margin-left:.75pt;margin-top:.75pt;width:14.25pt;height:21pt;z-index:26053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39392" behindDoc="0" locked="0" layoutInCell="1" allowOverlap="1" wp14:anchorId="3BD8D5C2" wp14:editId="4A8CEF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2" name="Textové pole 25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0FBDE1-8877-4741-B81E-611283264D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BFA0D1" id="Textové pole 2516" o:spid="_x0000_s1026" type="#_x0000_t202" style="position:absolute;margin-left:.75pt;margin-top:.75pt;width:14.25pt;height:21pt;z-index:26053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0416" behindDoc="0" locked="0" layoutInCell="1" allowOverlap="1" wp14:anchorId="088D459A" wp14:editId="5B89B5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3" name="Textové pole 25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C616D6-07F7-4F82-92F1-0F5282080E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2713EF" id="Textové pole 2515" o:spid="_x0000_s1026" type="#_x0000_t202" style="position:absolute;margin-left:.75pt;margin-top:.75pt;width:14.25pt;height:21pt;z-index:26054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1440" behindDoc="0" locked="0" layoutInCell="1" allowOverlap="1" wp14:anchorId="2EB3DB6B" wp14:editId="4A64C6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4" name="Textové pole 25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13A140-748D-4B05-A2BD-093993893C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530125" id="Textové pole 2514" o:spid="_x0000_s1026" type="#_x0000_t202" style="position:absolute;margin-left:.75pt;margin-top:.75pt;width:14.25pt;height:21pt;z-index:26054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2464" behindDoc="0" locked="0" layoutInCell="1" allowOverlap="1" wp14:anchorId="44F573BC" wp14:editId="603CC7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5" name="Textové pole 25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BF7FAD-341C-44EA-8310-656F150F55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628201" id="Textové pole 2513" o:spid="_x0000_s1026" type="#_x0000_t202" style="position:absolute;margin-left:.75pt;margin-top:.75pt;width:14.25pt;height:21pt;z-index:26054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3488" behindDoc="0" locked="0" layoutInCell="1" allowOverlap="1" wp14:anchorId="1765C14D" wp14:editId="6737C2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6" name="Textové pole 25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7412BF-667F-46BB-9809-51A61C3313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81DFB9" id="Textové pole 2512" o:spid="_x0000_s1026" type="#_x0000_t202" style="position:absolute;margin-left:.75pt;margin-top:.75pt;width:14.25pt;height:21pt;z-index:26054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4512" behindDoc="0" locked="0" layoutInCell="1" allowOverlap="1" wp14:anchorId="35B55DD2" wp14:editId="15017C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7" name="Textové pole 25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B520FD-3CED-4598-8088-057F1794E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F7FB95" id="Textové pole 2511" o:spid="_x0000_s1026" type="#_x0000_t202" style="position:absolute;margin-left:.75pt;margin-top:.75pt;width:14.25pt;height:21pt;z-index:26054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5536" behindDoc="0" locked="0" layoutInCell="1" allowOverlap="1" wp14:anchorId="09DD19A2" wp14:editId="2B94AE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8" name="Textové pole 25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573766-4696-4325-B4E7-4075F0AC48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586CF4" id="Textové pole 2510" o:spid="_x0000_s1026" type="#_x0000_t202" style="position:absolute;margin-left:.75pt;margin-top:.75pt;width:14.25pt;height:21pt;z-index:26054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6560" behindDoc="0" locked="0" layoutInCell="1" allowOverlap="1" wp14:anchorId="022D1540" wp14:editId="755B5C9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29" name="Textové pole 25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23108A-4098-4144-BDD7-1901A0872A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9F4C93" id="Textové pole 2509" o:spid="_x0000_s1026" type="#_x0000_t202" style="position:absolute;margin-left:.75pt;margin-top:.75pt;width:14.25pt;height:21pt;z-index:26054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7584" behindDoc="0" locked="0" layoutInCell="1" allowOverlap="1" wp14:anchorId="1694F0F9" wp14:editId="3BCEA5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0" name="Textové pole 25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EABD54-61F5-42C6-917E-43DAC65471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DB799B" id="Textové pole 2508" o:spid="_x0000_s1026" type="#_x0000_t202" style="position:absolute;margin-left:.75pt;margin-top:.75pt;width:14.25pt;height:21pt;z-index:26054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8608" behindDoc="0" locked="0" layoutInCell="1" allowOverlap="1" wp14:anchorId="6AED4730" wp14:editId="21A2D9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1" name="Textové pole 25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9AE14C-8528-48D7-BE02-42C20EDA54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D3CAFF" id="Textové pole 2507" o:spid="_x0000_s1026" type="#_x0000_t202" style="position:absolute;margin-left:.75pt;margin-top:.75pt;width:14.25pt;height:21pt;z-index:26054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49632" behindDoc="0" locked="0" layoutInCell="1" allowOverlap="1" wp14:anchorId="2BD0FF44" wp14:editId="6CB605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2" name="Textové pole 25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7AE08D-DD2C-4036-AC64-04C7CE52ED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B30B21" id="Textové pole 2506" o:spid="_x0000_s1026" type="#_x0000_t202" style="position:absolute;margin-left:.75pt;margin-top:.75pt;width:14.25pt;height:21pt;z-index:26054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0656" behindDoc="0" locked="0" layoutInCell="1" allowOverlap="1" wp14:anchorId="0BDD8CE0" wp14:editId="396107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3" name="Textové pole 25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B65C7A-95D2-4902-8490-CFB4AF7575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8797F0" id="Textové pole 2505" o:spid="_x0000_s1026" type="#_x0000_t202" style="position:absolute;margin-left:.75pt;margin-top:.75pt;width:14.25pt;height:21pt;z-index:26055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1680" behindDoc="0" locked="0" layoutInCell="1" allowOverlap="1" wp14:anchorId="4D72378E" wp14:editId="2D6744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4" name="Textové pole 25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37E409-2DA4-41EB-882A-8AAAA2B7AC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1AB29C" id="Textové pole 2504" o:spid="_x0000_s1026" type="#_x0000_t202" style="position:absolute;margin-left:.75pt;margin-top:.75pt;width:14.25pt;height:21pt;z-index:26055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2704" behindDoc="0" locked="0" layoutInCell="1" allowOverlap="1" wp14:anchorId="31CA15AF" wp14:editId="18FA38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5" name="Textové pole 25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920F63-5D97-485C-9F88-D5BD928565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1454B8" id="Textové pole 2503" o:spid="_x0000_s1026" type="#_x0000_t202" style="position:absolute;margin-left:.75pt;margin-top:.75pt;width:14.25pt;height:21pt;z-index:26055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3728" behindDoc="0" locked="0" layoutInCell="1" allowOverlap="1" wp14:anchorId="30AE9EE9" wp14:editId="2487F7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6" name="Textové pole 25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D53F44-5B25-4B77-A978-B5674FCC05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2CB03D" id="Textové pole 2502" o:spid="_x0000_s1026" type="#_x0000_t202" style="position:absolute;margin-left:.75pt;margin-top:.75pt;width:14.25pt;height:21pt;z-index:26055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4752" behindDoc="0" locked="0" layoutInCell="1" allowOverlap="1" wp14:anchorId="36131D4C" wp14:editId="2958E9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7" name="Textové pole 25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12EBB3-0A9A-423D-8F47-C1999FFCA5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978152" id="Textové pole 2501" o:spid="_x0000_s1026" type="#_x0000_t202" style="position:absolute;margin-left:.75pt;margin-top:.75pt;width:14.25pt;height:21pt;z-index:26055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5776" behindDoc="0" locked="0" layoutInCell="1" allowOverlap="1" wp14:anchorId="1657BF7C" wp14:editId="7FA741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8" name="Textové pole 25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2790E1-5B14-4290-B6BA-C0FDCFAC92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B99B1D" id="Textové pole 2500" o:spid="_x0000_s1026" type="#_x0000_t202" style="position:absolute;margin-left:.75pt;margin-top:.75pt;width:14.25pt;height:21pt;z-index:26055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6800" behindDoc="0" locked="0" layoutInCell="1" allowOverlap="1" wp14:anchorId="3F59A77A" wp14:editId="4005CA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39" name="Textové pole 24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9C2AD9-9386-4F16-B6C8-4019317019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9035D6" id="Textové pole 2499" o:spid="_x0000_s1026" type="#_x0000_t202" style="position:absolute;margin-left:.75pt;margin-top:.75pt;width:14.25pt;height:21pt;z-index:26055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7824" behindDoc="0" locked="0" layoutInCell="1" allowOverlap="1" wp14:anchorId="6D7ACC55" wp14:editId="1F666F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0" name="Textové pole 24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DC1929-76F9-4F9E-9856-D4A07DA815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6D721D" id="Textové pole 2498" o:spid="_x0000_s1026" type="#_x0000_t202" style="position:absolute;margin-left:.75pt;margin-top:.75pt;width:14.25pt;height:21pt;z-index:26055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8848" behindDoc="0" locked="0" layoutInCell="1" allowOverlap="1" wp14:anchorId="1AFDD0FE" wp14:editId="364628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1" name="Textové pole 24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C02C0D-9F71-45A3-B60C-77A96818A7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B6361E" id="Textové pole 2497" o:spid="_x0000_s1026" type="#_x0000_t202" style="position:absolute;margin-left:.75pt;margin-top:.75pt;width:14.25pt;height:21pt;z-index:26055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59872" behindDoc="0" locked="0" layoutInCell="1" allowOverlap="1" wp14:anchorId="16475A59" wp14:editId="5FB3D6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2" name="Textové pole 24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F74AF3-2DE5-4EBC-956B-E121D8277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A6C95D" id="Textové pole 2496" o:spid="_x0000_s1026" type="#_x0000_t202" style="position:absolute;margin-left:.75pt;margin-top:.75pt;width:14.25pt;height:21pt;z-index:26055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0896" behindDoc="0" locked="0" layoutInCell="1" allowOverlap="1" wp14:anchorId="4A61B30A" wp14:editId="1B67FA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3" name="Textové pole 24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584F00-F1A8-4F78-BE23-1BEF30A1D8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137037" id="Textové pole 2495" o:spid="_x0000_s1026" type="#_x0000_t202" style="position:absolute;margin-left:.75pt;margin-top:.75pt;width:14.25pt;height:21pt;z-index:26056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1920" behindDoc="0" locked="0" layoutInCell="1" allowOverlap="1" wp14:anchorId="211E7501" wp14:editId="7C7FC1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4" name="Textové pole 24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87690D-627C-484F-BB50-EEA634347E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725EEA" id="Textové pole 2494" o:spid="_x0000_s1026" type="#_x0000_t202" style="position:absolute;margin-left:.75pt;margin-top:.75pt;width:14.25pt;height:21pt;z-index:26056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2944" behindDoc="0" locked="0" layoutInCell="1" allowOverlap="1" wp14:anchorId="287B7032" wp14:editId="3D3B54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5" name="Textové pole 24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75F472-8FEC-4D71-9362-950EBDA2F2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A7D80B" id="Textové pole 2493" o:spid="_x0000_s1026" type="#_x0000_t202" style="position:absolute;margin-left:.75pt;margin-top:.75pt;width:14.25pt;height:21pt;z-index:26056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3968" behindDoc="0" locked="0" layoutInCell="1" allowOverlap="1" wp14:anchorId="228BF6EC" wp14:editId="1F8E57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6" name="Textové pole 24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0F13A4-7869-48F8-B94B-BEBCDB9DAE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46C7BB" id="Textové pole 2492" o:spid="_x0000_s1026" type="#_x0000_t202" style="position:absolute;margin-left:.75pt;margin-top:.75pt;width:14.25pt;height:21pt;z-index:26056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4992" behindDoc="0" locked="0" layoutInCell="1" allowOverlap="1" wp14:anchorId="6E8C7D85" wp14:editId="230EEB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7" name="Textové pole 24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C51FA8-4A71-4F01-9ECA-02C3CB070C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65B3A9" id="Textové pole 2491" o:spid="_x0000_s1026" type="#_x0000_t202" style="position:absolute;margin-left:.75pt;margin-top:.75pt;width:14.25pt;height:21pt;z-index:26056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6016" behindDoc="0" locked="0" layoutInCell="1" allowOverlap="1" wp14:anchorId="1EB84397" wp14:editId="623CEA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8" name="Textové pole 24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E24AB2-2C72-4374-B9A7-F75E076AFB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98F179" id="Textové pole 2490" o:spid="_x0000_s1026" type="#_x0000_t202" style="position:absolute;margin-left:.75pt;margin-top:.75pt;width:14.25pt;height:21pt;z-index:26056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7040" behindDoc="0" locked="0" layoutInCell="1" allowOverlap="1" wp14:anchorId="1E05BD77" wp14:editId="218CC0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49" name="Textové pole 24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0B6DE4-FFEF-4494-8F67-3909F6E79A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0BA70C" id="Textové pole 2489" o:spid="_x0000_s1026" type="#_x0000_t202" style="position:absolute;margin-left:.75pt;margin-top:.75pt;width:14.25pt;height:21pt;z-index:26056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8064" behindDoc="0" locked="0" layoutInCell="1" allowOverlap="1" wp14:anchorId="5D424E41" wp14:editId="49F48C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0" name="Textové pole 24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9E8C6C-78A8-496E-8255-848E2B348F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4EB1CD" id="Textové pole 2488" o:spid="_x0000_s1026" type="#_x0000_t202" style="position:absolute;margin-left:.75pt;margin-top:.75pt;width:14.25pt;height:21pt;z-index:26056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69088" behindDoc="0" locked="0" layoutInCell="1" allowOverlap="1" wp14:anchorId="53C0ED27" wp14:editId="13BAF6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1" name="Textové pole 24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3E48F4-69FB-4178-BD12-0F2DF81D32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6DC6C7" id="Textové pole 2487" o:spid="_x0000_s1026" type="#_x0000_t202" style="position:absolute;margin-left:.75pt;margin-top:.75pt;width:14.25pt;height:21pt;z-index:26056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0112" behindDoc="0" locked="0" layoutInCell="1" allowOverlap="1" wp14:anchorId="2B56CD55" wp14:editId="2C313E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2" name="Textové pole 24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8B1A7F-003E-44DB-85CC-6033F7686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F01456" id="Textové pole 2486" o:spid="_x0000_s1026" type="#_x0000_t202" style="position:absolute;margin-left:.75pt;margin-top:.75pt;width:14.25pt;height:21pt;z-index:26057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1136" behindDoc="0" locked="0" layoutInCell="1" allowOverlap="1" wp14:anchorId="3C0FF964" wp14:editId="7FFBA1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3" name="Textové pole 24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0082FF-90DC-4E1D-8285-87869997DA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AD15BB" id="Textové pole 2485" o:spid="_x0000_s1026" type="#_x0000_t202" style="position:absolute;margin-left:.75pt;margin-top:.75pt;width:14.25pt;height:21pt;z-index:26057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2160" behindDoc="0" locked="0" layoutInCell="1" allowOverlap="1" wp14:anchorId="4BDF3E0E" wp14:editId="75EE5E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4" name="Textové pole 24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98523A-BF8D-4C99-8BF3-3D041CA7F9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68B21D" id="Textové pole 2484" o:spid="_x0000_s1026" type="#_x0000_t202" style="position:absolute;margin-left:.75pt;margin-top:.75pt;width:14.25pt;height:21pt;z-index:26057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3184" behindDoc="0" locked="0" layoutInCell="1" allowOverlap="1" wp14:anchorId="4E5C78ED" wp14:editId="590DE8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5" name="Textové pole 24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A02BDC-BD80-48E4-AE2D-DCCB21AA26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58DA16" id="Textové pole 2483" o:spid="_x0000_s1026" type="#_x0000_t202" style="position:absolute;margin-left:.75pt;margin-top:.75pt;width:14.25pt;height:21pt;z-index:26057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4208" behindDoc="0" locked="0" layoutInCell="1" allowOverlap="1" wp14:anchorId="4C97EDC5" wp14:editId="06544F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6" name="Textové pole 24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402ACF-70CE-475B-8EE0-431A319840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D22CDC" id="Textové pole 2482" o:spid="_x0000_s1026" type="#_x0000_t202" style="position:absolute;margin-left:.75pt;margin-top:.75pt;width:14.25pt;height:21pt;z-index:26057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5232" behindDoc="0" locked="0" layoutInCell="1" allowOverlap="1" wp14:anchorId="7B8977F4" wp14:editId="0F2D9E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7" name="Textové pole 24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EFF7E6-BDA0-4CCD-9BC8-A38AC9C89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768B07" id="Textové pole 2481" o:spid="_x0000_s1026" type="#_x0000_t202" style="position:absolute;margin-left:.75pt;margin-top:.75pt;width:14.25pt;height:21pt;z-index:26057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6256" behindDoc="0" locked="0" layoutInCell="1" allowOverlap="1" wp14:anchorId="63CBC03A" wp14:editId="4DA2EC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8" name="Textové pole 24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D80F95-07DF-49B4-9E30-B0612A8220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520EF9" id="Textové pole 2480" o:spid="_x0000_s1026" type="#_x0000_t202" style="position:absolute;margin-left:.75pt;margin-top:.75pt;width:14.25pt;height:21pt;z-index:26057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7280" behindDoc="0" locked="0" layoutInCell="1" allowOverlap="1" wp14:anchorId="1A9A6330" wp14:editId="0A6111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59" name="Textové pole 24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C68591-2438-4E23-BA5E-2F220ABD62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A592BF" id="Textové pole 2479" o:spid="_x0000_s1026" type="#_x0000_t202" style="position:absolute;margin-left:.75pt;margin-top:.75pt;width:14.25pt;height:21pt;z-index:26057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8304" behindDoc="0" locked="0" layoutInCell="1" allowOverlap="1" wp14:anchorId="2FDBF46B" wp14:editId="43F62C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0" name="Textové pole 24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7FAD48-31E8-4E58-9808-944D56393C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90C821" id="Textové pole 2478" o:spid="_x0000_s1026" type="#_x0000_t202" style="position:absolute;margin-left:.75pt;margin-top:.75pt;width:14.25pt;height:21pt;z-index:26057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79328" behindDoc="0" locked="0" layoutInCell="1" allowOverlap="1" wp14:anchorId="243C6764" wp14:editId="55A3F1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1" name="Textové pole 24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3C13A3-708D-4317-89C3-4FF1A594CD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BAFF4D" id="Textové pole 2477" o:spid="_x0000_s1026" type="#_x0000_t202" style="position:absolute;margin-left:.75pt;margin-top:.75pt;width:14.25pt;height:21pt;z-index:26057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0352" behindDoc="0" locked="0" layoutInCell="1" allowOverlap="1" wp14:anchorId="3C573BD9" wp14:editId="45F930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2" name="Textové pole 2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0F14FC-344B-42C1-9F8A-7F40A08989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114A2B" id="Textové pole 2476" o:spid="_x0000_s1026" type="#_x0000_t202" style="position:absolute;margin-left:.75pt;margin-top:.75pt;width:14.25pt;height:21pt;z-index:26058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1376" behindDoc="0" locked="0" layoutInCell="1" allowOverlap="1" wp14:anchorId="799FC979" wp14:editId="4A2C6E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3" name="Textové pole 24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F60C22-934F-4B8E-88B1-C286F83654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6C22BE" id="Textové pole 2475" o:spid="_x0000_s1026" type="#_x0000_t202" style="position:absolute;margin-left:.75pt;margin-top:.75pt;width:14.25pt;height:21pt;z-index:26058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2400" behindDoc="0" locked="0" layoutInCell="1" allowOverlap="1" wp14:anchorId="02011867" wp14:editId="27A30D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4" name="Textové pole 24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FDDF3A-9198-4521-B50C-9E16B9881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042889" id="Textové pole 2474" o:spid="_x0000_s1026" type="#_x0000_t202" style="position:absolute;margin-left:.75pt;margin-top:.75pt;width:14.25pt;height:21pt;z-index:26058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3424" behindDoc="0" locked="0" layoutInCell="1" allowOverlap="1" wp14:anchorId="7F11DB31" wp14:editId="1953AC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5" name="Textové pole 24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73BD05-31F2-4AC0-A2D1-6148977684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693C69" id="Textové pole 2473" o:spid="_x0000_s1026" type="#_x0000_t202" style="position:absolute;margin-left:.75pt;margin-top:.75pt;width:14.25pt;height:21pt;z-index:26058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4448" behindDoc="0" locked="0" layoutInCell="1" allowOverlap="1" wp14:anchorId="6B12D459" wp14:editId="2AD4B2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6" name="Textové pole 24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C0B628-6B7F-4994-B582-F80D633D0C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9B3D19" id="Textové pole 2472" o:spid="_x0000_s1026" type="#_x0000_t202" style="position:absolute;margin-left:.75pt;margin-top:.75pt;width:14.25pt;height:21pt;z-index:26058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5472" behindDoc="0" locked="0" layoutInCell="1" allowOverlap="1" wp14:anchorId="4C693A51" wp14:editId="4CE398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7" name="Textové pole 2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7F4DCE-AB8E-44E4-85C9-B24A0FF3C1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AAE165" id="Textové pole 2471" o:spid="_x0000_s1026" type="#_x0000_t202" style="position:absolute;margin-left:.75pt;margin-top:.75pt;width:14.25pt;height:21pt;z-index:26058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6496" behindDoc="0" locked="0" layoutInCell="1" allowOverlap="1" wp14:anchorId="7BEF0320" wp14:editId="0142E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8" name="Textové pole 2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60967-4250-44A0-BA4A-5832BA3F66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27ABFD" id="Textové pole 2470" o:spid="_x0000_s1026" type="#_x0000_t202" style="position:absolute;margin-left:.75pt;margin-top:.75pt;width:14.25pt;height:21pt;z-index:26058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7520" behindDoc="0" locked="0" layoutInCell="1" allowOverlap="1" wp14:anchorId="1B57CA54" wp14:editId="235226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69" name="Textové pole 2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112988-4702-4876-839D-98EF2E4842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A9BAA6" id="Textové pole 2469" o:spid="_x0000_s1026" type="#_x0000_t202" style="position:absolute;margin-left:.75pt;margin-top:.75pt;width:14.25pt;height:21pt;z-index:26058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8544" behindDoc="0" locked="0" layoutInCell="1" allowOverlap="1" wp14:anchorId="11F9BAFB" wp14:editId="33C62A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0" name="Textové pole 24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40BE6C-533B-4C39-B28B-7CED8A0E28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09D813" id="Textové pole 2468" o:spid="_x0000_s1026" type="#_x0000_t202" style="position:absolute;margin-left:.75pt;margin-top:.75pt;width:14.25pt;height:21pt;z-index:26058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89568" behindDoc="0" locked="0" layoutInCell="1" allowOverlap="1" wp14:anchorId="3486E715" wp14:editId="74A12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1" name="Textové pole 24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084C69-1D72-4A1F-9A20-F09F497E37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3DC74F" id="Textové pole 2467" o:spid="_x0000_s1026" type="#_x0000_t202" style="position:absolute;margin-left:.75pt;margin-top:.75pt;width:14.25pt;height:21pt;z-index:26058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0592" behindDoc="0" locked="0" layoutInCell="1" allowOverlap="1" wp14:anchorId="365BD770" wp14:editId="6E9EC8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2" name="Textové pole 24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ED755E-5D43-4A58-A5EE-F43F326EA7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52AEC4" id="Textové pole 2466" o:spid="_x0000_s1026" type="#_x0000_t202" style="position:absolute;margin-left:.75pt;margin-top:.75pt;width:14.25pt;height:21pt;z-index:26059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1616" behindDoc="0" locked="0" layoutInCell="1" allowOverlap="1" wp14:anchorId="7C64B01C" wp14:editId="6EA19D1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3" name="Textové pole 24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747BC8-B0B4-4199-BD44-C0DD9291E0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0E9155" id="Textové pole 2465" o:spid="_x0000_s1026" type="#_x0000_t202" style="position:absolute;margin-left:.75pt;margin-top:.75pt;width:14.25pt;height:21pt;z-index:26059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2640" behindDoc="0" locked="0" layoutInCell="1" allowOverlap="1" wp14:anchorId="3DC52CDD" wp14:editId="3CE7E3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4" name="Textové pole 24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5903CD-553F-4467-A762-E4FE244828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162665" id="Textové pole 2464" o:spid="_x0000_s1026" type="#_x0000_t202" style="position:absolute;margin-left:.75pt;margin-top:.75pt;width:14.25pt;height:21pt;z-index:26059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3664" behindDoc="0" locked="0" layoutInCell="1" allowOverlap="1" wp14:anchorId="5056FC84" wp14:editId="2320CD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5" name="Textové pole 24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6E1E56-151D-42ED-A788-657BD3E696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069BE4" id="Textové pole 2463" o:spid="_x0000_s1026" type="#_x0000_t202" style="position:absolute;margin-left:.75pt;margin-top:.75pt;width:14.25pt;height:21pt;z-index:26059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4688" behindDoc="0" locked="0" layoutInCell="1" allowOverlap="1" wp14:anchorId="342232D0" wp14:editId="413ACB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6" name="Textové pole 24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A85903-CA22-4FD5-B2E6-6A61AB2498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812747" id="Textové pole 2462" o:spid="_x0000_s1026" type="#_x0000_t202" style="position:absolute;margin-left:.75pt;margin-top:.75pt;width:14.25pt;height:21pt;z-index:26059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5712" behindDoc="0" locked="0" layoutInCell="1" allowOverlap="1" wp14:anchorId="1F042DC1" wp14:editId="200349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7" name="Textové pole 24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391EF4-BE1B-4034-9D5F-2073380604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28E638" id="Textové pole 2461" o:spid="_x0000_s1026" type="#_x0000_t202" style="position:absolute;margin-left:.75pt;margin-top:.75pt;width:14.25pt;height:21pt;z-index:26059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6736" behindDoc="0" locked="0" layoutInCell="1" allowOverlap="1" wp14:anchorId="7E5C16EE" wp14:editId="4A18F5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8" name="Textové pole 24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2B0848-9AED-4E0C-AB94-AB4240B7FA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81E8CB" id="Textové pole 2460" o:spid="_x0000_s1026" type="#_x0000_t202" style="position:absolute;margin-left:.75pt;margin-top:.75pt;width:14.25pt;height:21pt;z-index:26059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7760" behindDoc="0" locked="0" layoutInCell="1" allowOverlap="1" wp14:anchorId="2DE8B627" wp14:editId="411385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79" name="Textové pole 24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62110E-EB56-4408-9338-415D478397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8BA5F6" id="Textové pole 2459" o:spid="_x0000_s1026" type="#_x0000_t202" style="position:absolute;margin-left:.75pt;margin-top:.75pt;width:14.25pt;height:21pt;z-index:26059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8784" behindDoc="0" locked="0" layoutInCell="1" allowOverlap="1" wp14:anchorId="53A0BC3A" wp14:editId="00C04D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0" name="Textové pole 24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49149D-A1D8-41EC-9BC2-CA9CA27964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F35363" id="Textové pole 2458" o:spid="_x0000_s1026" type="#_x0000_t202" style="position:absolute;margin-left:.75pt;margin-top:.75pt;width:14.25pt;height:21pt;z-index:26059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599808" behindDoc="0" locked="0" layoutInCell="1" allowOverlap="1" wp14:anchorId="5861D08A" wp14:editId="47C7E6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1" name="Textové pole 24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23579F-7ED2-4328-9CD0-3D6EE37D7C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6010EC" id="Textové pole 2457" o:spid="_x0000_s1026" type="#_x0000_t202" style="position:absolute;margin-left:.75pt;margin-top:.75pt;width:14.25pt;height:21pt;z-index:26059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0832" behindDoc="0" locked="0" layoutInCell="1" allowOverlap="1" wp14:anchorId="3B8A254F" wp14:editId="18962D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2" name="Textové pole 24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4126CE-A54F-454C-A3B0-35E4CF18A6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2E2AC6" id="Textové pole 2456" o:spid="_x0000_s1026" type="#_x0000_t202" style="position:absolute;margin-left:.75pt;margin-top:.75pt;width:14.25pt;height:21pt;z-index:26060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1856" behindDoc="0" locked="0" layoutInCell="1" allowOverlap="1" wp14:anchorId="3DC6261C" wp14:editId="34EABE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3" name="Textové pole 24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BD31EA-D6DA-4E81-8E55-B9F1F1565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E034DA" id="Textové pole 2455" o:spid="_x0000_s1026" type="#_x0000_t202" style="position:absolute;margin-left:.75pt;margin-top:.75pt;width:14.25pt;height:21pt;z-index:26060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2880" behindDoc="0" locked="0" layoutInCell="1" allowOverlap="1" wp14:anchorId="75B0D4EA" wp14:editId="7BD0DA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4" name="Textové pole 24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97499D-543B-4DFE-BB71-BF4D505392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3B8DA5" id="Textové pole 2454" o:spid="_x0000_s1026" type="#_x0000_t202" style="position:absolute;margin-left:.75pt;margin-top:.75pt;width:14.25pt;height:21pt;z-index:26060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3904" behindDoc="0" locked="0" layoutInCell="1" allowOverlap="1" wp14:anchorId="1BE4FF8F" wp14:editId="03C319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5" name="Textové pole 24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970046-C312-4A23-A9B6-681349F485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E3A576" id="Textové pole 2453" o:spid="_x0000_s1026" type="#_x0000_t202" style="position:absolute;margin-left:.75pt;margin-top:.75pt;width:14.25pt;height:21pt;z-index:26060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4928" behindDoc="0" locked="0" layoutInCell="1" allowOverlap="1" wp14:anchorId="3B2CCFD1" wp14:editId="684B54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6" name="Textové pole 24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F2C2AE-354C-40B0-BD8E-D954896FE1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68A2B5" id="Textové pole 2452" o:spid="_x0000_s1026" type="#_x0000_t202" style="position:absolute;margin-left:.75pt;margin-top:.75pt;width:14.25pt;height:21pt;z-index:26060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5952" behindDoc="0" locked="0" layoutInCell="1" allowOverlap="1" wp14:anchorId="412D479D" wp14:editId="3864762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7" name="Textové pole 24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B94A5B-DFE8-4D7F-9DD3-6DC94943BAD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3D0994" id="Textové pole 2451" o:spid="_x0000_s1026" type="#_x0000_t202" style="position:absolute;margin-left:.75pt;margin-top:.75pt;width:14.25pt;height:21pt;z-index:26060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6976" behindDoc="0" locked="0" layoutInCell="1" allowOverlap="1" wp14:anchorId="01211ED7" wp14:editId="4EE480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8" name="Textové pole 24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17692F-DC8F-45C9-B86F-CA6E1282EC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A697CC" id="Textové pole 2450" o:spid="_x0000_s1026" type="#_x0000_t202" style="position:absolute;margin-left:.75pt;margin-top:.75pt;width:14.25pt;height:21pt;z-index:26060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8000" behindDoc="0" locked="0" layoutInCell="1" allowOverlap="1" wp14:anchorId="6EA8D88C" wp14:editId="4AB445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89" name="Textové pole 24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A45B6D-65C4-4CB6-A8DF-EAFA118FBE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EB07AA" id="Textové pole 2449" o:spid="_x0000_s1026" type="#_x0000_t202" style="position:absolute;margin-left:.75pt;margin-top:.75pt;width:14.25pt;height:21pt;z-index:26060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09024" behindDoc="0" locked="0" layoutInCell="1" allowOverlap="1" wp14:anchorId="5E8866C6" wp14:editId="40E5E7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0" name="Textové pole 24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B79B73-9002-46DD-8919-A56733A0ED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324C61" id="Textové pole 2448" o:spid="_x0000_s1026" type="#_x0000_t202" style="position:absolute;margin-left:.75pt;margin-top:.75pt;width:14.25pt;height:21pt;z-index:26060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0048" behindDoc="0" locked="0" layoutInCell="1" allowOverlap="1" wp14:anchorId="31DB9F4F" wp14:editId="6B7DF1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1" name="Textové pole 24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3584DE-93F8-41BF-8CA6-3B2072053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B919EA" id="Textové pole 2447" o:spid="_x0000_s1026" type="#_x0000_t202" style="position:absolute;margin-left:.75pt;margin-top:.75pt;width:14.25pt;height:21pt;z-index:26061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1072" behindDoc="0" locked="0" layoutInCell="1" allowOverlap="1" wp14:anchorId="517B6A52" wp14:editId="28881F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2" name="Textové pole 24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BA8DD8-ADB9-4481-8F80-582C4DACBE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7B8D6A" id="Textové pole 2446" o:spid="_x0000_s1026" type="#_x0000_t202" style="position:absolute;margin-left:.75pt;margin-top:.75pt;width:14.25pt;height:21pt;z-index:26061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2096" behindDoc="0" locked="0" layoutInCell="1" allowOverlap="1" wp14:anchorId="06AAB6B7" wp14:editId="4785A2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3" name="Textové pole 24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1E3232-2D1F-4697-9810-B97C10309F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4367ED" id="Textové pole 2445" o:spid="_x0000_s1026" type="#_x0000_t202" style="position:absolute;margin-left:.75pt;margin-top:.75pt;width:14.25pt;height:21pt;z-index:26061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3120" behindDoc="0" locked="0" layoutInCell="1" allowOverlap="1" wp14:anchorId="5E3045AC" wp14:editId="20921B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4" name="Textové pole 24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D01467-4D83-494C-AE01-36D7EF0AF0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07EB8F" id="Textové pole 2444" o:spid="_x0000_s1026" type="#_x0000_t202" style="position:absolute;margin-left:.75pt;margin-top:.75pt;width:14.25pt;height:21pt;z-index:26061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4144" behindDoc="0" locked="0" layoutInCell="1" allowOverlap="1" wp14:anchorId="7CEDC45A" wp14:editId="0F9680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5" name="Textové pole 24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1E1A10-5FE3-4AEC-86E4-615D20988C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1ADECE" id="Textové pole 2443" o:spid="_x0000_s1026" type="#_x0000_t202" style="position:absolute;margin-left:.75pt;margin-top:.75pt;width:14.25pt;height:21pt;z-index:26061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5168" behindDoc="0" locked="0" layoutInCell="1" allowOverlap="1" wp14:anchorId="4892ADFA" wp14:editId="37E9CA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6" name="Textové pole 24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A09192-8DE3-49AB-A0DC-2699E29257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67B158" id="Textové pole 2442" o:spid="_x0000_s1026" type="#_x0000_t202" style="position:absolute;margin-left:.75pt;margin-top:.75pt;width:14.25pt;height:21pt;z-index:26061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6192" behindDoc="0" locked="0" layoutInCell="1" allowOverlap="1" wp14:anchorId="3E291E45" wp14:editId="11EE32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7" name="Textové pole 24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B60B32-99EF-468C-81EF-61479D8859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D8121A" id="Textové pole 2441" o:spid="_x0000_s1026" type="#_x0000_t202" style="position:absolute;margin-left:.75pt;margin-top:.75pt;width:14.25pt;height:21pt;z-index:26061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7216" behindDoc="0" locked="0" layoutInCell="1" allowOverlap="1" wp14:anchorId="4A7B1DB9" wp14:editId="42850E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8" name="Textové pole 24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801142-E336-49A0-9D49-D05C454AAD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A5F77B" id="Textové pole 2440" o:spid="_x0000_s1026" type="#_x0000_t202" style="position:absolute;margin-left:.75pt;margin-top:.75pt;width:14.25pt;height:21pt;z-index:26061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8240" behindDoc="0" locked="0" layoutInCell="1" allowOverlap="1" wp14:anchorId="7030282F" wp14:editId="5B003B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399" name="Textové pole 24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25911E-5F49-43A4-82ED-38566B7C08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59C9EC" id="Textové pole 2439" o:spid="_x0000_s1026" type="#_x0000_t202" style="position:absolute;margin-left:.75pt;margin-top:.75pt;width:14.25pt;height:21pt;z-index:26061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19264" behindDoc="0" locked="0" layoutInCell="1" allowOverlap="1" wp14:anchorId="02827516" wp14:editId="62F144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0" name="Textové pole 24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8267B1-2DF9-467D-8260-02B7B1FCE5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501FD9" id="Textové pole 2438" o:spid="_x0000_s1026" type="#_x0000_t202" style="position:absolute;margin-left:.75pt;margin-top:.75pt;width:14.25pt;height:21pt;z-index:26061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0288" behindDoc="0" locked="0" layoutInCell="1" allowOverlap="1" wp14:anchorId="61D27095" wp14:editId="0157EE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1" name="Textové pole 24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019EA8-FA05-464A-851F-0895D3BAF45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5A3AF1" id="Textové pole 2437" o:spid="_x0000_s1026" type="#_x0000_t202" style="position:absolute;margin-left:.75pt;margin-top:.75pt;width:14.25pt;height:21pt;z-index:26062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1312" behindDoc="0" locked="0" layoutInCell="1" allowOverlap="1" wp14:anchorId="6135E8AF" wp14:editId="2FF391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2" name="Textové pole 24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268AF4-79D7-4449-B950-21CA70214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FC6CE6" id="Textové pole 2436" o:spid="_x0000_s1026" type="#_x0000_t202" style="position:absolute;margin-left:.75pt;margin-top:.75pt;width:14.25pt;height:21pt;z-index:26062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2336" behindDoc="0" locked="0" layoutInCell="1" allowOverlap="1" wp14:anchorId="6C2C6946" wp14:editId="5FFED2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3" name="Textové pole 24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9B1F74-F26A-4B90-ABB3-BA9B48652F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848222" id="Textové pole 2435" o:spid="_x0000_s1026" type="#_x0000_t202" style="position:absolute;margin-left:.75pt;margin-top:.75pt;width:14.25pt;height:21pt;z-index:26062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3360" behindDoc="0" locked="0" layoutInCell="1" allowOverlap="1" wp14:anchorId="7ECF8B40" wp14:editId="3AB3E5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4" name="Textové pole 24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0350AF-3509-4AE4-9B28-680598CC1C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E11D54" id="Textové pole 2434" o:spid="_x0000_s1026" type="#_x0000_t202" style="position:absolute;margin-left:.75pt;margin-top:.75pt;width:14.25pt;height:21pt;z-index:26062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4384" behindDoc="0" locked="0" layoutInCell="1" allowOverlap="1" wp14:anchorId="7B1E1AF2" wp14:editId="04D5FD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5" name="Textové pole 24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1843B7-66A6-470B-B151-79572759C4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09B737" id="Textové pole 2433" o:spid="_x0000_s1026" type="#_x0000_t202" style="position:absolute;margin-left:.75pt;margin-top:.75pt;width:14.25pt;height:21pt;z-index:26062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5408" behindDoc="0" locked="0" layoutInCell="1" allowOverlap="1" wp14:anchorId="4CFCAA21" wp14:editId="70E5BF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6" name="Textové pole 24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F793C5-C54F-4558-A195-06EECAB09A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1CF34C" id="Textové pole 2432" o:spid="_x0000_s1026" type="#_x0000_t202" style="position:absolute;margin-left:.75pt;margin-top:.75pt;width:14.25pt;height:21pt;z-index:26062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6432" behindDoc="0" locked="0" layoutInCell="1" allowOverlap="1" wp14:anchorId="14178357" wp14:editId="6D8ECE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7" name="Textové pole 24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E08D24-3E7E-40B5-93C5-2C8A2DA047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A9D38C" id="Textové pole 2431" o:spid="_x0000_s1026" type="#_x0000_t202" style="position:absolute;margin-left:.75pt;margin-top:.75pt;width:14.25pt;height:21pt;z-index:26062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7456" behindDoc="0" locked="0" layoutInCell="1" allowOverlap="1" wp14:anchorId="651661CB" wp14:editId="117F05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8" name="Textové pole 24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EAA348-2D95-4837-B00A-01E09EC4BD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4EF9BD" id="Textové pole 2430" o:spid="_x0000_s1026" type="#_x0000_t202" style="position:absolute;margin-left:.75pt;margin-top:.75pt;width:14.25pt;height:21pt;z-index:26062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8480" behindDoc="0" locked="0" layoutInCell="1" allowOverlap="1" wp14:anchorId="26B283A3" wp14:editId="4C43AD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09" name="Textové pole 24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07F166-E037-4D57-8CD5-ED03DABA34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C15EDB" id="Textové pole 2429" o:spid="_x0000_s1026" type="#_x0000_t202" style="position:absolute;margin-left:.75pt;margin-top:.75pt;width:14.25pt;height:21pt;z-index:26062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29504" behindDoc="0" locked="0" layoutInCell="1" allowOverlap="1" wp14:anchorId="2970C45B" wp14:editId="59D4AE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0" name="Textové pole 24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5FD0AB-1593-4A80-B4CC-E4BAF4924B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20CA47" id="Textové pole 2428" o:spid="_x0000_s1026" type="#_x0000_t202" style="position:absolute;margin-left:.75pt;margin-top:.75pt;width:14.25pt;height:21pt;z-index:26062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0528" behindDoc="0" locked="0" layoutInCell="1" allowOverlap="1" wp14:anchorId="66299D1D" wp14:editId="534C87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1" name="Textové pole 24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563B04-CFA2-49C0-82E9-A2650AD642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1F67D1" id="Textové pole 2427" o:spid="_x0000_s1026" type="#_x0000_t202" style="position:absolute;margin-left:.75pt;margin-top:.75pt;width:14.25pt;height:21pt;z-index:26063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1552" behindDoc="0" locked="0" layoutInCell="1" allowOverlap="1" wp14:anchorId="657D5B5E" wp14:editId="78342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2" name="Textové pole 24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949C48-BEF1-49C7-B945-204617F3D6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41F632" id="Textové pole 2426" o:spid="_x0000_s1026" type="#_x0000_t202" style="position:absolute;margin-left:.75pt;margin-top:.75pt;width:14.25pt;height:21pt;z-index:26063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2576" behindDoc="0" locked="0" layoutInCell="1" allowOverlap="1" wp14:anchorId="15270C54" wp14:editId="5A0AC2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3" name="Textové pole 24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C8C573-98E4-480C-BEB7-9B5F4FCD5B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0002C1" id="Textové pole 2425" o:spid="_x0000_s1026" type="#_x0000_t202" style="position:absolute;margin-left:.75pt;margin-top:.75pt;width:14.25pt;height:21pt;z-index:26063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3600" behindDoc="0" locked="0" layoutInCell="1" allowOverlap="1" wp14:anchorId="1610AA91" wp14:editId="220139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4" name="Textové pole 24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94C202-5BED-408B-988D-DF9C4639FB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C66416" id="Textové pole 2424" o:spid="_x0000_s1026" type="#_x0000_t202" style="position:absolute;margin-left:.75pt;margin-top:.75pt;width:14.25pt;height:21pt;z-index:26063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4624" behindDoc="0" locked="0" layoutInCell="1" allowOverlap="1" wp14:anchorId="186C2B0F" wp14:editId="42609B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5" name="Textové pole 24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72CFA6-4FD5-468F-BFF5-BF828C6E26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292C28" id="Textové pole 2423" o:spid="_x0000_s1026" type="#_x0000_t202" style="position:absolute;margin-left:.75pt;margin-top:.75pt;width:14.25pt;height:21pt;z-index:26063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5648" behindDoc="0" locked="0" layoutInCell="1" allowOverlap="1" wp14:anchorId="08BCA2A3" wp14:editId="5A204E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6" name="Textové pole 24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911AE0-B880-4629-8AA6-EB61AB7D49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BA9ED6" id="Textové pole 2422" o:spid="_x0000_s1026" type="#_x0000_t202" style="position:absolute;margin-left:.75pt;margin-top:.75pt;width:14.25pt;height:21pt;z-index:26063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6672" behindDoc="0" locked="0" layoutInCell="1" allowOverlap="1" wp14:anchorId="47B805EE" wp14:editId="17A059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7" name="Textové pole 24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8D03F7-B0EA-408F-8201-CF46460948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A8FA54" id="Textové pole 2421" o:spid="_x0000_s1026" type="#_x0000_t202" style="position:absolute;margin-left:.75pt;margin-top:.75pt;width:14.25pt;height:21pt;z-index:26063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7696" behindDoc="0" locked="0" layoutInCell="1" allowOverlap="1" wp14:anchorId="79C85692" wp14:editId="53F959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8" name="Textové pole 24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1E05FC-56FC-4B3B-8745-543F7F46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9E72CC" id="Textové pole 2420" o:spid="_x0000_s1026" type="#_x0000_t202" style="position:absolute;margin-left:.75pt;margin-top:.75pt;width:14.25pt;height:21pt;z-index:26063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8720" behindDoc="0" locked="0" layoutInCell="1" allowOverlap="1" wp14:anchorId="15AE1A73" wp14:editId="2D03295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19" name="Textové pole 24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DD3ACA-0B28-443D-B5E2-7C531641E4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FA34E2" id="Textové pole 2419" o:spid="_x0000_s1026" type="#_x0000_t202" style="position:absolute;margin-left:.75pt;margin-top:.75pt;width:14.25pt;height:21pt;z-index:26063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39744" behindDoc="0" locked="0" layoutInCell="1" allowOverlap="1" wp14:anchorId="5339678C" wp14:editId="07BD83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0" name="Textové pole 24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D0E53D-C2AC-4619-B7C5-65BD5B7072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97D1EF" id="Textové pole 2418" o:spid="_x0000_s1026" type="#_x0000_t202" style="position:absolute;margin-left:.75pt;margin-top:.75pt;width:14.25pt;height:21pt;z-index:26063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0768" behindDoc="0" locked="0" layoutInCell="1" allowOverlap="1" wp14:anchorId="5C46416C" wp14:editId="7AD0DB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1" name="Textové pole 24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29BED0-B903-4F39-B718-84DF2005D9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421418" id="Textové pole 2417" o:spid="_x0000_s1026" type="#_x0000_t202" style="position:absolute;margin-left:.75pt;margin-top:.75pt;width:14.25pt;height:21pt;z-index:26064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1792" behindDoc="0" locked="0" layoutInCell="1" allowOverlap="1" wp14:anchorId="0E48A4BA" wp14:editId="5C8860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2" name="Textové pole 24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D3A4C9-7834-467E-97FB-0AF169F234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1BA340" id="Textové pole 2416" o:spid="_x0000_s1026" type="#_x0000_t202" style="position:absolute;margin-left:.75pt;margin-top:.75pt;width:14.25pt;height:21pt;z-index:26064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2816" behindDoc="0" locked="0" layoutInCell="1" allowOverlap="1" wp14:anchorId="13E43AE8" wp14:editId="1434F3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3" name="Textové pole 24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930AA4-612C-44AA-BA08-0359887204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039E38" id="Textové pole 2415" o:spid="_x0000_s1026" type="#_x0000_t202" style="position:absolute;margin-left:.75pt;margin-top:.75pt;width:14.25pt;height:21pt;z-index:26064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3840" behindDoc="0" locked="0" layoutInCell="1" allowOverlap="1" wp14:anchorId="35B486C3" wp14:editId="1F86A4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4" name="Textové pole 24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0B6C53-04BF-4B38-8CE6-81F22A2CF9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B84FB8" id="Textové pole 2414" o:spid="_x0000_s1026" type="#_x0000_t202" style="position:absolute;margin-left:.75pt;margin-top:.75pt;width:14.25pt;height:21pt;z-index:26064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4864" behindDoc="0" locked="0" layoutInCell="1" allowOverlap="1" wp14:anchorId="69A2AE52" wp14:editId="59C2B2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5" name="Textové pole 24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BB2C9C-0515-48DB-91C1-4E39E9DC36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4313A7" id="Textové pole 2413" o:spid="_x0000_s1026" type="#_x0000_t202" style="position:absolute;margin-left:.75pt;margin-top:.75pt;width:14.25pt;height:21pt;z-index:26064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5888" behindDoc="0" locked="0" layoutInCell="1" allowOverlap="1" wp14:anchorId="21066492" wp14:editId="08AFE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6" name="Textové pole 24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21FA01-0C50-4F80-A38C-9A8755580B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10A122" id="Textové pole 2412" o:spid="_x0000_s1026" type="#_x0000_t202" style="position:absolute;margin-left:.75pt;margin-top:.75pt;width:14.25pt;height:21pt;z-index:26064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6912" behindDoc="0" locked="0" layoutInCell="1" allowOverlap="1" wp14:anchorId="0D4CF448" wp14:editId="2F284E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7" name="Textové pole 24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B5C1D4-4B96-45DB-90DF-75F727ED3E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EC5ABB" id="Textové pole 2411" o:spid="_x0000_s1026" type="#_x0000_t202" style="position:absolute;margin-left:.75pt;margin-top:.75pt;width:14.25pt;height:21pt;z-index:26064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7936" behindDoc="0" locked="0" layoutInCell="1" allowOverlap="1" wp14:anchorId="5C442D52" wp14:editId="5B87BB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8" name="Textové pole 24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5F717B-6A80-49DA-8ABE-89464B1096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CBEC6C" id="Textové pole 2410" o:spid="_x0000_s1026" type="#_x0000_t202" style="position:absolute;margin-left:.75pt;margin-top:.75pt;width:14.25pt;height:21pt;z-index:26064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8960" behindDoc="0" locked="0" layoutInCell="1" allowOverlap="1" wp14:anchorId="3E8B8159" wp14:editId="282176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29" name="Textové pole 24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A1699F-3784-4EEE-AB2B-8911245A07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A52B2D" id="Textové pole 2409" o:spid="_x0000_s1026" type="#_x0000_t202" style="position:absolute;margin-left:.75pt;margin-top:.75pt;width:14.25pt;height:21pt;z-index:26064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49984" behindDoc="0" locked="0" layoutInCell="1" allowOverlap="1" wp14:anchorId="08EE1604" wp14:editId="63B1A8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0" name="Textové pole 24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3F5A2D-4112-4EDF-B2DF-26B0F0D2E3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CCB3B4" id="Textové pole 2408" o:spid="_x0000_s1026" type="#_x0000_t202" style="position:absolute;margin-left:.75pt;margin-top:.75pt;width:14.25pt;height:21pt;z-index:26064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1008" behindDoc="0" locked="0" layoutInCell="1" allowOverlap="1" wp14:anchorId="30CF5366" wp14:editId="3D8836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1" name="Textové pole 24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6BE99B-61A8-481E-A773-57A6D57FC6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417F56" id="Textové pole 2407" o:spid="_x0000_s1026" type="#_x0000_t202" style="position:absolute;margin-left:.75pt;margin-top:.75pt;width:14.25pt;height:21pt;z-index:26065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2032" behindDoc="0" locked="0" layoutInCell="1" allowOverlap="1" wp14:anchorId="1CBF2F85" wp14:editId="4D4E6DA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2" name="Textové pole 24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8715DC-7462-4AE2-8935-4A51C5D949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5ED19" id="Textové pole 2406" o:spid="_x0000_s1026" type="#_x0000_t202" style="position:absolute;margin-left:.75pt;margin-top:.75pt;width:14.25pt;height:21pt;z-index:26065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3056" behindDoc="0" locked="0" layoutInCell="1" allowOverlap="1" wp14:anchorId="6D8ED562" wp14:editId="641E6D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3" name="Textové pole 24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73BFB3-14D0-4B22-8035-65FDF775D4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AE4E82" id="Textové pole 2405" o:spid="_x0000_s1026" type="#_x0000_t202" style="position:absolute;margin-left:.75pt;margin-top:.75pt;width:14.25pt;height:21pt;z-index:26065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4080" behindDoc="0" locked="0" layoutInCell="1" allowOverlap="1" wp14:anchorId="1B9D092A" wp14:editId="1FAA57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4" name="Textové pole 24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F6CCC2-C97C-4C5C-8971-8C8F412666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871917" id="Textové pole 2404" o:spid="_x0000_s1026" type="#_x0000_t202" style="position:absolute;margin-left:.75pt;margin-top:.75pt;width:14.25pt;height:21pt;z-index:26065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5104" behindDoc="0" locked="0" layoutInCell="1" allowOverlap="1" wp14:anchorId="72754DC5" wp14:editId="025AA0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5" name="Textové pole 24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7BE8EC-78C5-43CF-9B19-98B5F8B5F1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B77A57" id="Textové pole 2403" o:spid="_x0000_s1026" type="#_x0000_t202" style="position:absolute;margin-left:.75pt;margin-top:.75pt;width:14.25pt;height:21pt;z-index:26065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6128" behindDoc="0" locked="0" layoutInCell="1" allowOverlap="1" wp14:anchorId="193583A4" wp14:editId="04A342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6" name="Textové pole 24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371AE7-0967-423D-9898-1E92E967AC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01BD15" id="Textové pole 2402" o:spid="_x0000_s1026" type="#_x0000_t202" style="position:absolute;margin-left:.75pt;margin-top:.75pt;width:14.25pt;height:21pt;z-index:26065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7152" behindDoc="0" locked="0" layoutInCell="1" allowOverlap="1" wp14:anchorId="3507F4D5" wp14:editId="2EC22A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7" name="Textové pole 24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DACA88-8404-4009-A395-8C38CDC77E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D6729C" id="Textové pole 2401" o:spid="_x0000_s1026" type="#_x0000_t202" style="position:absolute;margin-left:.75pt;margin-top:.75pt;width:14.25pt;height:21pt;z-index:26065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8176" behindDoc="0" locked="0" layoutInCell="1" allowOverlap="1" wp14:anchorId="0D486972" wp14:editId="532B71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8" name="Textové pole 24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801BB6-7853-46F4-A031-855EA4782E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E8C758" id="Textové pole 2400" o:spid="_x0000_s1026" type="#_x0000_t202" style="position:absolute;margin-left:.75pt;margin-top:.75pt;width:14.25pt;height:21pt;z-index:26065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59200" behindDoc="0" locked="0" layoutInCell="1" allowOverlap="1" wp14:anchorId="2E01FAA1" wp14:editId="57842A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39" name="Textové pole 23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1C5D40-66B8-4675-A436-1E00F4F751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0EECDB" id="Textové pole 2399" o:spid="_x0000_s1026" type="#_x0000_t202" style="position:absolute;margin-left:.75pt;margin-top:.75pt;width:14.25pt;height:21pt;z-index:26065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0224" behindDoc="0" locked="0" layoutInCell="1" allowOverlap="1" wp14:anchorId="1CF8BF84" wp14:editId="614BB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0" name="Textové pole 23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153731-3C97-4507-A1F4-2AFD05DD9C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D57A30" id="Textové pole 2398" o:spid="_x0000_s1026" type="#_x0000_t202" style="position:absolute;margin-left:.75pt;margin-top:.75pt;width:14.25pt;height:21pt;z-index:26066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1248" behindDoc="0" locked="0" layoutInCell="1" allowOverlap="1" wp14:anchorId="0DD7FA4E" wp14:editId="7B6264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1" name="Textové pole 23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26AD32-8C7F-42FF-BF8F-1E1A055AC4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E7AA26" id="Textové pole 2397" o:spid="_x0000_s1026" type="#_x0000_t202" style="position:absolute;margin-left:.75pt;margin-top:.75pt;width:14.25pt;height:21pt;z-index:26066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2272" behindDoc="0" locked="0" layoutInCell="1" allowOverlap="1" wp14:anchorId="31AA4386" wp14:editId="342F75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2" name="Textové pole 23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9663AF-29EA-429D-9801-0DEF6CE445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F62C9A" id="Textové pole 2396" o:spid="_x0000_s1026" type="#_x0000_t202" style="position:absolute;margin-left:.75pt;margin-top:.75pt;width:14.25pt;height:21pt;z-index:26066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3296" behindDoc="0" locked="0" layoutInCell="1" allowOverlap="1" wp14:anchorId="6BED4691" wp14:editId="409BC4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3" name="Textové pole 23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410A95-ED39-4FE0-ACDC-1DE5550CF2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24E62C" id="Textové pole 2395" o:spid="_x0000_s1026" type="#_x0000_t202" style="position:absolute;margin-left:.75pt;margin-top:.75pt;width:14.25pt;height:21pt;z-index:26066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4320" behindDoc="0" locked="0" layoutInCell="1" allowOverlap="1" wp14:anchorId="08B90F2E" wp14:editId="098AEE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4" name="Textové pole 23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614E93-65AD-4E5B-9D40-C406E40C30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F85D08" id="Textové pole 2394" o:spid="_x0000_s1026" type="#_x0000_t202" style="position:absolute;margin-left:.75pt;margin-top:.75pt;width:14.25pt;height:21pt;z-index:26066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5344" behindDoc="0" locked="0" layoutInCell="1" allowOverlap="1" wp14:anchorId="3E881DC5" wp14:editId="3EC409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5" name="Textové pole 23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A32BDC-15DB-4E01-936A-8C6A0783EF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5DA1CA" id="Textové pole 2393" o:spid="_x0000_s1026" type="#_x0000_t202" style="position:absolute;margin-left:.75pt;margin-top:.75pt;width:14.25pt;height:21pt;z-index:26066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6368" behindDoc="0" locked="0" layoutInCell="1" allowOverlap="1" wp14:anchorId="06EAE20A" wp14:editId="693C7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6" name="Textové pole 23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8CB468-15DE-42AC-B399-F37AB6F6FD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365EF6" id="Textové pole 2392" o:spid="_x0000_s1026" type="#_x0000_t202" style="position:absolute;margin-left:.75pt;margin-top:.75pt;width:14.25pt;height:21pt;z-index:26066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7392" behindDoc="0" locked="0" layoutInCell="1" allowOverlap="1" wp14:anchorId="7BEE5A71" wp14:editId="36E48D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7" name="Textové pole 23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128D35-3353-422F-A80D-5E2431F050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EFF792" id="Textové pole 2391" o:spid="_x0000_s1026" type="#_x0000_t202" style="position:absolute;margin-left:.75pt;margin-top:.75pt;width:14.25pt;height:21pt;z-index:26066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8416" behindDoc="0" locked="0" layoutInCell="1" allowOverlap="1" wp14:anchorId="0210A5D4" wp14:editId="25C1E8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8" name="Textové pole 23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F4F7C0-AE80-4313-8BDA-E19AE9BA7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C38CD8" id="Textové pole 2390" o:spid="_x0000_s1026" type="#_x0000_t202" style="position:absolute;margin-left:.75pt;margin-top:.75pt;width:14.25pt;height:21pt;z-index:26066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69440" behindDoc="0" locked="0" layoutInCell="1" allowOverlap="1" wp14:anchorId="53B66465" wp14:editId="1AE0C8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49" name="Textové pole 23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290506-DBFC-4895-88A9-3AC9B3C1E7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F5D076" id="Textové pole 2389" o:spid="_x0000_s1026" type="#_x0000_t202" style="position:absolute;margin-left:.75pt;margin-top:.75pt;width:14.25pt;height:21pt;z-index:26066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0464" behindDoc="0" locked="0" layoutInCell="1" allowOverlap="1" wp14:anchorId="1736613F" wp14:editId="77D1E7E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0" name="Textové pole 23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B34FC1-B4B3-4765-AEA5-516A9B6A65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301A4C" id="Textové pole 2388" o:spid="_x0000_s1026" type="#_x0000_t202" style="position:absolute;margin-left:.75pt;margin-top:.75pt;width:14.25pt;height:21pt;z-index:26067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1488" behindDoc="0" locked="0" layoutInCell="1" allowOverlap="1" wp14:anchorId="1C3D5D3E" wp14:editId="30D8CF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1" name="Textové pole 23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94C24-743A-408E-A44D-267A8A7B0C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FE31F6" id="Textové pole 2387" o:spid="_x0000_s1026" type="#_x0000_t202" style="position:absolute;margin-left:.75pt;margin-top:.75pt;width:14.25pt;height:21pt;z-index:26067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2512" behindDoc="0" locked="0" layoutInCell="1" allowOverlap="1" wp14:anchorId="792EE591" wp14:editId="0A68E7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2" name="Textové pole 23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E9CF6A-53BD-4FE3-BB46-0075F2CAA1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F25867" id="Textové pole 2386" o:spid="_x0000_s1026" type="#_x0000_t202" style="position:absolute;margin-left:.75pt;margin-top:.75pt;width:14.25pt;height:21pt;z-index:26067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3536" behindDoc="0" locked="0" layoutInCell="1" allowOverlap="1" wp14:anchorId="1729E7E9" wp14:editId="67E1A8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3" name="Textové pole 23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4FD4EA-858D-453A-83C0-31695019ED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B0078E" id="Textové pole 2385" o:spid="_x0000_s1026" type="#_x0000_t202" style="position:absolute;margin-left:.75pt;margin-top:.75pt;width:14.25pt;height:21pt;z-index:26067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4560" behindDoc="0" locked="0" layoutInCell="1" allowOverlap="1" wp14:anchorId="3DB28F6A" wp14:editId="208CE1A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4" name="Textové pole 23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75BC1A-9F84-4ABC-BC19-0D9B553A05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3D84D3" id="Textové pole 2384" o:spid="_x0000_s1026" type="#_x0000_t202" style="position:absolute;margin-left:.75pt;margin-top:.75pt;width:14.25pt;height:21pt;z-index:26067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5584" behindDoc="0" locked="0" layoutInCell="1" allowOverlap="1" wp14:anchorId="0634B113" wp14:editId="5384C8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5" name="Textové pole 23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79F199-B7FE-4FB5-ADDE-971A93ECA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6B3B86" id="Textové pole 2383" o:spid="_x0000_s1026" type="#_x0000_t202" style="position:absolute;margin-left:.75pt;margin-top:.75pt;width:14.25pt;height:21pt;z-index:26067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6608" behindDoc="0" locked="0" layoutInCell="1" allowOverlap="1" wp14:anchorId="2E79D808" wp14:editId="340BC3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6" name="Textové pole 23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64C2EF-7409-4CB4-B80E-66CE9BE165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D450F2" id="Textové pole 2382" o:spid="_x0000_s1026" type="#_x0000_t202" style="position:absolute;margin-left:.75pt;margin-top:.75pt;width:14.25pt;height:21pt;z-index:26067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7632" behindDoc="0" locked="0" layoutInCell="1" allowOverlap="1" wp14:anchorId="1361723E" wp14:editId="29BF5C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7" name="Textové pole 23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496894-647A-4FA0-8163-3189878FC6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017A61" id="Textové pole 2381" o:spid="_x0000_s1026" type="#_x0000_t202" style="position:absolute;margin-left:.75pt;margin-top:.75pt;width:14.25pt;height:21pt;z-index:26067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8656" behindDoc="0" locked="0" layoutInCell="1" allowOverlap="1" wp14:anchorId="1C686501" wp14:editId="652A1C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8" name="Textové pole 23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C7CED0-4AA4-438E-9B60-3BAF523E47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39A7B7" id="Textové pole 2380" o:spid="_x0000_s1026" type="#_x0000_t202" style="position:absolute;margin-left:.75pt;margin-top:.75pt;width:14.25pt;height:21pt;z-index:26067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79680" behindDoc="0" locked="0" layoutInCell="1" allowOverlap="1" wp14:anchorId="6BF79ED8" wp14:editId="228FAC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59" name="Textové pole 23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453A873-20AA-4721-814D-7BFF7F7937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5B6DC8" id="Textové pole 2379" o:spid="_x0000_s1026" type="#_x0000_t202" style="position:absolute;margin-left:.75pt;margin-top:.75pt;width:14.25pt;height:21pt;z-index:26067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0704" behindDoc="0" locked="0" layoutInCell="1" allowOverlap="1" wp14:anchorId="1595A940" wp14:editId="7B2173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0" name="Textové pole 23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0780B8-FD29-49E6-98F8-5549AE206E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0CB257" id="Textové pole 2378" o:spid="_x0000_s1026" type="#_x0000_t202" style="position:absolute;margin-left:.75pt;margin-top:.75pt;width:14.25pt;height:21pt;z-index:26068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1728" behindDoc="0" locked="0" layoutInCell="1" allowOverlap="1" wp14:anchorId="298ABB91" wp14:editId="23D8BF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1" name="Textové pole 23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00BF87-0067-48C1-AD63-C4DFC554FE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54AD3E" id="Textové pole 2377" o:spid="_x0000_s1026" type="#_x0000_t202" style="position:absolute;margin-left:.75pt;margin-top:.75pt;width:14.25pt;height:21pt;z-index:26068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2752" behindDoc="0" locked="0" layoutInCell="1" allowOverlap="1" wp14:anchorId="4A4A6FCF" wp14:editId="66F746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2" name="Textové pole 23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AA328E-1D2D-49A4-84F8-2405E8294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2CF477" id="Textové pole 2376" o:spid="_x0000_s1026" type="#_x0000_t202" style="position:absolute;margin-left:.75pt;margin-top:.75pt;width:14.25pt;height:21pt;z-index:26068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3776" behindDoc="0" locked="0" layoutInCell="1" allowOverlap="1" wp14:anchorId="24B032A4" wp14:editId="603023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3" name="Textové pole 23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22A78E-8580-4681-A3E0-D545F729BC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A188E" id="Textové pole 2375" o:spid="_x0000_s1026" type="#_x0000_t202" style="position:absolute;margin-left:.75pt;margin-top:.75pt;width:14.25pt;height:21pt;z-index:26068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4800" behindDoc="0" locked="0" layoutInCell="1" allowOverlap="1" wp14:anchorId="16937A46" wp14:editId="518A3C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4" name="Textové pole 23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B5AD7C-CE3D-4759-9D2D-9BCD74477E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E0587D" id="Textové pole 2374" o:spid="_x0000_s1026" type="#_x0000_t202" style="position:absolute;margin-left:.75pt;margin-top:.75pt;width:14.25pt;height:21pt;z-index:26068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5824" behindDoc="0" locked="0" layoutInCell="1" allowOverlap="1" wp14:anchorId="32C687DA" wp14:editId="3011E2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5" name="Textové pole 23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857D8F-24BD-4AB1-93AC-7BB1A0AD1C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EA9066" id="Textové pole 2373" o:spid="_x0000_s1026" type="#_x0000_t202" style="position:absolute;margin-left:.75pt;margin-top:.75pt;width:14.25pt;height:21pt;z-index:26068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6848" behindDoc="0" locked="0" layoutInCell="1" allowOverlap="1" wp14:anchorId="0556876C" wp14:editId="223428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6" name="Textové pole 23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1D86E0-DEBA-42D9-94A4-FD3A38136C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BB82A7" id="Textové pole 2372" o:spid="_x0000_s1026" type="#_x0000_t202" style="position:absolute;margin-left:.75pt;margin-top:.75pt;width:14.25pt;height:21pt;z-index:26068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7872" behindDoc="0" locked="0" layoutInCell="1" allowOverlap="1" wp14:anchorId="6395E9D0" wp14:editId="2B1DB7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7" name="Textové pole 23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EFFCB7-093E-45F3-B2C7-98C44742F5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F25321" id="Textové pole 2371" o:spid="_x0000_s1026" type="#_x0000_t202" style="position:absolute;margin-left:.75pt;margin-top:.75pt;width:14.25pt;height:21pt;z-index:26068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8896" behindDoc="0" locked="0" layoutInCell="1" allowOverlap="1" wp14:anchorId="0937B785" wp14:editId="1B00E4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8" name="Textové pole 23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3041DC-3465-45B5-9FF2-46876359D0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7F03F0" id="Textové pole 2370" o:spid="_x0000_s1026" type="#_x0000_t202" style="position:absolute;margin-left:.75pt;margin-top:.75pt;width:14.25pt;height:21pt;z-index:26068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89920" behindDoc="0" locked="0" layoutInCell="1" allowOverlap="1" wp14:anchorId="39880C75" wp14:editId="3131B0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69" name="Textové pole 23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C9A51C-6921-45F5-9703-B3616E81C6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8BBFB4" id="Textové pole 2369" o:spid="_x0000_s1026" type="#_x0000_t202" style="position:absolute;margin-left:.75pt;margin-top:.75pt;width:14.25pt;height:21pt;z-index:26068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0944" behindDoc="0" locked="0" layoutInCell="1" allowOverlap="1" wp14:anchorId="3352C59D" wp14:editId="199CF5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0" name="Textové pole 23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345C1A-7099-43D0-8BE3-03A3CC98D5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6A64C5" id="Textové pole 2368" o:spid="_x0000_s1026" type="#_x0000_t202" style="position:absolute;margin-left:.75pt;margin-top:.75pt;width:14.25pt;height:21pt;z-index:26069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1968" behindDoc="0" locked="0" layoutInCell="1" allowOverlap="1" wp14:anchorId="0973DB1A" wp14:editId="3FC0B7C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1" name="Textové pole 23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A9CC40-6C25-4208-914C-5779ED193E0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2AA11B" id="Textové pole 2367" o:spid="_x0000_s1026" type="#_x0000_t202" style="position:absolute;margin-left:.75pt;margin-top:.75pt;width:14.25pt;height:21pt;z-index:26069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2992" behindDoc="0" locked="0" layoutInCell="1" allowOverlap="1" wp14:anchorId="3CA9175D" wp14:editId="1D0A6D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2" name="Textové pole 23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8DC071-D980-4C42-9B76-59AAAB7ECB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AEF432" id="Textové pole 2366" o:spid="_x0000_s1026" type="#_x0000_t202" style="position:absolute;margin-left:.75pt;margin-top:.75pt;width:14.25pt;height:21pt;z-index:26069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4016" behindDoc="0" locked="0" layoutInCell="1" allowOverlap="1" wp14:anchorId="3DF216FD" wp14:editId="4C0CA7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3" name="Textové pole 23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21C6B0-FCD4-4AA2-B18E-B0C5C98353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D5D016" id="Textové pole 2365" o:spid="_x0000_s1026" type="#_x0000_t202" style="position:absolute;margin-left:.75pt;margin-top:.75pt;width:14.25pt;height:21pt;z-index:26069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5040" behindDoc="0" locked="0" layoutInCell="1" allowOverlap="1" wp14:anchorId="0B68B756" wp14:editId="3FEBBE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4" name="Textové pole 23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FAC276-B313-48AA-AEE0-97E2BA11C5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C7C704" id="Textové pole 2364" o:spid="_x0000_s1026" type="#_x0000_t202" style="position:absolute;margin-left:.75pt;margin-top:.75pt;width:14.25pt;height:21pt;z-index:26069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6064" behindDoc="0" locked="0" layoutInCell="1" allowOverlap="1" wp14:anchorId="4B4E2666" wp14:editId="53F91D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5" name="Textové pole 23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B87772-B9D8-4A44-8B2D-2E0F88BCA1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C4E19B" id="Textové pole 2363" o:spid="_x0000_s1026" type="#_x0000_t202" style="position:absolute;margin-left:.75pt;margin-top:.75pt;width:14.25pt;height:21pt;z-index:26069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7088" behindDoc="0" locked="0" layoutInCell="1" allowOverlap="1" wp14:anchorId="1023EDD3" wp14:editId="0FA421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6" name="Textové pole 23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2B502E-CF39-41EC-BB82-193B4E960C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61FEF9" id="Textové pole 2362" o:spid="_x0000_s1026" type="#_x0000_t202" style="position:absolute;margin-left:.75pt;margin-top:.75pt;width:14.25pt;height:21pt;z-index:26069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8112" behindDoc="0" locked="0" layoutInCell="1" allowOverlap="1" wp14:anchorId="4D67782A" wp14:editId="4D1B2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7" name="Textové pole 23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44CB30-7E9B-43B4-9DE8-435A77816F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7D3F9D" id="Textové pole 2361" o:spid="_x0000_s1026" type="#_x0000_t202" style="position:absolute;margin-left:.75pt;margin-top:.75pt;width:14.25pt;height:21pt;z-index:26069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699136" behindDoc="0" locked="0" layoutInCell="1" allowOverlap="1" wp14:anchorId="1579CC29" wp14:editId="645DAA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8" name="Textové pole 23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1F4AAC-8EF6-4111-AB10-2B943A72D1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77D5AD" id="Textové pole 2360" o:spid="_x0000_s1026" type="#_x0000_t202" style="position:absolute;margin-left:.75pt;margin-top:.75pt;width:14.25pt;height:21pt;z-index:26069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0160" behindDoc="0" locked="0" layoutInCell="1" allowOverlap="1" wp14:anchorId="7C99FFC2" wp14:editId="0E3479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79" name="Textové pole 23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C5FB22-74DE-4A9F-9D39-D0C631B8FA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3A4CF7" id="Textové pole 2359" o:spid="_x0000_s1026" type="#_x0000_t202" style="position:absolute;margin-left:.75pt;margin-top:.75pt;width:14.25pt;height:21pt;z-index:26070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1184" behindDoc="0" locked="0" layoutInCell="1" allowOverlap="1" wp14:anchorId="3AF59E87" wp14:editId="15E35B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0" name="Textové pole 23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3BD53B-F1E3-4DC9-9D1E-2CB9172051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C152E8" id="Textové pole 2358" o:spid="_x0000_s1026" type="#_x0000_t202" style="position:absolute;margin-left:.75pt;margin-top:.75pt;width:14.25pt;height:21pt;z-index:26070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2208" behindDoc="0" locked="0" layoutInCell="1" allowOverlap="1" wp14:anchorId="7BCF6DFE" wp14:editId="35145C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1" name="Textové pole 23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020941-650C-4778-9312-E88597A9139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419DC7" id="Textové pole 2357" o:spid="_x0000_s1026" type="#_x0000_t202" style="position:absolute;margin-left:.75pt;margin-top:.75pt;width:14.25pt;height:21pt;z-index:26070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3232" behindDoc="0" locked="0" layoutInCell="1" allowOverlap="1" wp14:anchorId="5FBB9804" wp14:editId="4C16E0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2" name="Textové pole 23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59C13E-6185-44F0-B755-CD5CD4F6F3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AA7B8B" id="Textové pole 2356" o:spid="_x0000_s1026" type="#_x0000_t202" style="position:absolute;margin-left:.75pt;margin-top:.75pt;width:14.25pt;height:21pt;z-index:26070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4256" behindDoc="0" locked="0" layoutInCell="1" allowOverlap="1" wp14:anchorId="3AC3BD47" wp14:editId="439F75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3" name="Textové pole 23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BD46D9-84D4-49D3-AFBB-78877DFE51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53E8BE" id="Textové pole 2355" o:spid="_x0000_s1026" type="#_x0000_t202" style="position:absolute;margin-left:.75pt;margin-top:.75pt;width:14.25pt;height:21pt;z-index:26070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5280" behindDoc="0" locked="0" layoutInCell="1" allowOverlap="1" wp14:anchorId="02410EE2" wp14:editId="2B075F3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4" name="Textové pole 23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8A26A1-758A-48BB-8386-E4F82F04D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C62368" id="Textové pole 2354" o:spid="_x0000_s1026" type="#_x0000_t202" style="position:absolute;margin-left:.75pt;margin-top:.75pt;width:14.25pt;height:21pt;z-index:26070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6304" behindDoc="0" locked="0" layoutInCell="1" allowOverlap="1" wp14:anchorId="14E4AF86" wp14:editId="421F3E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5" name="Textové pole 23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DFF6B4-A9F1-4674-B182-9A5B3AECAE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488138" id="Textové pole 2353" o:spid="_x0000_s1026" type="#_x0000_t202" style="position:absolute;margin-left:.75pt;margin-top:.75pt;width:14.25pt;height:21pt;z-index:26070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7328" behindDoc="0" locked="0" layoutInCell="1" allowOverlap="1" wp14:anchorId="242E5CBC" wp14:editId="7020F0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6" name="Textové pole 23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8428B9-4193-4E2E-8762-8AC3F157CB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30DE74" id="Textové pole 2352" o:spid="_x0000_s1026" type="#_x0000_t202" style="position:absolute;margin-left:.75pt;margin-top:.75pt;width:14.25pt;height:21pt;z-index:26070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8352" behindDoc="0" locked="0" layoutInCell="1" allowOverlap="1" wp14:anchorId="21A8537E" wp14:editId="61647B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7" name="Textové pole 23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503EAD-9B7A-4A4C-89DA-A8374C46EF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E27938" id="Textové pole 2351" o:spid="_x0000_s1026" type="#_x0000_t202" style="position:absolute;margin-left:.75pt;margin-top:.75pt;width:14.25pt;height:21pt;z-index:26070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09376" behindDoc="0" locked="0" layoutInCell="1" allowOverlap="1" wp14:anchorId="5197CF48" wp14:editId="45C8DC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8" name="Textové pole 23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2EA3EC-CACA-4EF2-9C5B-8821623FB6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326963" id="Textové pole 2350" o:spid="_x0000_s1026" type="#_x0000_t202" style="position:absolute;margin-left:.75pt;margin-top:.75pt;width:14.25pt;height:21pt;z-index:26070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0400" behindDoc="0" locked="0" layoutInCell="1" allowOverlap="1" wp14:anchorId="47F7D413" wp14:editId="54357C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89" name="Textové pole 23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E0A867-3C67-48A8-8015-78B0D936E3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367C0E" id="Textové pole 2349" o:spid="_x0000_s1026" type="#_x0000_t202" style="position:absolute;margin-left:.75pt;margin-top:.75pt;width:14.25pt;height:21pt;z-index:26071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1424" behindDoc="0" locked="0" layoutInCell="1" allowOverlap="1" wp14:anchorId="098FAB5B" wp14:editId="14F281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0" name="Textové pole 23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F8D5DE-2956-44C7-AB07-F806098C08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602D11" id="Textové pole 2348" o:spid="_x0000_s1026" type="#_x0000_t202" style="position:absolute;margin-left:.75pt;margin-top:.75pt;width:14.25pt;height:21pt;z-index:26071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2448" behindDoc="0" locked="0" layoutInCell="1" allowOverlap="1" wp14:anchorId="67AD7C5A" wp14:editId="03F3AE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1" name="Textové pole 23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B4038A-EA69-49CC-8AC6-9CFE62085B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568335" id="Textové pole 2347" o:spid="_x0000_s1026" type="#_x0000_t202" style="position:absolute;margin-left:.75pt;margin-top:.75pt;width:14.25pt;height:21pt;z-index:26071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3472" behindDoc="0" locked="0" layoutInCell="1" allowOverlap="1" wp14:anchorId="05886EAD" wp14:editId="4C8D5C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2" name="Textové pole 23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C725B7-C902-4F03-B74B-0D5F86529A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AE00AD" id="Textové pole 2346" o:spid="_x0000_s1026" type="#_x0000_t202" style="position:absolute;margin-left:.75pt;margin-top:.75pt;width:14.25pt;height:21pt;z-index:26071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4496" behindDoc="0" locked="0" layoutInCell="1" allowOverlap="1" wp14:anchorId="5E0A9E7D" wp14:editId="0A119D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3" name="Textové pole 23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25476F-4C65-4441-9B37-3311F2A4B5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9885BB" id="Textové pole 2345" o:spid="_x0000_s1026" type="#_x0000_t202" style="position:absolute;margin-left:.75pt;margin-top:.75pt;width:14.25pt;height:21pt;z-index:26071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5520" behindDoc="0" locked="0" layoutInCell="1" allowOverlap="1" wp14:anchorId="586F11BA" wp14:editId="784EAB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4" name="Textové pole 23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5AE666-5E2C-4048-B18A-1C51677A9B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FD1411" id="Textové pole 2344" o:spid="_x0000_s1026" type="#_x0000_t202" style="position:absolute;margin-left:.75pt;margin-top:.75pt;width:14.25pt;height:21pt;z-index:26071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6544" behindDoc="0" locked="0" layoutInCell="1" allowOverlap="1" wp14:anchorId="3807F120" wp14:editId="41E850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5" name="Textové pole 23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2FDFE8-CD04-4FC3-B0CA-7FA5B9AFAF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9B864F" id="Textové pole 2343" o:spid="_x0000_s1026" type="#_x0000_t202" style="position:absolute;margin-left:.75pt;margin-top:.75pt;width:14.25pt;height:21pt;z-index:26071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7568" behindDoc="0" locked="0" layoutInCell="1" allowOverlap="1" wp14:anchorId="23BA2953" wp14:editId="273CFF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6" name="Textové pole 23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12B1BD-842A-4678-A214-059A273958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FD13F0" id="Textové pole 2342" o:spid="_x0000_s1026" type="#_x0000_t202" style="position:absolute;margin-left:.75pt;margin-top:.75pt;width:14.25pt;height:21pt;z-index:26071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8592" behindDoc="0" locked="0" layoutInCell="1" allowOverlap="1" wp14:anchorId="37D020AE" wp14:editId="5340FA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7" name="Textové pole 23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B88F65-6CD8-4EA4-B456-3FB5A5929D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A61AE8" id="Textové pole 2341" o:spid="_x0000_s1026" type="#_x0000_t202" style="position:absolute;margin-left:.75pt;margin-top:.75pt;width:14.25pt;height:21pt;z-index:26071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19616" behindDoc="0" locked="0" layoutInCell="1" allowOverlap="1" wp14:anchorId="468290A5" wp14:editId="2660B6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8" name="Textové pole 23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B56D4C-06A2-4D90-B8A3-128C61A2E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C35C0B" id="Textové pole 2340" o:spid="_x0000_s1026" type="#_x0000_t202" style="position:absolute;margin-left:.75pt;margin-top:.75pt;width:14.25pt;height:21pt;z-index:26071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0640" behindDoc="0" locked="0" layoutInCell="1" allowOverlap="1" wp14:anchorId="19F3F731" wp14:editId="77A921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499" name="Textové pole 23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D434A0-0354-48FE-9565-55268262EA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DB4B4F" id="Textové pole 2339" o:spid="_x0000_s1026" type="#_x0000_t202" style="position:absolute;margin-left:.75pt;margin-top:.75pt;width:14.25pt;height:21pt;z-index:26072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1664" behindDoc="0" locked="0" layoutInCell="1" allowOverlap="1" wp14:anchorId="3F5EBFD5" wp14:editId="0C7BEE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0" name="Textové pole 23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87A341-A22A-4D51-B972-4219B5A896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ACBC95" id="Textové pole 2338" o:spid="_x0000_s1026" type="#_x0000_t202" style="position:absolute;margin-left:.75pt;margin-top:.75pt;width:14.25pt;height:21pt;z-index:26072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2688" behindDoc="0" locked="0" layoutInCell="1" allowOverlap="1" wp14:anchorId="30F22E97" wp14:editId="2C0039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1" name="Textové pole 23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DA9EFF-5AB3-4EA3-A2CE-4A11084CCE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C6E7A1" id="Textové pole 2337" o:spid="_x0000_s1026" type="#_x0000_t202" style="position:absolute;margin-left:.75pt;margin-top:.75pt;width:14.25pt;height:21pt;z-index:26072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3712" behindDoc="0" locked="0" layoutInCell="1" allowOverlap="1" wp14:anchorId="55F21306" wp14:editId="4FA304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2" name="Textové pole 23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31A288-BC65-4BC9-98F1-6533CE3530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17581E" id="Textové pole 2336" o:spid="_x0000_s1026" type="#_x0000_t202" style="position:absolute;margin-left:.75pt;margin-top:.75pt;width:14.25pt;height:21pt;z-index:26072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4736" behindDoc="0" locked="0" layoutInCell="1" allowOverlap="1" wp14:anchorId="42D0A18D" wp14:editId="3454CC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3" name="Textové pole 23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6B9CE1-FAB2-42C0-BEF4-CC5DC5E483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FBFB10" id="Textové pole 2335" o:spid="_x0000_s1026" type="#_x0000_t202" style="position:absolute;margin-left:.75pt;margin-top:.75pt;width:14.25pt;height:21pt;z-index:26072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5760" behindDoc="0" locked="0" layoutInCell="1" allowOverlap="1" wp14:anchorId="58D265EE" wp14:editId="043577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4" name="Textové pole 23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924612-7A07-4B01-A917-3F1330CA6F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8D6A7E" id="Textové pole 2334" o:spid="_x0000_s1026" type="#_x0000_t202" style="position:absolute;margin-left:.75pt;margin-top:.75pt;width:14.25pt;height:21pt;z-index:26072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6784" behindDoc="0" locked="0" layoutInCell="1" allowOverlap="1" wp14:anchorId="1A9D2EC9" wp14:editId="550728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5" name="Textové pole 23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13B6A0-76D1-41C8-9AC3-97FB273A6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889E8B" id="Textové pole 2333" o:spid="_x0000_s1026" type="#_x0000_t202" style="position:absolute;margin-left:.75pt;margin-top:.75pt;width:14.25pt;height:21pt;z-index:26072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7808" behindDoc="0" locked="0" layoutInCell="1" allowOverlap="1" wp14:anchorId="1B1887E6" wp14:editId="2D3AB5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6" name="Textové pole 23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46E810-11B5-4A0A-B681-BE5CD0B379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E35428" id="Textové pole 2332" o:spid="_x0000_s1026" type="#_x0000_t202" style="position:absolute;margin-left:.75pt;margin-top:.75pt;width:14.25pt;height:21pt;z-index:26072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8832" behindDoc="0" locked="0" layoutInCell="1" allowOverlap="1" wp14:anchorId="172242D9" wp14:editId="01E431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7" name="Textové pole 23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64778B-93F8-4906-B8A1-306AA18894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414338" id="Textové pole 2331" o:spid="_x0000_s1026" type="#_x0000_t202" style="position:absolute;margin-left:.75pt;margin-top:.75pt;width:14.25pt;height:21pt;z-index:26072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29856" behindDoc="0" locked="0" layoutInCell="1" allowOverlap="1" wp14:anchorId="186B2C77" wp14:editId="108564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8" name="Textové pole 23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C6ECFC-87B6-4BC2-97E6-3F082029F3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6F3BEE" id="Textové pole 2330" o:spid="_x0000_s1026" type="#_x0000_t202" style="position:absolute;margin-left:.75pt;margin-top:.75pt;width:14.25pt;height:21pt;z-index:26072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0880" behindDoc="0" locked="0" layoutInCell="1" allowOverlap="1" wp14:anchorId="62959C75" wp14:editId="5378BE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09" name="Textové pole 23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3BB272-CA7E-4564-9CD5-4B8A15279C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9C1C98" id="Textové pole 2329" o:spid="_x0000_s1026" type="#_x0000_t202" style="position:absolute;margin-left:.75pt;margin-top:.75pt;width:14.25pt;height:21pt;z-index:26073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1904" behindDoc="0" locked="0" layoutInCell="1" allowOverlap="1" wp14:anchorId="20A01C6F" wp14:editId="1254E2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0" name="Textové pole 23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8498F4-7EE4-4822-8610-CDC78403631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F23BF3" id="Textové pole 2328" o:spid="_x0000_s1026" type="#_x0000_t202" style="position:absolute;margin-left:.75pt;margin-top:.75pt;width:14.25pt;height:21pt;z-index:26073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2928" behindDoc="0" locked="0" layoutInCell="1" allowOverlap="1" wp14:anchorId="396F7F54" wp14:editId="1EDF6B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1" name="Textové pole 23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3430F9-6B53-4F3D-AB22-63F891DBC9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BB2AF8" id="Textové pole 2327" o:spid="_x0000_s1026" type="#_x0000_t202" style="position:absolute;margin-left:.75pt;margin-top:.75pt;width:14.25pt;height:21pt;z-index:26073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3952" behindDoc="0" locked="0" layoutInCell="1" allowOverlap="1" wp14:anchorId="05748B6B" wp14:editId="2BBF67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2" name="Textové pole 23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351453-DB29-4E4C-880B-857EC59379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ED08F8" id="Textové pole 2326" o:spid="_x0000_s1026" type="#_x0000_t202" style="position:absolute;margin-left:.75pt;margin-top:.75pt;width:14.25pt;height:21pt;z-index:26073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4976" behindDoc="0" locked="0" layoutInCell="1" allowOverlap="1" wp14:anchorId="63152970" wp14:editId="6BCF08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3" name="Textové pole 23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E07540-3E01-40B4-B375-F459AE7A54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6C80C" id="Textové pole 2325" o:spid="_x0000_s1026" type="#_x0000_t202" style="position:absolute;margin-left:.75pt;margin-top:.75pt;width:14.25pt;height:21pt;z-index:26073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6000" behindDoc="0" locked="0" layoutInCell="1" allowOverlap="1" wp14:anchorId="3DE395EA" wp14:editId="226D830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4" name="Textové pole 23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726149-B76D-4E97-9385-BF4F3D40F7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A7CDA1" id="Textové pole 2324" o:spid="_x0000_s1026" type="#_x0000_t202" style="position:absolute;margin-left:.75pt;margin-top:.75pt;width:14.25pt;height:21pt;z-index:26073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7024" behindDoc="0" locked="0" layoutInCell="1" allowOverlap="1" wp14:anchorId="5EFAFEE2" wp14:editId="1627E1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5" name="Textové pole 23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4D0F01-525F-4CE9-B748-2252F40E68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328FF9" id="Textové pole 2323" o:spid="_x0000_s1026" type="#_x0000_t202" style="position:absolute;margin-left:.75pt;margin-top:.75pt;width:14.25pt;height:21pt;z-index:26073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8048" behindDoc="0" locked="0" layoutInCell="1" allowOverlap="1" wp14:anchorId="5E110BE0" wp14:editId="7E54F8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6" name="Textové pole 23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BA0B86-3E13-4B10-9C85-76760C3494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87DC9D" id="Textové pole 2322" o:spid="_x0000_s1026" type="#_x0000_t202" style="position:absolute;margin-left:.75pt;margin-top:.75pt;width:14.25pt;height:21pt;z-index:26073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39072" behindDoc="0" locked="0" layoutInCell="1" allowOverlap="1" wp14:anchorId="4F01802B" wp14:editId="004171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7" name="Textové pole 23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ED053C-52F2-4943-A3A7-92BBD9F6A3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502F8E" id="Textové pole 2321" o:spid="_x0000_s1026" type="#_x0000_t202" style="position:absolute;margin-left:.75pt;margin-top:.75pt;width:14.25pt;height:21pt;z-index:26073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0096" behindDoc="0" locked="0" layoutInCell="1" allowOverlap="1" wp14:anchorId="079ECBC3" wp14:editId="7CAAD9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8" name="Textové pole 23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CDB9A7-032E-4AB6-8E6A-5ECFD970A6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6539C6" id="Textové pole 2320" o:spid="_x0000_s1026" type="#_x0000_t202" style="position:absolute;margin-left:.75pt;margin-top:.75pt;width:14.25pt;height:21pt;z-index:26074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1120" behindDoc="0" locked="0" layoutInCell="1" allowOverlap="1" wp14:anchorId="71FBBF05" wp14:editId="1537E5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19" name="Textové pole 23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CEDAAE-E2CE-4AE7-9A85-0D85DD7B76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3376CC" id="Textové pole 2319" o:spid="_x0000_s1026" type="#_x0000_t202" style="position:absolute;margin-left:.75pt;margin-top:.75pt;width:14.25pt;height:21pt;z-index:26074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2144" behindDoc="0" locked="0" layoutInCell="1" allowOverlap="1" wp14:anchorId="61DC1215" wp14:editId="45881C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0" name="Textové pole 23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ADE450-0DF2-4F03-A5BB-5091D785E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8D600E" id="Textové pole 2318" o:spid="_x0000_s1026" type="#_x0000_t202" style="position:absolute;margin-left:.75pt;margin-top:.75pt;width:14.25pt;height:21pt;z-index:26074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3168" behindDoc="0" locked="0" layoutInCell="1" allowOverlap="1" wp14:anchorId="52AEA5CA" wp14:editId="7EAB01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1" name="Textové pole 23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FCD0AF-9870-445D-8E0B-ACA64CFFF6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21B80D" id="Textové pole 2317" o:spid="_x0000_s1026" type="#_x0000_t202" style="position:absolute;margin-left:.75pt;margin-top:.75pt;width:14.25pt;height:21pt;z-index:26074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4192" behindDoc="0" locked="0" layoutInCell="1" allowOverlap="1" wp14:anchorId="111B2162" wp14:editId="5B4BEC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2" name="Textové pole 23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3572E7-AB96-4A04-832A-39677CDB4C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3C8C54" id="Textové pole 2316" o:spid="_x0000_s1026" type="#_x0000_t202" style="position:absolute;margin-left:.75pt;margin-top:.75pt;width:14.25pt;height:21pt;z-index:26074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5216" behindDoc="0" locked="0" layoutInCell="1" allowOverlap="1" wp14:anchorId="58DC6EC3" wp14:editId="451ED1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3" name="Textové pole 23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7C0B5F-8938-439E-B8E8-2EC0E96C16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748B69" id="Textové pole 2315" o:spid="_x0000_s1026" type="#_x0000_t202" style="position:absolute;margin-left:.75pt;margin-top:.75pt;width:14.25pt;height:21pt;z-index:26074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6240" behindDoc="0" locked="0" layoutInCell="1" allowOverlap="1" wp14:anchorId="1B921798" wp14:editId="7F7210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4" name="Textové pole 23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78E63E-15F5-4CCA-8537-61F5E49622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2CCB9A" id="Textové pole 2314" o:spid="_x0000_s1026" type="#_x0000_t202" style="position:absolute;margin-left:.75pt;margin-top:.75pt;width:14.25pt;height:21pt;z-index:26074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7264" behindDoc="0" locked="0" layoutInCell="1" allowOverlap="1" wp14:anchorId="4E9FD325" wp14:editId="409118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5" name="Textové pole 23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B54380-A868-4423-90D5-F25EFF242D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A54149" id="Textové pole 2313" o:spid="_x0000_s1026" type="#_x0000_t202" style="position:absolute;margin-left:.75pt;margin-top:.75pt;width:14.25pt;height:21pt;z-index:26074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8288" behindDoc="0" locked="0" layoutInCell="1" allowOverlap="1" wp14:anchorId="647423BB" wp14:editId="06FE36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6" name="Textové pole 23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687E27-2D53-4532-8657-ABB37BE815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A36E72" id="Textové pole 2312" o:spid="_x0000_s1026" type="#_x0000_t202" style="position:absolute;margin-left:.75pt;margin-top:.75pt;width:14.25pt;height:21pt;z-index:26074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49312" behindDoc="0" locked="0" layoutInCell="1" allowOverlap="1" wp14:anchorId="568BAF59" wp14:editId="2ED4AD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7" name="Textové pole 23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FB84CA-0319-41F4-B30A-8A9D209F81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719433" id="Textové pole 2311" o:spid="_x0000_s1026" type="#_x0000_t202" style="position:absolute;margin-left:.75pt;margin-top:.75pt;width:14.25pt;height:21pt;z-index:26074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0336" behindDoc="0" locked="0" layoutInCell="1" allowOverlap="1" wp14:anchorId="47D2D12F" wp14:editId="56393C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8" name="Textové pole 23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EFD3A8-A0E5-4BF3-8BAE-92F66D3093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92A7C8" id="Textové pole 2310" o:spid="_x0000_s1026" type="#_x0000_t202" style="position:absolute;margin-left:.75pt;margin-top:.75pt;width:14.25pt;height:21pt;z-index:26075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1360" behindDoc="0" locked="0" layoutInCell="1" allowOverlap="1" wp14:anchorId="7DAFC878" wp14:editId="0AE112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29" name="Textové pole 23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10DC01-8111-48B4-AC5C-DF58CD1528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802FC0" id="Textové pole 2309" o:spid="_x0000_s1026" type="#_x0000_t202" style="position:absolute;margin-left:.75pt;margin-top:.75pt;width:14.25pt;height:21pt;z-index:26075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2384" behindDoc="0" locked="0" layoutInCell="1" allowOverlap="1" wp14:anchorId="5BAA9FF9" wp14:editId="7B7844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0" name="Textové pole 23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4EF560-B625-47B4-AB77-92E01A25D3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E771BF" id="Textové pole 2308" o:spid="_x0000_s1026" type="#_x0000_t202" style="position:absolute;margin-left:.75pt;margin-top:.75pt;width:14.25pt;height:21pt;z-index:26075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3408" behindDoc="0" locked="0" layoutInCell="1" allowOverlap="1" wp14:anchorId="3BC80161" wp14:editId="7F81B7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1" name="Textové pole 23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95B8A8-3408-43A6-9C46-206E00D544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7FDF0B" id="Textové pole 2307" o:spid="_x0000_s1026" type="#_x0000_t202" style="position:absolute;margin-left:.75pt;margin-top:.75pt;width:14.25pt;height:21pt;z-index:26075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4432" behindDoc="0" locked="0" layoutInCell="1" allowOverlap="1" wp14:anchorId="02E9ABA0" wp14:editId="655EBF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2" name="Textové pole 23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251F6A-4A97-458C-8E2E-AF9DE67596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6D481A" id="Textové pole 2306" o:spid="_x0000_s1026" type="#_x0000_t202" style="position:absolute;margin-left:.75pt;margin-top:.75pt;width:14.25pt;height:21pt;z-index:26075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5456" behindDoc="0" locked="0" layoutInCell="1" allowOverlap="1" wp14:anchorId="5969D43E" wp14:editId="65B089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3" name="Textové pole 23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25CB90-D6E6-4ABF-8C47-F1D4EA1FB5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F8263D" id="Textové pole 2305" o:spid="_x0000_s1026" type="#_x0000_t202" style="position:absolute;margin-left:.75pt;margin-top:.75pt;width:14.25pt;height:21pt;z-index:26075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6480" behindDoc="0" locked="0" layoutInCell="1" allowOverlap="1" wp14:anchorId="4C00346E" wp14:editId="733B85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4" name="Textové pole 23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9A0493-DD0F-48A4-BBAF-8A0B899B51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1B3873" id="Textové pole 2304" o:spid="_x0000_s1026" type="#_x0000_t202" style="position:absolute;margin-left:.75pt;margin-top:.75pt;width:14.25pt;height:21pt;z-index:26075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7504" behindDoc="0" locked="0" layoutInCell="1" allowOverlap="1" wp14:anchorId="3EE82BA4" wp14:editId="0F5517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5" name="Textové pole 23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B05C6F-6E1C-4DF7-ADA5-C4BE1FF044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AA0C8E" id="Textové pole 2303" o:spid="_x0000_s1026" type="#_x0000_t202" style="position:absolute;margin-left:.75pt;margin-top:.75pt;width:14.25pt;height:21pt;z-index:26075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8528" behindDoc="0" locked="0" layoutInCell="1" allowOverlap="1" wp14:anchorId="6BDEF796" wp14:editId="2C13B8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6" name="Textové pole 23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B754A6-00DD-4DA2-9085-35C3C382E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54632C" id="Textové pole 2302" o:spid="_x0000_s1026" type="#_x0000_t202" style="position:absolute;margin-left:.75pt;margin-top:.75pt;width:14.25pt;height:21pt;z-index:26075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59552" behindDoc="0" locked="0" layoutInCell="1" allowOverlap="1" wp14:anchorId="63CD1A7E" wp14:editId="70AAB0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7" name="Textové pole 23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2C5201-46B3-4139-ABB3-83724FEF47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C72E52" id="Textové pole 2301" o:spid="_x0000_s1026" type="#_x0000_t202" style="position:absolute;margin-left:.75pt;margin-top:.75pt;width:14.25pt;height:21pt;z-index:26075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0576" behindDoc="0" locked="0" layoutInCell="1" allowOverlap="1" wp14:anchorId="4E7E4E48" wp14:editId="65B8A8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8" name="Textové pole 23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13B6AD-A6E0-4A1D-B59D-D8DB659307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6C64CD" id="Textové pole 2300" o:spid="_x0000_s1026" type="#_x0000_t202" style="position:absolute;margin-left:.75pt;margin-top:.75pt;width:14.25pt;height:21pt;z-index:26076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1600" behindDoc="0" locked="0" layoutInCell="1" allowOverlap="1" wp14:anchorId="5E8DF952" wp14:editId="001B42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39" name="Textové pole 22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C38C4D-5808-4602-92C3-BF250D666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87F4D0" id="Textové pole 2299" o:spid="_x0000_s1026" type="#_x0000_t202" style="position:absolute;margin-left:.75pt;margin-top:.75pt;width:14.25pt;height:21pt;z-index:26076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2624" behindDoc="0" locked="0" layoutInCell="1" allowOverlap="1" wp14:anchorId="07A29E7A" wp14:editId="28C8CD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0" name="Textové pole 22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A9999E-17E4-4F3B-8DAE-92A42733FF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B0BE0F" id="Textové pole 2298" o:spid="_x0000_s1026" type="#_x0000_t202" style="position:absolute;margin-left:.75pt;margin-top:.75pt;width:14.25pt;height:21pt;z-index:26076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3648" behindDoc="0" locked="0" layoutInCell="1" allowOverlap="1" wp14:anchorId="04A66014" wp14:editId="54EA3F4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1" name="Textové pole 22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E20603-3890-49EF-B9CD-49CDF04FBC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918EC1" id="Textové pole 2297" o:spid="_x0000_s1026" type="#_x0000_t202" style="position:absolute;margin-left:.75pt;margin-top:.75pt;width:14.25pt;height:21pt;z-index:26076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4672" behindDoc="0" locked="0" layoutInCell="1" allowOverlap="1" wp14:anchorId="7DC083C1" wp14:editId="135B92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2" name="Textové pole 22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DCE2FE-3D35-4BDD-ABE9-515EADBA08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EED6E2" id="Textové pole 2296" o:spid="_x0000_s1026" type="#_x0000_t202" style="position:absolute;margin-left:.75pt;margin-top:.75pt;width:14.25pt;height:21pt;z-index:26076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5696" behindDoc="0" locked="0" layoutInCell="1" allowOverlap="1" wp14:anchorId="5D8B6E8F" wp14:editId="4B76A9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3" name="Textové pole 22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6E3006-7342-4E70-806E-DFC64279D6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1359C0" id="Textové pole 2295" o:spid="_x0000_s1026" type="#_x0000_t202" style="position:absolute;margin-left:.75pt;margin-top:.75pt;width:14.25pt;height:21pt;z-index:26076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6720" behindDoc="0" locked="0" layoutInCell="1" allowOverlap="1" wp14:anchorId="491D5012" wp14:editId="7DE77C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4" name="Textové pole 22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4E4151-7FCB-4230-80E2-30AF24D3FA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D87D72" id="Textové pole 2294" o:spid="_x0000_s1026" type="#_x0000_t202" style="position:absolute;margin-left:.75pt;margin-top:.75pt;width:14.25pt;height:21pt;z-index:26076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7744" behindDoc="0" locked="0" layoutInCell="1" allowOverlap="1" wp14:anchorId="0495A081" wp14:editId="0126E4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5" name="Textové pole 22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A97076-6253-45FF-A61F-66A7646060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B007C" id="Textové pole 2293" o:spid="_x0000_s1026" type="#_x0000_t202" style="position:absolute;margin-left:.75pt;margin-top:.75pt;width:14.25pt;height:21pt;z-index:26076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8768" behindDoc="0" locked="0" layoutInCell="1" allowOverlap="1" wp14:anchorId="7B3B1FCB" wp14:editId="090490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6" name="Textové pole 22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46F64D-B033-4CBE-8ACB-83D2C840C7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2542C8" id="Textové pole 2292" o:spid="_x0000_s1026" type="#_x0000_t202" style="position:absolute;margin-left:.75pt;margin-top:.75pt;width:14.25pt;height:21pt;z-index:26076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69792" behindDoc="0" locked="0" layoutInCell="1" allowOverlap="1" wp14:anchorId="263FB206" wp14:editId="3047A9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7" name="Textové pole 22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C0EBF9-F68D-4578-B23E-1AFFBDA4FB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C82230" id="Textové pole 2291" o:spid="_x0000_s1026" type="#_x0000_t202" style="position:absolute;margin-left:.75pt;margin-top:.75pt;width:14.25pt;height:21pt;z-index:26076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0816" behindDoc="0" locked="0" layoutInCell="1" allowOverlap="1" wp14:anchorId="749D4CA5" wp14:editId="4A1AD7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8" name="Textové pole 22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8644E3-861F-43CE-9AB0-B2F20565A1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E136EA" id="Textové pole 2290" o:spid="_x0000_s1026" type="#_x0000_t202" style="position:absolute;margin-left:.75pt;margin-top:.75pt;width:14.25pt;height:21pt;z-index:26077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1840" behindDoc="0" locked="0" layoutInCell="1" allowOverlap="1" wp14:anchorId="5192462F" wp14:editId="3024FC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49" name="Textové pole 22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B28CCC-A288-431B-8B8A-74B8DD7118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A9C2D2" id="Textové pole 2289" o:spid="_x0000_s1026" type="#_x0000_t202" style="position:absolute;margin-left:.75pt;margin-top:.75pt;width:14.25pt;height:21pt;z-index:26077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0772864" behindDoc="0" locked="0" layoutInCell="1" allowOverlap="1" wp14:anchorId="739B56CF" wp14:editId="630A27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80975" cy="266700"/>
                      <wp:effectExtent l="0" t="0" r="0" b="0"/>
                      <wp:wrapNone/>
                      <wp:docPr id="550" name="Textové pole 22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E2A39E-F3FC-480F-B45F-2A5A143C76C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8FAF69" id="Textové pole 2288" o:spid="_x0000_s1026" type="#_x0000_t202" style="position:absolute;margin-left:.75pt;margin-top:.75pt;width:14.25pt;height:21pt;z-index:26077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1856" behindDoc="0" locked="0" layoutInCell="1" allowOverlap="1" wp14:anchorId="295E25F5" wp14:editId="596D01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09" name="Textové pole 22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8E871B-6E15-49B7-B916-1ED788035F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254703" id="Textové pole 2287" o:spid="_x0000_s1026" type="#_x0000_t202" style="position:absolute;margin-left:.75pt;margin-top:18pt;width:14.25pt;height:21pt;z-index:26316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2880" behindDoc="0" locked="0" layoutInCell="1" allowOverlap="1" wp14:anchorId="1BE2EB11" wp14:editId="4242EA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0" name="Textové pole 22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B33398-2C71-49EC-AE56-4D8DB1C9EE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189FD2" id="Textové pole 2286" o:spid="_x0000_s1026" type="#_x0000_t202" style="position:absolute;margin-left:.75pt;margin-top:18pt;width:14.25pt;height:21pt;z-index:26316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3904" behindDoc="0" locked="0" layoutInCell="1" allowOverlap="1" wp14:anchorId="6B60B474" wp14:editId="218E5E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1" name="Textové pole 22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3408F9-7D75-4642-AF95-2A28C0C8B3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959B97" id="Textové pole 2285" o:spid="_x0000_s1026" type="#_x0000_t202" style="position:absolute;margin-left:.75pt;margin-top:18pt;width:14.25pt;height:21pt;z-index:26316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4928" behindDoc="0" locked="0" layoutInCell="1" allowOverlap="1" wp14:anchorId="77F7B8B4" wp14:editId="068E47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2" name="Textové pole 22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F68637-5457-43E7-9889-A9B8A2CF42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866A4B" id="Textové pole 2284" o:spid="_x0000_s1026" type="#_x0000_t202" style="position:absolute;margin-left:.75pt;margin-top:18pt;width:14.25pt;height:21pt;z-index:26316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5952" behindDoc="0" locked="0" layoutInCell="1" allowOverlap="1" wp14:anchorId="7575C740" wp14:editId="052A81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3" name="Textové pole 22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7A798E-9672-4893-AD32-B8689C2635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AF05E0" id="Textové pole 2283" o:spid="_x0000_s1026" type="#_x0000_t202" style="position:absolute;margin-left:.75pt;margin-top:18pt;width:14.25pt;height:21pt;z-index:26316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6976" behindDoc="0" locked="0" layoutInCell="1" allowOverlap="1" wp14:anchorId="4269D7D0" wp14:editId="19089A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4" name="Textové pole 22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14B4FC-9BCA-479C-9B68-0B9EDFFC5F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8E7752" id="Textové pole 2282" o:spid="_x0000_s1026" type="#_x0000_t202" style="position:absolute;margin-left:.75pt;margin-top:18pt;width:14.25pt;height:21pt;z-index:26316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8000" behindDoc="0" locked="0" layoutInCell="1" allowOverlap="1" wp14:anchorId="71892040" wp14:editId="5B92C0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5" name="Textové pole 22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518C9D-867A-4386-A4B3-02D3B09BE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E5DE0A" id="Textové pole 2281" o:spid="_x0000_s1026" type="#_x0000_t202" style="position:absolute;margin-left:.75pt;margin-top:18pt;width:14.25pt;height:21pt;z-index:26316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69024" behindDoc="0" locked="0" layoutInCell="1" allowOverlap="1" wp14:anchorId="34A72159" wp14:editId="602A82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6" name="Textové pole 22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0A9B5B-061E-4BEF-8BEC-16DE329CE6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285A62" id="Textové pole 2280" o:spid="_x0000_s1026" type="#_x0000_t202" style="position:absolute;margin-left:.75pt;margin-top:18pt;width:14.25pt;height:21pt;z-index:26316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0048" behindDoc="0" locked="0" layoutInCell="1" allowOverlap="1" wp14:anchorId="0AB734F8" wp14:editId="372CA6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7" name="Textové pole 22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D79C87-130D-40DD-B968-522A2377BC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C098DE" id="Textové pole 2279" o:spid="_x0000_s1026" type="#_x0000_t202" style="position:absolute;margin-left:.75pt;margin-top:18pt;width:14.25pt;height:21pt;z-index:26317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1072" behindDoc="0" locked="0" layoutInCell="1" allowOverlap="1" wp14:anchorId="3177B535" wp14:editId="66A551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8" name="Textové pole 22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11B9F3-A1A7-479B-9436-C6C5ADBC14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59F333" id="Textové pole 2278" o:spid="_x0000_s1026" type="#_x0000_t202" style="position:absolute;margin-left:.75pt;margin-top:18pt;width:14.25pt;height:21pt;z-index:26317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2096" behindDoc="0" locked="0" layoutInCell="1" allowOverlap="1" wp14:anchorId="586F850C" wp14:editId="0507D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19" name="Textové pole 22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709C08-2729-41C8-985E-9DEC1A8E97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3B8F1F" id="Textové pole 2277" o:spid="_x0000_s1026" type="#_x0000_t202" style="position:absolute;margin-left:.75pt;margin-top:18pt;width:14.25pt;height:21pt;z-index:26317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3120" behindDoc="0" locked="0" layoutInCell="1" allowOverlap="1" wp14:anchorId="4950128C" wp14:editId="5C3D3E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0" name="Textové pole 22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D2FDB0-EA10-46F3-A3EC-DBF107D565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B78C4A" id="Textové pole 2276" o:spid="_x0000_s1026" type="#_x0000_t202" style="position:absolute;margin-left:.75pt;margin-top:18pt;width:14.25pt;height:21pt;z-index:26317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4144" behindDoc="0" locked="0" layoutInCell="1" allowOverlap="1" wp14:anchorId="1FE461FF" wp14:editId="146A5B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1" name="Textové pole 22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F20377-E43A-4FBA-B2A6-6FCAA1D0D6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E76ECA" id="Textové pole 2275" o:spid="_x0000_s1026" type="#_x0000_t202" style="position:absolute;margin-left:.75pt;margin-top:18pt;width:14.25pt;height:21pt;z-index:26317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5168" behindDoc="0" locked="0" layoutInCell="1" allowOverlap="1" wp14:anchorId="17904503" wp14:editId="31F5AE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2" name="Textové pole 22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667A46-486B-4C39-9EB5-CCC2AE69D7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DF2793" id="Textové pole 2274" o:spid="_x0000_s1026" type="#_x0000_t202" style="position:absolute;margin-left:.75pt;margin-top:18pt;width:14.25pt;height:21pt;z-index:26317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6192" behindDoc="0" locked="0" layoutInCell="1" allowOverlap="1" wp14:anchorId="14B4419C" wp14:editId="02922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3" name="Textové pole 22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931D4B-C2AC-4792-B014-1EFDD9294A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2351E0" id="Textové pole 2273" o:spid="_x0000_s1026" type="#_x0000_t202" style="position:absolute;margin-left:.75pt;margin-top:18pt;width:14.25pt;height:21pt;z-index:26317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7216" behindDoc="0" locked="0" layoutInCell="1" allowOverlap="1" wp14:anchorId="6245B604" wp14:editId="65AA6A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4" name="Textové pole 22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615C75-12AF-4250-8CC5-AE945F17C5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6EFD75" id="Textové pole 2272" o:spid="_x0000_s1026" type="#_x0000_t202" style="position:absolute;margin-left:.75pt;margin-top:18pt;width:14.25pt;height:21pt;z-index:26317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8240" behindDoc="0" locked="0" layoutInCell="1" allowOverlap="1" wp14:anchorId="2764A812" wp14:editId="1856FB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5" name="Textové pole 22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BFDA69-3B6E-492B-8A36-2E9D641314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730CBA" id="Textové pole 2271" o:spid="_x0000_s1026" type="#_x0000_t202" style="position:absolute;margin-left:.75pt;margin-top:18pt;width:14.25pt;height:21pt;z-index:26317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79264" behindDoc="0" locked="0" layoutInCell="1" allowOverlap="1" wp14:anchorId="5B90949A" wp14:editId="0AB443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6" name="Textové pole 22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5B6054-BA6D-48A3-9AA0-984AC74E41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B0F8AB" id="Textové pole 2270" o:spid="_x0000_s1026" type="#_x0000_t202" style="position:absolute;margin-left:.75pt;margin-top:18pt;width:14.25pt;height:21pt;z-index:26317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0288" behindDoc="0" locked="0" layoutInCell="1" allowOverlap="1" wp14:anchorId="54A1BE85" wp14:editId="72AF80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7" name="Textové pole 22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089AC7-FD63-467F-B29F-24F8952D0D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62A35C" id="Textové pole 2269" o:spid="_x0000_s1026" type="#_x0000_t202" style="position:absolute;margin-left:.75pt;margin-top:18pt;width:14.25pt;height:21pt;z-index:26318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1312" behindDoc="0" locked="0" layoutInCell="1" allowOverlap="1" wp14:anchorId="5C16E7B4" wp14:editId="5C4A13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8" name="Textové pole 22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947E7C-FEDE-4A8A-A9A4-E0DC02DE5A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1D90A3" id="Textové pole 2268" o:spid="_x0000_s1026" type="#_x0000_t202" style="position:absolute;margin-left:.75pt;margin-top:18pt;width:14.25pt;height:21pt;z-index:26318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2336" behindDoc="0" locked="0" layoutInCell="1" allowOverlap="1" wp14:anchorId="75C3DA1A" wp14:editId="0D9D09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29" name="Textové pole 22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20A778-7EF3-464C-B7EF-B808663E80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449437" id="Textové pole 2267" o:spid="_x0000_s1026" type="#_x0000_t202" style="position:absolute;margin-left:.75pt;margin-top:18pt;width:14.25pt;height:21pt;z-index:26318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3360" behindDoc="0" locked="0" layoutInCell="1" allowOverlap="1" wp14:anchorId="7592FEFE" wp14:editId="4A6301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0" name="Textové pole 22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14D751-7148-4445-9CA5-AE64B416E1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EC7ADE" id="Textové pole 2266" o:spid="_x0000_s1026" type="#_x0000_t202" style="position:absolute;margin-left:.75pt;margin-top:18pt;width:14.25pt;height:21pt;z-index:26318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4384" behindDoc="0" locked="0" layoutInCell="1" allowOverlap="1" wp14:anchorId="234D57AD" wp14:editId="7823F6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1" name="Textové pole 22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C64D03-CE4D-48FF-AA91-ED3A1EB2A2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E964C6" id="Textové pole 2265" o:spid="_x0000_s1026" type="#_x0000_t202" style="position:absolute;margin-left:.75pt;margin-top:18pt;width:14.25pt;height:21pt;z-index:26318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5408" behindDoc="0" locked="0" layoutInCell="1" allowOverlap="1" wp14:anchorId="692955FF" wp14:editId="151CAC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2" name="Textové pole 22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6E46A0-437F-4F2A-9A20-C0F9FBE71E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017444" id="Textové pole 2264" o:spid="_x0000_s1026" type="#_x0000_t202" style="position:absolute;margin-left:.75pt;margin-top:18pt;width:14.25pt;height:21pt;z-index:26318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6432" behindDoc="0" locked="0" layoutInCell="1" allowOverlap="1" wp14:anchorId="71D502C8" wp14:editId="04CCA9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3" name="Textové pole 22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C744EB-8F79-4E0E-B08B-819478525C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684DD6" id="Textové pole 2263" o:spid="_x0000_s1026" type="#_x0000_t202" style="position:absolute;margin-left:.75pt;margin-top:18pt;width:14.25pt;height:21pt;z-index:26318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7456" behindDoc="0" locked="0" layoutInCell="1" allowOverlap="1" wp14:anchorId="13D8A91F" wp14:editId="0C5E89D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4" name="Textové pole 22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94B48F-59B2-4C3F-95BC-7148379DB0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2775EC" id="Textové pole 2262" o:spid="_x0000_s1026" type="#_x0000_t202" style="position:absolute;margin-left:.75pt;margin-top:18pt;width:14.25pt;height:21pt;z-index:26318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8480" behindDoc="0" locked="0" layoutInCell="1" allowOverlap="1" wp14:anchorId="79DCC47A" wp14:editId="2B7FCE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5" name="Textové pole 22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F089C2-C247-4145-AE4F-B92BE64AB2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E24FA9" id="Textové pole 2261" o:spid="_x0000_s1026" type="#_x0000_t202" style="position:absolute;margin-left:.75pt;margin-top:18pt;width:14.25pt;height:21pt;z-index:26318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89504" behindDoc="0" locked="0" layoutInCell="1" allowOverlap="1" wp14:anchorId="256A81B2" wp14:editId="712B92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6" name="Textové pole 22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F0CB40-33DB-4BB0-8700-DAEAEDCF0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AFE964" id="Textové pole 2260" o:spid="_x0000_s1026" type="#_x0000_t202" style="position:absolute;margin-left:.75pt;margin-top:18pt;width:14.25pt;height:21pt;z-index:26318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0528" behindDoc="0" locked="0" layoutInCell="1" allowOverlap="1" wp14:anchorId="01FE496F" wp14:editId="3B2CF2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7" name="Textové pole 22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93E5C6-1FEB-4AE2-91D5-21EED292E8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4C21EC" id="Textové pole 2259" o:spid="_x0000_s1026" type="#_x0000_t202" style="position:absolute;margin-left:.75pt;margin-top:18pt;width:14.25pt;height:21pt;z-index:26319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1552" behindDoc="0" locked="0" layoutInCell="1" allowOverlap="1" wp14:anchorId="1353CA8B" wp14:editId="72740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8" name="Textové pole 22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960474-C505-4093-976C-0E29B4068A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0FB1AA" id="Textové pole 2258" o:spid="_x0000_s1026" type="#_x0000_t202" style="position:absolute;margin-left:.75pt;margin-top:18pt;width:14.25pt;height:21pt;z-index:26319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2576" behindDoc="0" locked="0" layoutInCell="1" allowOverlap="1" wp14:anchorId="108DF837" wp14:editId="2D0C84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39" name="Textové pole 22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19D93F-7D59-4D5B-B935-9FB260FE49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ED1F10" id="Textové pole 2257" o:spid="_x0000_s1026" type="#_x0000_t202" style="position:absolute;margin-left:.75pt;margin-top:18pt;width:14.25pt;height:21pt;z-index:26319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3600" behindDoc="0" locked="0" layoutInCell="1" allowOverlap="1" wp14:anchorId="31780590" wp14:editId="222BF8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0" name="Textové pole 22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6EF031-9D7A-43C5-AA38-1F034FABD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ACD795" id="Textové pole 2256" o:spid="_x0000_s1026" type="#_x0000_t202" style="position:absolute;margin-left:.75pt;margin-top:18pt;width:14.25pt;height:21pt;z-index:26319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4624" behindDoc="0" locked="0" layoutInCell="1" allowOverlap="1" wp14:anchorId="647A25E6" wp14:editId="68AD3C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1" name="Textové pole 22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4AC3B2-25FD-42E1-8479-66767A55B3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56B925" id="Textové pole 2255" o:spid="_x0000_s1026" type="#_x0000_t202" style="position:absolute;margin-left:.75pt;margin-top:18pt;width:14.25pt;height:21pt;z-index:26319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5648" behindDoc="0" locked="0" layoutInCell="1" allowOverlap="1" wp14:anchorId="3D0CD86C" wp14:editId="1E9025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2" name="Textové pole 22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157D23-9B82-4921-B1FC-94F81B3412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824DAA" id="Textové pole 2254" o:spid="_x0000_s1026" type="#_x0000_t202" style="position:absolute;margin-left:.75pt;margin-top:18pt;width:14.25pt;height:21pt;z-index:26319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6672" behindDoc="0" locked="0" layoutInCell="1" allowOverlap="1" wp14:anchorId="30D78858" wp14:editId="0E923D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3" name="Textové pole 22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ACF740-BBF9-4550-ADE2-AA78866503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072C82" id="Textové pole 2253" o:spid="_x0000_s1026" type="#_x0000_t202" style="position:absolute;margin-left:.75pt;margin-top:18pt;width:14.25pt;height:21pt;z-index:26319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7696" behindDoc="0" locked="0" layoutInCell="1" allowOverlap="1" wp14:anchorId="57965B07" wp14:editId="2210D4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4" name="Textové pole 22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448BC8-786C-440E-98B4-E979CB2572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D59B68" id="Textové pole 2252" o:spid="_x0000_s1026" type="#_x0000_t202" style="position:absolute;margin-left:.75pt;margin-top:18pt;width:14.25pt;height:21pt;z-index:26319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8720" behindDoc="0" locked="0" layoutInCell="1" allowOverlap="1" wp14:anchorId="3E2F0B30" wp14:editId="6D53CF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5" name="Textové pole 22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CD6D1D-6060-4789-A326-B1EAE4BD13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D32C2F" id="Textové pole 2251" o:spid="_x0000_s1026" type="#_x0000_t202" style="position:absolute;margin-left:.75pt;margin-top:18pt;width:14.25pt;height:21pt;z-index:26319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199744" behindDoc="0" locked="0" layoutInCell="1" allowOverlap="1" wp14:anchorId="2DCCFCA4" wp14:editId="6FAD18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6" name="Textové pole 22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761540-12D5-4976-9E85-D73D2655CC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F3BF7D" id="Textové pole 2250" o:spid="_x0000_s1026" type="#_x0000_t202" style="position:absolute;margin-left:.75pt;margin-top:18pt;width:14.25pt;height:21pt;z-index:26319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0768" behindDoc="0" locked="0" layoutInCell="1" allowOverlap="1" wp14:anchorId="2C04EF01" wp14:editId="4B846D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7" name="Textové pole 22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5130F5-E821-4D3E-917C-8A080B0F30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700219" id="Textové pole 2249" o:spid="_x0000_s1026" type="#_x0000_t202" style="position:absolute;margin-left:.75pt;margin-top:18pt;width:14.25pt;height:21pt;z-index:26320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1792" behindDoc="0" locked="0" layoutInCell="1" allowOverlap="1" wp14:anchorId="5451C185" wp14:editId="08E25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8" name="Textové pole 22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24B7C9-24A3-495B-97EC-B81D8E3DB7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5029DB" id="Textové pole 2248" o:spid="_x0000_s1026" type="#_x0000_t202" style="position:absolute;margin-left:.75pt;margin-top:18pt;width:14.25pt;height:21pt;z-index:26320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2816" behindDoc="0" locked="0" layoutInCell="1" allowOverlap="1" wp14:anchorId="5F79E215" wp14:editId="0B345D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49" name="Textové pole 22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0996BD-6B25-475A-AD44-605EDF007E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D64F8C" id="Textové pole 2247" o:spid="_x0000_s1026" type="#_x0000_t202" style="position:absolute;margin-left:.75pt;margin-top:18pt;width:14.25pt;height:21pt;z-index:26320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3840" behindDoc="0" locked="0" layoutInCell="1" allowOverlap="1" wp14:anchorId="61E32681" wp14:editId="620D1A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0" name="Textové pole 22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F55302-980F-4A58-8A18-534361EF45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3F7FCE" id="Textové pole 2246" o:spid="_x0000_s1026" type="#_x0000_t202" style="position:absolute;margin-left:.75pt;margin-top:18pt;width:14.25pt;height:21pt;z-index:26320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4864" behindDoc="0" locked="0" layoutInCell="1" allowOverlap="1" wp14:anchorId="62490BC3" wp14:editId="52347F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1" name="Textové pole 22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DDE591-8F7C-42CA-83A6-B16A6769F4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86078B" id="Textové pole 2245" o:spid="_x0000_s1026" type="#_x0000_t202" style="position:absolute;margin-left:.75pt;margin-top:18pt;width:14.25pt;height:21pt;z-index:26320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5888" behindDoc="0" locked="0" layoutInCell="1" allowOverlap="1" wp14:anchorId="27551D12" wp14:editId="6BFCF8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2" name="Textové pole 22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340F65-C794-414C-A9CF-E8B3CF4316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4A3AC8" id="Textové pole 2244" o:spid="_x0000_s1026" type="#_x0000_t202" style="position:absolute;margin-left:.75pt;margin-top:18pt;width:14.25pt;height:21pt;z-index:26320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6912" behindDoc="0" locked="0" layoutInCell="1" allowOverlap="1" wp14:anchorId="0748FE3B" wp14:editId="709F8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3" name="Textové pole 22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025689-AFFA-428D-BFBE-06E6E1884C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4E5B3D" id="Textové pole 2243" o:spid="_x0000_s1026" type="#_x0000_t202" style="position:absolute;margin-left:.75pt;margin-top:18pt;width:14.25pt;height:21pt;z-index:26320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7936" behindDoc="0" locked="0" layoutInCell="1" allowOverlap="1" wp14:anchorId="164DC3E0" wp14:editId="673433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4" name="Textové pole 22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99A5DC-CF6A-4B9D-B037-5A8B608336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474C8D" id="Textové pole 2242" o:spid="_x0000_s1026" type="#_x0000_t202" style="position:absolute;margin-left:.75pt;margin-top:18pt;width:14.25pt;height:21pt;z-index:26320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8960" behindDoc="0" locked="0" layoutInCell="1" allowOverlap="1" wp14:anchorId="406022D2" wp14:editId="3AB96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5" name="Textové pole 2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5D993C-6B93-43EC-B98D-370D01C567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657563" id="Textové pole 2241" o:spid="_x0000_s1026" type="#_x0000_t202" style="position:absolute;margin-left:.75pt;margin-top:18pt;width:14.25pt;height:21pt;z-index:26320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09984" behindDoc="0" locked="0" layoutInCell="1" allowOverlap="1" wp14:anchorId="43249FD7" wp14:editId="1EED27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6" name="Textové pole 22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34596B-B07C-49F3-8463-E402375B87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75D059" id="Textové pole 2240" o:spid="_x0000_s1026" type="#_x0000_t202" style="position:absolute;margin-left:.75pt;margin-top:18pt;width:14.25pt;height:21pt;z-index:26320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1008" behindDoc="0" locked="0" layoutInCell="1" allowOverlap="1" wp14:anchorId="6F14D4DE" wp14:editId="527887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7" name="Textové pole 2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C22928-22C5-4E0D-AC43-5F2E15F80B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99B90E" id="Textové pole 2239" o:spid="_x0000_s1026" type="#_x0000_t202" style="position:absolute;margin-left:.75pt;margin-top:18pt;width:14.25pt;height:21pt;z-index:26321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2032" behindDoc="0" locked="0" layoutInCell="1" allowOverlap="1" wp14:anchorId="0D3739B8" wp14:editId="0CE3E6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8" name="Textové pole 22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2ABC47-AC0B-44BA-8B5D-94FFC1E336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6DC2EE" id="Textové pole 2238" o:spid="_x0000_s1026" type="#_x0000_t202" style="position:absolute;margin-left:.75pt;margin-top:18pt;width:14.25pt;height:21pt;z-index:26321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3056" behindDoc="0" locked="0" layoutInCell="1" allowOverlap="1" wp14:anchorId="1AADFF12" wp14:editId="47D24C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59" name="Textové pole 22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8F649C-C256-400C-8B4B-08B399FB83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1605F8" id="Textové pole 2237" o:spid="_x0000_s1026" type="#_x0000_t202" style="position:absolute;margin-left:.75pt;margin-top:18pt;width:14.25pt;height:21pt;z-index:26321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4080" behindDoc="0" locked="0" layoutInCell="1" allowOverlap="1" wp14:anchorId="201F03FF" wp14:editId="1AB76F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0" name="Textové pole 22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A66306-FDC8-4A97-9A70-2FF228CC82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5383DC" id="Textové pole 2236" o:spid="_x0000_s1026" type="#_x0000_t202" style="position:absolute;margin-left:.75pt;margin-top:18pt;width:14.25pt;height:21pt;z-index:26321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5104" behindDoc="0" locked="0" layoutInCell="1" allowOverlap="1" wp14:anchorId="60E918CA" wp14:editId="451B60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1" name="Textové pole 22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E1DED6-05C8-48D8-9457-B143FACDA7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58A39C" id="Textové pole 2235" o:spid="_x0000_s1026" type="#_x0000_t202" style="position:absolute;margin-left:.75pt;margin-top:18pt;width:14.25pt;height:21pt;z-index:26321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6128" behindDoc="0" locked="0" layoutInCell="1" allowOverlap="1" wp14:anchorId="6968DE56" wp14:editId="4C4AFE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2" name="Textové pole 22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802002-AB02-4B59-B1F2-FE39131726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8DD15A" id="Textové pole 2234" o:spid="_x0000_s1026" type="#_x0000_t202" style="position:absolute;margin-left:.75pt;margin-top:18pt;width:14.25pt;height:21pt;z-index:26321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7152" behindDoc="0" locked="0" layoutInCell="1" allowOverlap="1" wp14:anchorId="77268B17" wp14:editId="42C0B2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3" name="Textové pole 22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0E2393-3285-4C4D-9A2B-C037F81808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F7C02" id="Textové pole 2233" o:spid="_x0000_s1026" type="#_x0000_t202" style="position:absolute;margin-left:.75pt;margin-top:18pt;width:14.25pt;height:21pt;z-index:26321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8176" behindDoc="0" locked="0" layoutInCell="1" allowOverlap="1" wp14:anchorId="1CB2E93E" wp14:editId="38A747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4" name="Textové pole 22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44AB3D-16AD-430E-BDE9-63D8693A0D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9E29BA" id="Textové pole 2232" o:spid="_x0000_s1026" type="#_x0000_t202" style="position:absolute;margin-left:.75pt;margin-top:18pt;width:14.25pt;height:21pt;z-index:26321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19200" behindDoc="0" locked="0" layoutInCell="1" allowOverlap="1" wp14:anchorId="16AABAFB" wp14:editId="02FA02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5" name="Textové pole 22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DEB019-FC72-4208-B189-F1B6DAA72F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7013D3" id="Textové pole 2231" o:spid="_x0000_s1026" type="#_x0000_t202" style="position:absolute;margin-left:.75pt;margin-top:18pt;width:14.25pt;height:21pt;z-index:26321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0224" behindDoc="0" locked="0" layoutInCell="1" allowOverlap="1" wp14:anchorId="2ED3DF4A" wp14:editId="4EF906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6" name="Textové pole 22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870E3D-740F-409E-994A-9F77F5D334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97AF7B" id="Textové pole 2230" o:spid="_x0000_s1026" type="#_x0000_t202" style="position:absolute;margin-left:.75pt;margin-top:18pt;width:14.25pt;height:21pt;z-index:26322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1248" behindDoc="0" locked="0" layoutInCell="1" allowOverlap="1" wp14:anchorId="1129E4E4" wp14:editId="4CDF9C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7" name="Textové pole 22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1B21DF-BBEB-4EBB-89D0-B46BCE1228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BBF2D2" id="Textové pole 2229" o:spid="_x0000_s1026" type="#_x0000_t202" style="position:absolute;margin-left:.75pt;margin-top:18pt;width:14.25pt;height:21pt;z-index:26322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2272" behindDoc="0" locked="0" layoutInCell="1" allowOverlap="1" wp14:anchorId="0F3EAB7D" wp14:editId="53D0F7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8" name="Textové pole 22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02ECA3-167B-4DC2-9283-6A4DE5A137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34DE3E" id="Textové pole 2228" o:spid="_x0000_s1026" type="#_x0000_t202" style="position:absolute;margin-left:.75pt;margin-top:18pt;width:14.25pt;height:21pt;z-index:26322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3296" behindDoc="0" locked="0" layoutInCell="1" allowOverlap="1" wp14:anchorId="724597C6" wp14:editId="4A717A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69" name="Textové pole 22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DB0A43-FFF0-4814-B8F2-D59A45991E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79E46D" id="Textové pole 2227" o:spid="_x0000_s1026" type="#_x0000_t202" style="position:absolute;margin-left:.75pt;margin-top:18pt;width:14.25pt;height:21pt;z-index:26322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4320" behindDoc="0" locked="0" layoutInCell="1" allowOverlap="1" wp14:anchorId="72DC7E10" wp14:editId="3566A2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0" name="Textové pole 22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4291C4-48C3-494B-A117-B882543245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7DA0D9" id="Textové pole 2226" o:spid="_x0000_s1026" type="#_x0000_t202" style="position:absolute;margin-left:.75pt;margin-top:18pt;width:14.25pt;height:21pt;z-index:26322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5344" behindDoc="0" locked="0" layoutInCell="1" allowOverlap="1" wp14:anchorId="0FDD24D3" wp14:editId="35C4D9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1" name="Textové pole 22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E9AA60-17D8-4FA5-AB00-511785A86C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3B0980" id="Textové pole 2225" o:spid="_x0000_s1026" type="#_x0000_t202" style="position:absolute;margin-left:.75pt;margin-top:18pt;width:14.25pt;height:21pt;z-index:26322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6368" behindDoc="0" locked="0" layoutInCell="1" allowOverlap="1" wp14:anchorId="31DA739E" wp14:editId="76E8B5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2" name="Textové pole 22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6408D8-1BF4-4EC8-B038-5E6337D9A4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0C0950" id="Textové pole 2224" o:spid="_x0000_s1026" type="#_x0000_t202" style="position:absolute;margin-left:.75pt;margin-top:18pt;width:14.25pt;height:21pt;z-index:26322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7392" behindDoc="0" locked="0" layoutInCell="1" allowOverlap="1" wp14:anchorId="24923A62" wp14:editId="37F1A2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3" name="Textové pole 22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B3AC28-472C-4944-8CD6-FF6C4204A4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9CAFF9" id="Textové pole 2223" o:spid="_x0000_s1026" type="#_x0000_t202" style="position:absolute;margin-left:.75pt;margin-top:18pt;width:14.25pt;height:21pt;z-index:26322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8416" behindDoc="0" locked="0" layoutInCell="1" allowOverlap="1" wp14:anchorId="18D68E1B" wp14:editId="72A8AF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4" name="Textové pole 22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FE5DA5-1C5A-4B7F-BC73-53992B758D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635F62" id="Textové pole 2222" o:spid="_x0000_s1026" type="#_x0000_t202" style="position:absolute;margin-left:.75pt;margin-top:18pt;width:14.25pt;height:21pt;z-index:26322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29440" behindDoc="0" locked="0" layoutInCell="1" allowOverlap="1" wp14:anchorId="7A1666BD" wp14:editId="2EAA52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5" name="Textové pole 22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90B413-CE52-4DA7-A8F3-58A66CF29E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B95FC5" id="Textové pole 2221" o:spid="_x0000_s1026" type="#_x0000_t202" style="position:absolute;margin-left:.75pt;margin-top:18pt;width:14.25pt;height:21pt;z-index:26322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0464" behindDoc="0" locked="0" layoutInCell="1" allowOverlap="1" wp14:anchorId="4870650F" wp14:editId="11B982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6" name="Textové pole 22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D92418-1266-4437-8B65-3A40919AE9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5F8723" id="Textové pole 2220" o:spid="_x0000_s1026" type="#_x0000_t202" style="position:absolute;margin-left:.75pt;margin-top:18pt;width:14.25pt;height:21pt;z-index:26323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1488" behindDoc="0" locked="0" layoutInCell="1" allowOverlap="1" wp14:anchorId="1AE1C8CB" wp14:editId="3E97E3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7" name="Textové pole 22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347A1E-EAF2-4AA3-B46D-8CCD359F4D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4B720E" id="Textové pole 2219" o:spid="_x0000_s1026" type="#_x0000_t202" style="position:absolute;margin-left:.75pt;margin-top:18pt;width:14.25pt;height:21pt;z-index:26323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2512" behindDoc="0" locked="0" layoutInCell="1" allowOverlap="1" wp14:anchorId="62E0CD24" wp14:editId="7A6790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8" name="Textové pole 22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825022-288C-4A5F-AD14-E6258EC1C9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FCDF04" id="Textové pole 2218" o:spid="_x0000_s1026" type="#_x0000_t202" style="position:absolute;margin-left:.75pt;margin-top:18pt;width:14.25pt;height:21pt;z-index:26323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3536" behindDoc="0" locked="0" layoutInCell="1" allowOverlap="1" wp14:anchorId="652ABD29" wp14:editId="66099E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79" name="Textové pole 22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E7B456-3FB3-4BA2-BA7D-9EC392A5E1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13FCD9" id="Textové pole 2217" o:spid="_x0000_s1026" type="#_x0000_t202" style="position:absolute;margin-left:.75pt;margin-top:18pt;width:14.25pt;height:21pt;z-index:26323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4560" behindDoc="0" locked="0" layoutInCell="1" allowOverlap="1" wp14:anchorId="33A7BAFE" wp14:editId="7047B9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0" name="Textové pole 22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A1F736-AB3A-4C71-AE70-C0C3B48D08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6F5FD0" id="Textové pole 2216" o:spid="_x0000_s1026" type="#_x0000_t202" style="position:absolute;margin-left:.75pt;margin-top:18pt;width:14.25pt;height:21pt;z-index:26323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5584" behindDoc="0" locked="0" layoutInCell="1" allowOverlap="1" wp14:anchorId="44BD67BB" wp14:editId="6A2264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1" name="Textové pole 22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1AE658-8694-4786-B425-174D404584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82196C" id="Textové pole 2215" o:spid="_x0000_s1026" type="#_x0000_t202" style="position:absolute;margin-left:.75pt;margin-top:18pt;width:14.25pt;height:21pt;z-index:26323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6608" behindDoc="0" locked="0" layoutInCell="1" allowOverlap="1" wp14:anchorId="31415963" wp14:editId="443EF2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2" name="Textové pole 22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E8D284-883C-46E8-807C-7454F999A1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99650A" id="Textové pole 2214" o:spid="_x0000_s1026" type="#_x0000_t202" style="position:absolute;margin-left:.75pt;margin-top:18pt;width:14.25pt;height:21pt;z-index:26323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7632" behindDoc="0" locked="0" layoutInCell="1" allowOverlap="1" wp14:anchorId="330EE662" wp14:editId="5C4DC0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3" name="Textové pole 22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D2C7C7-E018-4982-814F-2061BDBAA8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70F9D1" id="Textové pole 2213" o:spid="_x0000_s1026" type="#_x0000_t202" style="position:absolute;margin-left:.75pt;margin-top:18pt;width:14.25pt;height:21pt;z-index:26323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8656" behindDoc="0" locked="0" layoutInCell="1" allowOverlap="1" wp14:anchorId="5DA91903" wp14:editId="2DF219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4" name="Textové pole 22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4112AA-18E9-44EC-86FD-7B51FCFC60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F67345" id="Textové pole 2212" o:spid="_x0000_s1026" type="#_x0000_t202" style="position:absolute;margin-left:.75pt;margin-top:18pt;width:14.25pt;height:21pt;z-index:26323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39680" behindDoc="0" locked="0" layoutInCell="1" allowOverlap="1" wp14:anchorId="3B317902" wp14:editId="69A00FA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5" name="Textové pole 22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D4F955-12C8-4FFA-A211-2FC641DCF3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36DEE4" id="Textové pole 2211" o:spid="_x0000_s1026" type="#_x0000_t202" style="position:absolute;margin-left:.75pt;margin-top:18pt;width:14.25pt;height:21pt;z-index:26323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0704" behindDoc="0" locked="0" layoutInCell="1" allowOverlap="1" wp14:anchorId="73FC114C" wp14:editId="7C2B4E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6" name="Textové pole 22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533A51-E537-484F-8588-AE61F89A56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8E433F" id="Textové pole 2210" o:spid="_x0000_s1026" type="#_x0000_t202" style="position:absolute;margin-left:.75pt;margin-top:18pt;width:14.25pt;height:21pt;z-index:26324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1728" behindDoc="0" locked="0" layoutInCell="1" allowOverlap="1" wp14:anchorId="28308D11" wp14:editId="4F8E9A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7" name="Textové pole 22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A084D5-A815-4969-A419-CE7F163A82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4337A5" id="Textové pole 2209" o:spid="_x0000_s1026" type="#_x0000_t202" style="position:absolute;margin-left:.75pt;margin-top:18pt;width:14.25pt;height:21pt;z-index:26324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2752" behindDoc="0" locked="0" layoutInCell="1" allowOverlap="1" wp14:anchorId="69A093C6" wp14:editId="6D3F9F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8" name="Textové pole 22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63D0E2-B238-44AF-998E-1353BC069A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17BB7D" id="Textové pole 2208" o:spid="_x0000_s1026" type="#_x0000_t202" style="position:absolute;margin-left:.75pt;margin-top:18pt;width:14.25pt;height:21pt;z-index:26324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3776" behindDoc="0" locked="0" layoutInCell="1" allowOverlap="1" wp14:anchorId="50520186" wp14:editId="1BAB63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89" name="Textové pole 22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2CEA8B-327F-4D4A-BF79-4FBFD35B32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26DEA8" id="Textové pole 2207" o:spid="_x0000_s1026" type="#_x0000_t202" style="position:absolute;margin-left:.75pt;margin-top:18pt;width:14.25pt;height:21pt;z-index:26324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4800" behindDoc="0" locked="0" layoutInCell="1" allowOverlap="1" wp14:anchorId="75114F69" wp14:editId="2595E7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0" name="Textové pole 22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F39DA1-D1B3-42BF-956D-C58473696E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43F899" id="Textové pole 2206" o:spid="_x0000_s1026" type="#_x0000_t202" style="position:absolute;margin-left:.75pt;margin-top:18pt;width:14.25pt;height:21pt;z-index:26324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5824" behindDoc="0" locked="0" layoutInCell="1" allowOverlap="1" wp14:anchorId="34207844" wp14:editId="0DD4F88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1" name="Textové pole 22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586834-8883-481C-9E17-4A93895964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5FE097" id="Textové pole 2205" o:spid="_x0000_s1026" type="#_x0000_t202" style="position:absolute;margin-left:.75pt;margin-top:18pt;width:14.25pt;height:21pt;z-index:26324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6848" behindDoc="0" locked="0" layoutInCell="1" allowOverlap="1" wp14:anchorId="5CB28BC3" wp14:editId="1E7529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2" name="Textové pole 22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38C640-3F72-41E6-975F-80D4897F21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E9478F" id="Textové pole 2204" o:spid="_x0000_s1026" type="#_x0000_t202" style="position:absolute;margin-left:.75pt;margin-top:18pt;width:14.25pt;height:21pt;z-index:26324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7872" behindDoc="0" locked="0" layoutInCell="1" allowOverlap="1" wp14:anchorId="48A8A77C" wp14:editId="661438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3" name="Textové pole 22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E020D9-FB70-4068-92EE-E184E44D82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B7AFB2" id="Textové pole 2203" o:spid="_x0000_s1026" type="#_x0000_t202" style="position:absolute;margin-left:.75pt;margin-top:18pt;width:14.25pt;height:21pt;z-index:26324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8896" behindDoc="0" locked="0" layoutInCell="1" allowOverlap="1" wp14:anchorId="092E0C41" wp14:editId="7FFB65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4" name="Textové pole 22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7F211C-C051-412F-B273-9C331B608E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099A81" id="Textové pole 2202" o:spid="_x0000_s1026" type="#_x0000_t202" style="position:absolute;margin-left:.75pt;margin-top:18pt;width:14.25pt;height:21pt;z-index:26324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49920" behindDoc="0" locked="0" layoutInCell="1" allowOverlap="1" wp14:anchorId="4698C2AD" wp14:editId="1E28146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5" name="Textové pole 22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44F58A-8815-4836-8CA6-59B470CDC1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108945" id="Textové pole 2201" o:spid="_x0000_s1026" type="#_x0000_t202" style="position:absolute;margin-left:.75pt;margin-top:18pt;width:14.25pt;height:21pt;z-index:26324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0944" behindDoc="0" locked="0" layoutInCell="1" allowOverlap="1" wp14:anchorId="6D712F00" wp14:editId="0EC7E5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6" name="Textové pole 22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6AC694-E790-4852-B364-1D68BAB8C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F91E00" id="Textové pole 2200" o:spid="_x0000_s1026" type="#_x0000_t202" style="position:absolute;margin-left:.75pt;margin-top:18pt;width:14.25pt;height:21pt;z-index:26325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1968" behindDoc="0" locked="0" layoutInCell="1" allowOverlap="1" wp14:anchorId="2A251022" wp14:editId="2FEF4B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7" name="Textové pole 21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913215-4F0E-4FAE-8B10-F40DB045A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CDCB8F" id="Textové pole 2199" o:spid="_x0000_s1026" type="#_x0000_t202" style="position:absolute;margin-left:.75pt;margin-top:18pt;width:14.25pt;height:21pt;z-index:26325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2992" behindDoc="0" locked="0" layoutInCell="1" allowOverlap="1" wp14:anchorId="6AE8A903" wp14:editId="42004D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8" name="Textové pole 21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2BAB0E-00DB-4E54-9BDA-A5F4833DF5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7889AA" id="Textové pole 2198" o:spid="_x0000_s1026" type="#_x0000_t202" style="position:absolute;margin-left:.75pt;margin-top:18pt;width:14.25pt;height:21pt;z-index:26325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4016" behindDoc="0" locked="0" layoutInCell="1" allowOverlap="1" wp14:anchorId="7AA8CEEC" wp14:editId="19A8B5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2999" name="Textové pole 21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C550600-A676-4B9E-9E25-1AA3208EE5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24045E" id="Textové pole 2197" o:spid="_x0000_s1026" type="#_x0000_t202" style="position:absolute;margin-left:.75pt;margin-top:18pt;width:14.25pt;height:21pt;z-index:26325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5040" behindDoc="0" locked="0" layoutInCell="1" allowOverlap="1" wp14:anchorId="3917373C" wp14:editId="43413F1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0" name="Textové pole 21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6601656-E63C-4127-9188-240623205C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0BA716" id="Textové pole 2196" o:spid="_x0000_s1026" type="#_x0000_t202" style="position:absolute;margin-left:.75pt;margin-top:18pt;width:14.25pt;height:21pt;z-index:26325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6064" behindDoc="0" locked="0" layoutInCell="1" allowOverlap="1" wp14:anchorId="4AAECA3E" wp14:editId="0CD21D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1" name="Textové pole 21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78B00E-DCAF-4F75-BBB0-1037FABA60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80E4AF" id="Textové pole 2195" o:spid="_x0000_s1026" type="#_x0000_t202" style="position:absolute;margin-left:.75pt;margin-top:18pt;width:14.25pt;height:21pt;z-index:26325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7088" behindDoc="0" locked="0" layoutInCell="1" allowOverlap="1" wp14:anchorId="2E91975F" wp14:editId="123C9B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2" name="Textové pole 21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A096DE-EA3B-49AA-8313-463A8BF88A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EBB096" id="Textové pole 2194" o:spid="_x0000_s1026" type="#_x0000_t202" style="position:absolute;margin-left:.75pt;margin-top:18pt;width:14.25pt;height:21pt;z-index:26325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8112" behindDoc="0" locked="0" layoutInCell="1" allowOverlap="1" wp14:anchorId="2268F21A" wp14:editId="66BCAB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3" name="Textové pole 21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53C832-1D79-46DF-90E0-99EC2E5D19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F95594" id="Textové pole 2193" o:spid="_x0000_s1026" type="#_x0000_t202" style="position:absolute;margin-left:.75pt;margin-top:18pt;width:14.25pt;height:21pt;z-index:26325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59136" behindDoc="0" locked="0" layoutInCell="1" allowOverlap="1" wp14:anchorId="2F1C9A13" wp14:editId="73BE4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4" name="Textové pole 21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FD9FAB-7CED-45DE-8B60-28DEB78ED4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676459" id="Textové pole 2192" o:spid="_x0000_s1026" type="#_x0000_t202" style="position:absolute;margin-left:.75pt;margin-top:18pt;width:14.25pt;height:21pt;z-index:26325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0160" behindDoc="0" locked="0" layoutInCell="1" allowOverlap="1" wp14:anchorId="774FA171" wp14:editId="438297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5" name="Textové pole 21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BDEAAC-BC78-4472-9F5E-E8D2032DB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B1558A" id="Textové pole 2191" o:spid="_x0000_s1026" type="#_x0000_t202" style="position:absolute;margin-left:.75pt;margin-top:18pt;width:14.25pt;height:21pt;z-index:26326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1184" behindDoc="0" locked="0" layoutInCell="1" allowOverlap="1" wp14:anchorId="44F16463" wp14:editId="6038BB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6" name="Textové pole 21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4E0689-9171-48BF-B94F-58F8A6A434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6A8953" id="Textové pole 2190" o:spid="_x0000_s1026" type="#_x0000_t202" style="position:absolute;margin-left:.75pt;margin-top:18pt;width:14.25pt;height:21pt;z-index:26326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2208" behindDoc="0" locked="0" layoutInCell="1" allowOverlap="1" wp14:anchorId="7BA4F903" wp14:editId="364D2F4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7" name="Textové pole 21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763C57-1B01-42EF-B338-62BCCAE195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67715C" id="Textové pole 2189" o:spid="_x0000_s1026" type="#_x0000_t202" style="position:absolute;margin-left:.75pt;margin-top:18pt;width:14.25pt;height:21pt;z-index:26326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3232" behindDoc="0" locked="0" layoutInCell="1" allowOverlap="1" wp14:anchorId="02F1DA23" wp14:editId="57CB6A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8" name="Textové pole 21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6B0036-1D1D-455E-9D32-A6A7C64B38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8475DE" id="Textové pole 2188" o:spid="_x0000_s1026" type="#_x0000_t202" style="position:absolute;margin-left:.75pt;margin-top:18pt;width:14.25pt;height:21pt;z-index:26326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4256" behindDoc="0" locked="0" layoutInCell="1" allowOverlap="1" wp14:anchorId="134A0F83" wp14:editId="247B24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09" name="Textové pole 21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15DD53-7461-4692-A8E6-1B7D39E2B7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CEF96E" id="Textové pole 2187" o:spid="_x0000_s1026" type="#_x0000_t202" style="position:absolute;margin-left:.75pt;margin-top:18pt;width:14.25pt;height:21pt;z-index:26326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5280" behindDoc="0" locked="0" layoutInCell="1" allowOverlap="1" wp14:anchorId="1B41E12C" wp14:editId="441815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0" name="Textové pole 21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DF728CC-3D92-45DD-9038-88EC13547E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B70A3D" id="Textové pole 2186" o:spid="_x0000_s1026" type="#_x0000_t202" style="position:absolute;margin-left:.75pt;margin-top:18pt;width:14.25pt;height:21pt;z-index:26326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6304" behindDoc="0" locked="0" layoutInCell="1" allowOverlap="1" wp14:anchorId="49681187" wp14:editId="7DEE93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1" name="Textové pole 21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FF46F4-0645-4288-803D-4684300510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298FE3" id="Textové pole 2185" o:spid="_x0000_s1026" type="#_x0000_t202" style="position:absolute;margin-left:.75pt;margin-top:18pt;width:14.25pt;height:21pt;z-index:26326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7328" behindDoc="0" locked="0" layoutInCell="1" allowOverlap="1" wp14:anchorId="387538E4" wp14:editId="2CBC9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2" name="Textové pole 21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7F182A-F5A8-4226-B54C-91A6908F17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B0A0DC" id="Textové pole 2184" o:spid="_x0000_s1026" type="#_x0000_t202" style="position:absolute;margin-left:.75pt;margin-top:18pt;width:14.25pt;height:21pt;z-index:26326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8352" behindDoc="0" locked="0" layoutInCell="1" allowOverlap="1" wp14:anchorId="04145C4C" wp14:editId="5958E0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3" name="Textové pole 21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2896F1-46C9-43F6-AF1A-05A83677EA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40564E" id="Textové pole 2183" o:spid="_x0000_s1026" type="#_x0000_t202" style="position:absolute;margin-left:.75pt;margin-top:18pt;width:14.25pt;height:21pt;z-index:26326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69376" behindDoc="0" locked="0" layoutInCell="1" allowOverlap="1" wp14:anchorId="1C257E71" wp14:editId="08F226E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4" name="Textové pole 21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DB89CF-5D9B-4607-A971-71C694B975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0351D1" id="Textové pole 2182" o:spid="_x0000_s1026" type="#_x0000_t202" style="position:absolute;margin-left:.75pt;margin-top:18pt;width:14.25pt;height:21pt;z-index:26326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0400" behindDoc="0" locked="0" layoutInCell="1" allowOverlap="1" wp14:anchorId="65707CAE" wp14:editId="67AE5D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5" name="Textové pole 21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8E8019-D63A-4011-A71D-CE6DB1659F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F58F22" id="Textové pole 2181" o:spid="_x0000_s1026" type="#_x0000_t202" style="position:absolute;margin-left:.75pt;margin-top:18pt;width:14.25pt;height:21pt;z-index:26327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1424" behindDoc="0" locked="0" layoutInCell="1" allowOverlap="1" wp14:anchorId="276C11EE" wp14:editId="63B437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6" name="Textové pole 21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2D59ED-A9E5-44A0-AD32-E2686A76F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24FD9F" id="Textové pole 2180" o:spid="_x0000_s1026" type="#_x0000_t202" style="position:absolute;margin-left:.75pt;margin-top:18pt;width:14.25pt;height:21pt;z-index:26327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2448" behindDoc="0" locked="0" layoutInCell="1" allowOverlap="1" wp14:anchorId="77F88E75" wp14:editId="5BF741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7" name="Textové pole 21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520661-B49C-49A9-B136-A03A53C77F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D1887B" id="Textové pole 2179" o:spid="_x0000_s1026" type="#_x0000_t202" style="position:absolute;margin-left:.75pt;margin-top:18pt;width:14.25pt;height:21pt;z-index:26327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3472" behindDoc="0" locked="0" layoutInCell="1" allowOverlap="1" wp14:anchorId="157E04C9" wp14:editId="419BAB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8" name="Textové pole 21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E035E8-7DAC-4777-99F5-2B5709420D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61573D" id="Textové pole 2178" o:spid="_x0000_s1026" type="#_x0000_t202" style="position:absolute;margin-left:.75pt;margin-top:18pt;width:14.25pt;height:21pt;z-index:26327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4496" behindDoc="0" locked="0" layoutInCell="1" allowOverlap="1" wp14:anchorId="1E8A4440" wp14:editId="5735E0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19" name="Textové pole 21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3D4C6B-ECD9-434B-891F-E36B934634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BA3F59" id="Textové pole 2177" o:spid="_x0000_s1026" type="#_x0000_t202" style="position:absolute;margin-left:.75pt;margin-top:18pt;width:14.25pt;height:21pt;z-index:26327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5520" behindDoc="0" locked="0" layoutInCell="1" allowOverlap="1" wp14:anchorId="39690BB0" wp14:editId="04C23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0" name="Textové pole 21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D523D0-88DC-4F21-9B5F-1B889A31D3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C183F5" id="Textové pole 2176" o:spid="_x0000_s1026" type="#_x0000_t202" style="position:absolute;margin-left:.75pt;margin-top:18pt;width:14.25pt;height:21pt;z-index:26327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6544" behindDoc="0" locked="0" layoutInCell="1" allowOverlap="1" wp14:anchorId="0DF240DF" wp14:editId="0221BF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1" name="Textové pole 21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6AE594-65B9-42FF-B389-82F3D39E167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0EE6B4" id="Textové pole 2175" o:spid="_x0000_s1026" type="#_x0000_t202" style="position:absolute;margin-left:.75pt;margin-top:18pt;width:14.25pt;height:21pt;z-index:26327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7568" behindDoc="0" locked="0" layoutInCell="1" allowOverlap="1" wp14:anchorId="21AF6E00" wp14:editId="0BD2B2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2" name="Textové pole 21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BF4FAE-94BA-43BA-9046-FFE541BC64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A7F196" id="Textové pole 2174" o:spid="_x0000_s1026" type="#_x0000_t202" style="position:absolute;margin-left:.75pt;margin-top:18pt;width:14.25pt;height:21pt;z-index:26327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8592" behindDoc="0" locked="0" layoutInCell="1" allowOverlap="1" wp14:anchorId="621BB84F" wp14:editId="579C3E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3" name="Textové pole 21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6ED193-56B7-480D-A7BA-DC8A67D9E3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6C156A" id="Textové pole 2173" o:spid="_x0000_s1026" type="#_x0000_t202" style="position:absolute;margin-left:.75pt;margin-top:18pt;width:14.25pt;height:21pt;z-index:26327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79616" behindDoc="0" locked="0" layoutInCell="1" allowOverlap="1" wp14:anchorId="5C7AA562" wp14:editId="7973CB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4" name="Textové pole 21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945DEF-5B1E-47C6-9A05-A19848EFDD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F743B4" id="Textové pole 2172" o:spid="_x0000_s1026" type="#_x0000_t202" style="position:absolute;margin-left:.75pt;margin-top:18pt;width:14.25pt;height:21pt;z-index:26327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0640" behindDoc="0" locked="0" layoutInCell="1" allowOverlap="1" wp14:anchorId="68279603" wp14:editId="583941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5" name="Textové pole 21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140526-7EF3-4C5A-9130-756BC2BF2B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6D4246" id="Textové pole 2171" o:spid="_x0000_s1026" type="#_x0000_t202" style="position:absolute;margin-left:.75pt;margin-top:18pt;width:14.25pt;height:21pt;z-index:26328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1664" behindDoc="0" locked="0" layoutInCell="1" allowOverlap="1" wp14:anchorId="51B2E321" wp14:editId="7D1C892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6" name="Textové pole 21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266432-72EE-48F5-AAE8-BD00D8DC49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C0F728" id="Textové pole 2170" o:spid="_x0000_s1026" type="#_x0000_t202" style="position:absolute;margin-left:.75pt;margin-top:18pt;width:14.25pt;height:21pt;z-index:26328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2688" behindDoc="0" locked="0" layoutInCell="1" allowOverlap="1" wp14:anchorId="56C0545C" wp14:editId="2948EF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7" name="Textové pole 21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20F3AA-0656-4A93-A543-9264B51E39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D4D113" id="Textové pole 2169" o:spid="_x0000_s1026" type="#_x0000_t202" style="position:absolute;margin-left:.75pt;margin-top:18pt;width:14.25pt;height:21pt;z-index:26328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3712" behindDoc="0" locked="0" layoutInCell="1" allowOverlap="1" wp14:anchorId="2B71326D" wp14:editId="201CD0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8" name="Textové pole 21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81E890-5AD7-4E7B-841E-BEC8A0814A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7EAE8C" id="Textové pole 2168" o:spid="_x0000_s1026" type="#_x0000_t202" style="position:absolute;margin-left:.75pt;margin-top:18pt;width:14.25pt;height:21pt;z-index:26328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4736" behindDoc="0" locked="0" layoutInCell="1" allowOverlap="1" wp14:anchorId="30A853BE" wp14:editId="531EA4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29" name="Textové pole 21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1DD74A-80FD-49BC-B35D-B3E0E445F4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971D20" id="Textové pole 2167" o:spid="_x0000_s1026" type="#_x0000_t202" style="position:absolute;margin-left:.75pt;margin-top:18pt;width:14.25pt;height:21pt;z-index:26328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5760" behindDoc="0" locked="0" layoutInCell="1" allowOverlap="1" wp14:anchorId="44A17930" wp14:editId="62EF72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0" name="Textové pole 21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2CE01F-F4F2-41EA-9E67-0AA8C1872D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801E15" id="Textové pole 2166" o:spid="_x0000_s1026" type="#_x0000_t202" style="position:absolute;margin-left:.75pt;margin-top:18pt;width:14.25pt;height:21pt;z-index:26328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6784" behindDoc="0" locked="0" layoutInCell="1" allowOverlap="1" wp14:anchorId="01B30620" wp14:editId="122E3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1" name="Textové pole 21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F72263-89B3-490B-BEFD-EE5D69DB5B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FDB2E8" id="Textové pole 2165" o:spid="_x0000_s1026" type="#_x0000_t202" style="position:absolute;margin-left:.75pt;margin-top:18pt;width:14.25pt;height:21pt;z-index:26328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7808" behindDoc="0" locked="0" layoutInCell="1" allowOverlap="1" wp14:anchorId="4BFEAB61" wp14:editId="5EB9CC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2" name="Textové pole 21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3275B8-6EA7-455C-9C04-2943CA79DF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CB0E53" id="Textové pole 2164" o:spid="_x0000_s1026" type="#_x0000_t202" style="position:absolute;margin-left:.75pt;margin-top:18pt;width:14.25pt;height:21pt;z-index:26328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8832" behindDoc="0" locked="0" layoutInCell="1" allowOverlap="1" wp14:anchorId="04017319" wp14:editId="13BC1D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3" name="Textové pole 21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31B69B-7187-447F-A790-24734686BF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3761C6" id="Textové pole 2163" o:spid="_x0000_s1026" type="#_x0000_t202" style="position:absolute;margin-left:.75pt;margin-top:18pt;width:14.25pt;height:21pt;z-index:26328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89856" behindDoc="0" locked="0" layoutInCell="1" allowOverlap="1" wp14:anchorId="46A93BCE" wp14:editId="3AD4CD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4" name="Textové pole 21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8B0027-5E75-4DCA-8A79-7150975393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09D985" id="Textové pole 2162" o:spid="_x0000_s1026" type="#_x0000_t202" style="position:absolute;margin-left:.75pt;margin-top:18pt;width:14.25pt;height:21pt;z-index:26328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0880" behindDoc="0" locked="0" layoutInCell="1" allowOverlap="1" wp14:anchorId="656830BD" wp14:editId="26ACB6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5" name="Textové pole 21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05F90B-438A-4B32-B698-E2B5B4FD1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D1D169" id="Textové pole 2161" o:spid="_x0000_s1026" type="#_x0000_t202" style="position:absolute;margin-left:.75pt;margin-top:18pt;width:14.25pt;height:21pt;z-index:26329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1904" behindDoc="0" locked="0" layoutInCell="1" allowOverlap="1" wp14:anchorId="6922B9DE" wp14:editId="771288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6" name="Textové pole 21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A1F12E-800B-4D8F-8ABF-DA37C46C29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B2072F" id="Textové pole 2160" o:spid="_x0000_s1026" type="#_x0000_t202" style="position:absolute;margin-left:.75pt;margin-top:18pt;width:14.25pt;height:21pt;z-index:26329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2928" behindDoc="0" locked="0" layoutInCell="1" allowOverlap="1" wp14:anchorId="74417979" wp14:editId="79670A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7" name="Textové pole 21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284A6D-9D7B-4034-96E0-E4BA81D1AD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D65468" id="Textové pole 2159" o:spid="_x0000_s1026" type="#_x0000_t202" style="position:absolute;margin-left:.75pt;margin-top:18pt;width:14.25pt;height:21pt;z-index:26329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3952" behindDoc="0" locked="0" layoutInCell="1" allowOverlap="1" wp14:anchorId="0EDE1284" wp14:editId="0B746EF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8" name="Textové pole 21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E0C6CB-3BA4-477C-8EA9-97444301FF7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4B4806" id="Textové pole 2158" o:spid="_x0000_s1026" type="#_x0000_t202" style="position:absolute;margin-left:.75pt;margin-top:18pt;width:14.25pt;height:21pt;z-index:26329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4976" behindDoc="0" locked="0" layoutInCell="1" allowOverlap="1" wp14:anchorId="787919A8" wp14:editId="5A5DD7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39" name="Textové pole 21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2788DF-B052-4F71-8186-A64F3E64E3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557473" id="Textové pole 2157" o:spid="_x0000_s1026" type="#_x0000_t202" style="position:absolute;margin-left:.75pt;margin-top:18pt;width:14.25pt;height:21pt;z-index:26329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6000" behindDoc="0" locked="0" layoutInCell="1" allowOverlap="1" wp14:anchorId="58DA3BB7" wp14:editId="30BE83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0" name="Textové pole 21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B1D75D-042D-4DA5-9178-320A7E51CC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F3F2FB" id="Textové pole 2156" o:spid="_x0000_s1026" type="#_x0000_t202" style="position:absolute;margin-left:.75pt;margin-top:18pt;width:14.25pt;height:21pt;z-index:26329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7024" behindDoc="0" locked="0" layoutInCell="1" allowOverlap="1" wp14:anchorId="4731B4B8" wp14:editId="273F437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1" name="Textové pole 21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214CA1-1E3D-43EC-895C-ABE32EB665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54FED9" id="Textové pole 2155" o:spid="_x0000_s1026" type="#_x0000_t202" style="position:absolute;margin-left:.75pt;margin-top:18pt;width:14.25pt;height:21pt;z-index:26329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8048" behindDoc="0" locked="0" layoutInCell="1" allowOverlap="1" wp14:anchorId="58EEDD7F" wp14:editId="1D13C2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2" name="Textové pole 21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D0615E-1548-4998-B59F-BBE8E95F14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FD20F3" id="Textové pole 2154" o:spid="_x0000_s1026" type="#_x0000_t202" style="position:absolute;margin-left:.75pt;margin-top:18pt;width:14.25pt;height:21pt;z-index:26329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299072" behindDoc="0" locked="0" layoutInCell="1" allowOverlap="1" wp14:anchorId="5EB42521" wp14:editId="557D70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3" name="Textové pole 21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C10493-2623-4CF0-BC45-CC5F6B4493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FF591E" id="Textové pole 2153" o:spid="_x0000_s1026" type="#_x0000_t202" style="position:absolute;margin-left:.75pt;margin-top:18pt;width:14.25pt;height:21pt;z-index:26329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0096" behindDoc="0" locked="0" layoutInCell="1" allowOverlap="1" wp14:anchorId="40015494" wp14:editId="5BE151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4" name="Textové pole 21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65AF7A-5C7D-4D1E-8488-359331E6C9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529F4C" id="Textové pole 2152" o:spid="_x0000_s1026" type="#_x0000_t202" style="position:absolute;margin-left:.75pt;margin-top:18pt;width:14.25pt;height:21pt;z-index:26330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1120" behindDoc="0" locked="0" layoutInCell="1" allowOverlap="1" wp14:anchorId="0E1699B2" wp14:editId="7509EA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5" name="Textové pole 21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76151C-D283-4400-82E1-04ADA5C153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ED2BCC" id="Textové pole 2151" o:spid="_x0000_s1026" type="#_x0000_t202" style="position:absolute;margin-left:.75pt;margin-top:18pt;width:14.25pt;height:21pt;z-index:26330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2144" behindDoc="0" locked="0" layoutInCell="1" allowOverlap="1" wp14:anchorId="1412F2AC" wp14:editId="61798F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6" name="Textové pole 21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0B2D6D-B298-464F-A547-3CEF0DB174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1B7F83" id="Textové pole 2150" o:spid="_x0000_s1026" type="#_x0000_t202" style="position:absolute;margin-left:.75pt;margin-top:18pt;width:14.25pt;height:21pt;z-index:26330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3168" behindDoc="0" locked="0" layoutInCell="1" allowOverlap="1" wp14:anchorId="35F45C05" wp14:editId="7B304D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7" name="Textové pole 21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F85856-03D8-4985-B172-5678004C5A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A0030E" id="Textové pole 2149" o:spid="_x0000_s1026" type="#_x0000_t202" style="position:absolute;margin-left:.75pt;margin-top:18pt;width:14.25pt;height:21pt;z-index:26330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4192" behindDoc="0" locked="0" layoutInCell="1" allowOverlap="1" wp14:anchorId="7A7AF3BF" wp14:editId="58DE14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8" name="Textové pole 21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8BAAA2-1E80-4B0C-8410-43450CBD0A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B2B750" id="Textové pole 2148" o:spid="_x0000_s1026" type="#_x0000_t202" style="position:absolute;margin-left:.75pt;margin-top:18pt;width:14.25pt;height:21pt;z-index:26330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5216" behindDoc="0" locked="0" layoutInCell="1" allowOverlap="1" wp14:anchorId="59E5CE9C" wp14:editId="42F784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49" name="Textové pole 21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4ECB93-9777-4BDC-B6F4-AF24FEEDB4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BB46E6" id="Textové pole 2147" o:spid="_x0000_s1026" type="#_x0000_t202" style="position:absolute;margin-left:.75pt;margin-top:18pt;width:14.25pt;height:21pt;z-index:26330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6240" behindDoc="0" locked="0" layoutInCell="1" allowOverlap="1" wp14:anchorId="603429FC" wp14:editId="6E70BC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0" name="Textové pole 21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04A0E4-745B-46A4-B9E4-5BB5BA940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B35F1C" id="Textové pole 2146" o:spid="_x0000_s1026" type="#_x0000_t202" style="position:absolute;margin-left:.75pt;margin-top:18pt;width:14.25pt;height:21pt;z-index:26330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7264" behindDoc="0" locked="0" layoutInCell="1" allowOverlap="1" wp14:anchorId="4C3B974A" wp14:editId="1CF713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1" name="Textové pole 21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7AE20B-85B8-4860-94D6-30E0498974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94F190" id="Textové pole 2145" o:spid="_x0000_s1026" type="#_x0000_t202" style="position:absolute;margin-left:.75pt;margin-top:18pt;width:14.25pt;height:21pt;z-index:26330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8288" behindDoc="0" locked="0" layoutInCell="1" allowOverlap="1" wp14:anchorId="2527DD8F" wp14:editId="3E9108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2" name="Textové pole 21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0D85FE-5402-4FDA-A1CF-6DE919A778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E70437" id="Textové pole 2144" o:spid="_x0000_s1026" type="#_x0000_t202" style="position:absolute;margin-left:.75pt;margin-top:18pt;width:14.25pt;height:21pt;z-index:26330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09312" behindDoc="0" locked="0" layoutInCell="1" allowOverlap="1" wp14:anchorId="056B6B1A" wp14:editId="1E671A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3" name="Textové pole 21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A16DB2-87DC-4510-8D4F-EC88790C4AB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9BDA8C" id="Textové pole 2143" o:spid="_x0000_s1026" type="#_x0000_t202" style="position:absolute;margin-left:.75pt;margin-top:18pt;width:14.25pt;height:21pt;z-index:26330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0336" behindDoc="0" locked="0" layoutInCell="1" allowOverlap="1" wp14:anchorId="04F8881C" wp14:editId="541151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4" name="Textové pole 21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E0AEFA-CCC3-4D6D-9429-BC99CF5C52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97C11E" id="Textové pole 2142" o:spid="_x0000_s1026" type="#_x0000_t202" style="position:absolute;margin-left:.75pt;margin-top:18pt;width:14.25pt;height:21pt;z-index:263310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1360" behindDoc="0" locked="0" layoutInCell="1" allowOverlap="1" wp14:anchorId="4D8A4E79" wp14:editId="664B14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5" name="Textové pole 21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55C5BD-DC47-428D-998B-26A9ED8CCE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B3D70A" id="Textové pole 2141" o:spid="_x0000_s1026" type="#_x0000_t202" style="position:absolute;margin-left:.75pt;margin-top:18pt;width:14.25pt;height:21pt;z-index:263311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2384" behindDoc="0" locked="0" layoutInCell="1" allowOverlap="1" wp14:anchorId="4DF1498E" wp14:editId="58BE50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6" name="Textové pole 21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A3EE91-5339-48C2-A044-FE4B69BF20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C13520" id="Textové pole 2140" o:spid="_x0000_s1026" type="#_x0000_t202" style="position:absolute;margin-left:.75pt;margin-top:18pt;width:14.25pt;height:21pt;z-index:263312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3408" behindDoc="0" locked="0" layoutInCell="1" allowOverlap="1" wp14:anchorId="3C9F9F02" wp14:editId="4EBD8E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7" name="Textové pole 21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0DE818-4712-4CC3-A5B0-7D82A5A9B6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518367" id="Textové pole 2139" o:spid="_x0000_s1026" type="#_x0000_t202" style="position:absolute;margin-left:.75pt;margin-top:18pt;width:14.25pt;height:21pt;z-index:26331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4432" behindDoc="0" locked="0" layoutInCell="1" allowOverlap="1" wp14:anchorId="52A3E212" wp14:editId="6F6AE1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8" name="Textové pole 21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103147-FE11-4482-B2EC-AEBCEEE4C5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A32E0D" id="Textové pole 2138" o:spid="_x0000_s1026" type="#_x0000_t202" style="position:absolute;margin-left:.75pt;margin-top:18pt;width:14.25pt;height:21pt;z-index:263314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5456" behindDoc="0" locked="0" layoutInCell="1" allowOverlap="1" wp14:anchorId="7424BE47" wp14:editId="7EEBA0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59" name="Textové pole 21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A1DE6C-C764-4D29-902F-8B9AB5FD77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46CDA0" id="Textové pole 2137" o:spid="_x0000_s1026" type="#_x0000_t202" style="position:absolute;margin-left:.75pt;margin-top:18pt;width:14.25pt;height:21pt;z-index:263315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6480" behindDoc="0" locked="0" layoutInCell="1" allowOverlap="1" wp14:anchorId="40A49FA8" wp14:editId="10F68C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0" name="Textové pole 21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D34783-09FC-4F65-A57D-EFD261B61E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0D9F4E" id="Textové pole 2136" o:spid="_x0000_s1026" type="#_x0000_t202" style="position:absolute;margin-left:.75pt;margin-top:18pt;width:14.25pt;height:21pt;z-index:263316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7504" behindDoc="0" locked="0" layoutInCell="1" allowOverlap="1" wp14:anchorId="068DBF3C" wp14:editId="470E50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1" name="Textové pole 21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7DD786-4FA6-4C38-9D1F-747111AB7E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325319" id="Textové pole 2135" o:spid="_x0000_s1026" type="#_x0000_t202" style="position:absolute;margin-left:.75pt;margin-top:18pt;width:14.25pt;height:21pt;z-index:263317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8528" behindDoc="0" locked="0" layoutInCell="1" allowOverlap="1" wp14:anchorId="06EE140D" wp14:editId="130452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2" name="Textové pole 21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A1C57E-1729-412D-89E8-9124A666D1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F234AB" id="Textové pole 2134" o:spid="_x0000_s1026" type="#_x0000_t202" style="position:absolute;margin-left:.75pt;margin-top:18pt;width:14.25pt;height:21pt;z-index:263318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19552" behindDoc="0" locked="0" layoutInCell="1" allowOverlap="1" wp14:anchorId="7683F37D" wp14:editId="2F9686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3" name="Textové pole 21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13182B-FBFB-457B-9497-941F872DBC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A0363C" id="Textové pole 2133" o:spid="_x0000_s1026" type="#_x0000_t202" style="position:absolute;margin-left:.75pt;margin-top:18pt;width:14.25pt;height:21pt;z-index:263319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0576" behindDoc="0" locked="0" layoutInCell="1" allowOverlap="1" wp14:anchorId="3F20E82A" wp14:editId="22BB27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4" name="Textové pole 21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FC32B44-1E82-4877-8505-B9D63AA10C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E07632" id="Textové pole 2132" o:spid="_x0000_s1026" type="#_x0000_t202" style="position:absolute;margin-left:.75pt;margin-top:18pt;width:14.25pt;height:21pt;z-index:263320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1600" behindDoc="0" locked="0" layoutInCell="1" allowOverlap="1" wp14:anchorId="6C776082" wp14:editId="4D3193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5" name="Textové pole 21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57B56A-0D4E-4352-BE12-7D64E99474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B6B8DB" id="Textové pole 2131" o:spid="_x0000_s1026" type="#_x0000_t202" style="position:absolute;margin-left:.75pt;margin-top:18pt;width:14.25pt;height:21pt;z-index:263321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2624" behindDoc="0" locked="0" layoutInCell="1" allowOverlap="1" wp14:anchorId="3ABE3F7B" wp14:editId="26F45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6" name="Textové pole 21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23E561-3260-474C-B2F6-4A301BDB0B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227AE1" id="Textové pole 2130" o:spid="_x0000_s1026" type="#_x0000_t202" style="position:absolute;margin-left:.75pt;margin-top:18pt;width:14.25pt;height:21pt;z-index:263322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3648" behindDoc="0" locked="0" layoutInCell="1" allowOverlap="1" wp14:anchorId="2F962D06" wp14:editId="744915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7" name="Textové pole 21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5FFBF0-03B9-43A5-9CB2-2EB11A7438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CA846A" id="Textové pole 2129" o:spid="_x0000_s1026" type="#_x0000_t202" style="position:absolute;margin-left:.75pt;margin-top:18pt;width:14.25pt;height:21pt;z-index:263323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4672" behindDoc="0" locked="0" layoutInCell="1" allowOverlap="1" wp14:anchorId="2F4A02C4" wp14:editId="2F3502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8" name="Textové pole 21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5EC370-D5BA-4BEB-8659-78BD6D7129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930ABF" id="Textové pole 2128" o:spid="_x0000_s1026" type="#_x0000_t202" style="position:absolute;margin-left:.75pt;margin-top:18pt;width:14.25pt;height:21pt;z-index:263324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5696" behindDoc="0" locked="0" layoutInCell="1" allowOverlap="1" wp14:anchorId="4558ECE6" wp14:editId="4D9357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69" name="Textové pole 21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B2DE63-B5B5-4E06-993D-1F458B4DA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234B48" id="Textové pole 2127" o:spid="_x0000_s1026" type="#_x0000_t202" style="position:absolute;margin-left:.75pt;margin-top:18pt;width:14.25pt;height:21pt;z-index:263325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6720" behindDoc="0" locked="0" layoutInCell="1" allowOverlap="1" wp14:anchorId="7F850945" wp14:editId="702CFC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0" name="Textové pole 21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33EB5-2E9C-4B4B-ADAF-8EE053F01C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D2DCF9" id="Textové pole 2126" o:spid="_x0000_s1026" type="#_x0000_t202" style="position:absolute;margin-left:.75pt;margin-top:18pt;width:14.25pt;height:21pt;z-index:263326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7744" behindDoc="0" locked="0" layoutInCell="1" allowOverlap="1" wp14:anchorId="2DC1947A" wp14:editId="4D2736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1" name="Textové pole 21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E5C8D4-F842-4914-BF36-79DDB73290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AAC54B" id="Textové pole 2125" o:spid="_x0000_s1026" type="#_x0000_t202" style="position:absolute;margin-left:.75pt;margin-top:18pt;width:14.25pt;height:21pt;z-index:263327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8768" behindDoc="0" locked="0" layoutInCell="1" allowOverlap="1" wp14:anchorId="7669E243" wp14:editId="7E33F7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2" name="Textové pole 21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5ECA42-9912-4E9C-953F-C3027DCCE4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56B8BF" id="Textové pole 2124" o:spid="_x0000_s1026" type="#_x0000_t202" style="position:absolute;margin-left:.75pt;margin-top:18pt;width:14.25pt;height:21pt;z-index:26332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29792" behindDoc="0" locked="0" layoutInCell="1" allowOverlap="1" wp14:anchorId="571A0B4A" wp14:editId="54C296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3" name="Textové pole 21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1CFF4F-5299-4DB3-99DA-BABE00C79D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E7150E" id="Textové pole 2123" o:spid="_x0000_s1026" type="#_x0000_t202" style="position:absolute;margin-left:.75pt;margin-top:18pt;width:14.25pt;height:21pt;z-index:263329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0816" behindDoc="0" locked="0" layoutInCell="1" allowOverlap="1" wp14:anchorId="1D3005E7" wp14:editId="038AE5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4" name="Textové pole 21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C5556A-119F-4189-9C93-BCDFB91FCB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037936" id="Textové pole 2122" o:spid="_x0000_s1026" type="#_x0000_t202" style="position:absolute;margin-left:.75pt;margin-top:18pt;width:14.25pt;height:21pt;z-index:263330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1840" behindDoc="0" locked="0" layoutInCell="1" allowOverlap="1" wp14:anchorId="565F3799" wp14:editId="4002CA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5" name="Textové pole 21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8AB206-622F-43E6-9191-D7DD3847DA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71DF43" id="Textové pole 2121" o:spid="_x0000_s1026" type="#_x0000_t202" style="position:absolute;margin-left:.75pt;margin-top:18pt;width:14.25pt;height:21pt;z-index:26333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2864" behindDoc="0" locked="0" layoutInCell="1" allowOverlap="1" wp14:anchorId="1DE4C9C4" wp14:editId="447BB5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6" name="Textové pole 21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F9BF46-4D55-4DAA-B3CB-4BE1DECDAB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6A76F5" id="Textové pole 2120" o:spid="_x0000_s1026" type="#_x0000_t202" style="position:absolute;margin-left:.75pt;margin-top:18pt;width:14.25pt;height:21pt;z-index:263332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3888" behindDoc="0" locked="0" layoutInCell="1" allowOverlap="1" wp14:anchorId="6D1D2E3B" wp14:editId="2D930E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7" name="Textové pole 21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3A7B02-86FD-4692-B0B7-8B9FA83F9E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4775D2" id="Textové pole 2119" o:spid="_x0000_s1026" type="#_x0000_t202" style="position:absolute;margin-left:.75pt;margin-top:18pt;width:14.25pt;height:21pt;z-index:263333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4912" behindDoc="0" locked="0" layoutInCell="1" allowOverlap="1" wp14:anchorId="138378F5" wp14:editId="21A496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8" name="Textové pole 21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3F7FE5-BE2F-4B78-9D81-D9EF251A34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6BBEF3" id="Textové pole 2118" o:spid="_x0000_s1026" type="#_x0000_t202" style="position:absolute;margin-left:.75pt;margin-top:18pt;width:14.25pt;height:21pt;z-index:263334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5936" behindDoc="0" locked="0" layoutInCell="1" allowOverlap="1" wp14:anchorId="35C41BA8" wp14:editId="29A397D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79" name="Textové pole 21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100448-1983-4BED-8221-2A1BA13367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5FBD0B" id="Textové pole 2117" o:spid="_x0000_s1026" type="#_x0000_t202" style="position:absolute;margin-left:.75pt;margin-top:18pt;width:14.25pt;height:21pt;z-index:263335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6960" behindDoc="0" locked="0" layoutInCell="1" allowOverlap="1" wp14:anchorId="3F65CEE7" wp14:editId="44BBB4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0" name="Textové pole 21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B9C52B-995F-4EE8-99AD-C534E8CA74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159BEC" id="Textové pole 2116" o:spid="_x0000_s1026" type="#_x0000_t202" style="position:absolute;margin-left:.75pt;margin-top:18pt;width:14.25pt;height:21pt;z-index:263336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7984" behindDoc="0" locked="0" layoutInCell="1" allowOverlap="1" wp14:anchorId="3FBF49B6" wp14:editId="341541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1" name="Textové pole 21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6F477D-2594-410E-A326-E6A6C59F44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4A9FF9" id="Textové pole 2115" o:spid="_x0000_s1026" type="#_x0000_t202" style="position:absolute;margin-left:.75pt;margin-top:18pt;width:14.25pt;height:21pt;z-index:263337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39008" behindDoc="0" locked="0" layoutInCell="1" allowOverlap="1" wp14:anchorId="287BA422" wp14:editId="466DCB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2" name="Textové pole 21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B4EEB4-849D-4AE5-8887-FCA65631F3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8B8821" id="Textové pole 2114" o:spid="_x0000_s1026" type="#_x0000_t202" style="position:absolute;margin-left:.75pt;margin-top:18pt;width:14.25pt;height:21pt;z-index:263339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0032" behindDoc="0" locked="0" layoutInCell="1" allowOverlap="1" wp14:anchorId="2A547E1A" wp14:editId="53A50B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3" name="Textové pole 21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85DADF-22EE-4DBC-9310-994BFA13EC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00D7E9" id="Textové pole 2113" o:spid="_x0000_s1026" type="#_x0000_t202" style="position:absolute;margin-left:.75pt;margin-top:18pt;width:14.25pt;height:21pt;z-index:263340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1056" behindDoc="0" locked="0" layoutInCell="1" allowOverlap="1" wp14:anchorId="06766572" wp14:editId="52C7967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4" name="Textové pole 21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2B2B5DB-C0F2-40B3-B1D6-7A2C7B74E0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F9FDCD" id="Textové pole 2112" o:spid="_x0000_s1026" type="#_x0000_t202" style="position:absolute;margin-left:.75pt;margin-top:18pt;width:14.25pt;height:21pt;z-index:263341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2080" behindDoc="0" locked="0" layoutInCell="1" allowOverlap="1" wp14:anchorId="071E6A29" wp14:editId="2AB0DC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5" name="Textové pole 21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FA6CC6-8816-4E2E-BBDF-2522EB9DD6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2B03D2" id="Textové pole 2111" o:spid="_x0000_s1026" type="#_x0000_t202" style="position:absolute;margin-left:.75pt;margin-top:18pt;width:14.25pt;height:21pt;z-index:263342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3104" behindDoc="0" locked="0" layoutInCell="1" allowOverlap="1" wp14:anchorId="34DB4CA9" wp14:editId="1D4CE1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6" name="Textové pole 21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9483F1-D2EE-4D86-AD2F-8C615A4AD1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5FCF01" id="Textové pole 2110" o:spid="_x0000_s1026" type="#_x0000_t202" style="position:absolute;margin-left:.75pt;margin-top:18pt;width:14.25pt;height:21pt;z-index:263343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4128" behindDoc="0" locked="0" layoutInCell="1" allowOverlap="1" wp14:anchorId="5C18B7D9" wp14:editId="34786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7" name="Textové pole 21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1CF9AA-76F7-444A-AA93-F5DEADC916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A73889" id="Textové pole 2109" o:spid="_x0000_s1026" type="#_x0000_t202" style="position:absolute;margin-left:.75pt;margin-top:18pt;width:14.25pt;height:21pt;z-index:263344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5152" behindDoc="0" locked="0" layoutInCell="1" allowOverlap="1" wp14:anchorId="3B51F279" wp14:editId="16571B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8" name="Textové pole 21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A022E9-5732-4EE4-BF7B-CC7B15DAA4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26C6AB" id="Textové pole 2108" o:spid="_x0000_s1026" type="#_x0000_t202" style="position:absolute;margin-left:.75pt;margin-top:18pt;width:14.25pt;height:21pt;z-index:263345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6176" behindDoc="0" locked="0" layoutInCell="1" allowOverlap="1" wp14:anchorId="51CFE259" wp14:editId="262409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89" name="Textové pole 21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3C2BDC-691B-4852-96D1-5B02F42C57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32EA11" id="Textové pole 2107" o:spid="_x0000_s1026" type="#_x0000_t202" style="position:absolute;margin-left:.75pt;margin-top:18pt;width:14.25pt;height:21pt;z-index:263346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7200" behindDoc="0" locked="0" layoutInCell="1" allowOverlap="1" wp14:anchorId="2F2B5ABB" wp14:editId="47C420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0" name="Textové pole 21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5B0281-5988-4F2C-80F0-DC46412733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E9ABC3" id="Textové pole 2106" o:spid="_x0000_s1026" type="#_x0000_t202" style="position:absolute;margin-left:.75pt;margin-top:18pt;width:14.25pt;height:21pt;z-index:263347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8224" behindDoc="0" locked="0" layoutInCell="1" allowOverlap="1" wp14:anchorId="2D448F14" wp14:editId="34827D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1" name="Textové pole 21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E628E9-7701-47D9-8CB4-D10CA33994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0A9A29" id="Textové pole 2105" o:spid="_x0000_s1026" type="#_x0000_t202" style="position:absolute;margin-left:.75pt;margin-top:18pt;width:14.25pt;height:21pt;z-index:263348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49248" behindDoc="0" locked="0" layoutInCell="1" allowOverlap="1" wp14:anchorId="3A31AF42" wp14:editId="74E58F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2" name="Textové pole 21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55324A-40ED-48DD-9DCF-552B148E7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2197F2" id="Textové pole 2104" o:spid="_x0000_s1026" type="#_x0000_t202" style="position:absolute;margin-left:.75pt;margin-top:18pt;width:14.25pt;height:21pt;z-index:263349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0272" behindDoc="0" locked="0" layoutInCell="1" allowOverlap="1" wp14:anchorId="1F1D4B46" wp14:editId="2653992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3" name="Textové pole 21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826A9B-DE98-4066-86A1-3FB65BD0C2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59887D" id="Textové pole 2103" o:spid="_x0000_s1026" type="#_x0000_t202" style="position:absolute;margin-left:.75pt;margin-top:18pt;width:14.25pt;height:21pt;z-index:263350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1296" behindDoc="0" locked="0" layoutInCell="1" allowOverlap="1" wp14:anchorId="41DD7D2B" wp14:editId="10FEDE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4" name="Textové pole 21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8A6869-392F-47E0-B378-4B2069E4FF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FFDB27" id="Textové pole 2102" o:spid="_x0000_s1026" type="#_x0000_t202" style="position:absolute;margin-left:.75pt;margin-top:18pt;width:14.25pt;height:21pt;z-index:263351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2320" behindDoc="0" locked="0" layoutInCell="1" allowOverlap="1" wp14:anchorId="6917B20F" wp14:editId="32C8BF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5" name="Textové pole 21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D9579A-2C2A-4467-9DC9-6276044FD9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35861A" id="Textové pole 2101" o:spid="_x0000_s1026" type="#_x0000_t202" style="position:absolute;margin-left:.75pt;margin-top:18pt;width:14.25pt;height:21pt;z-index:263352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3344" behindDoc="0" locked="0" layoutInCell="1" allowOverlap="1" wp14:anchorId="4D16E8AD" wp14:editId="472DF1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6" name="Textové pole 21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E26A13-4D85-435C-BBBC-37AEA142B8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BD0735" id="Textové pole 2100" o:spid="_x0000_s1026" type="#_x0000_t202" style="position:absolute;margin-left:.75pt;margin-top:18pt;width:14.25pt;height:21pt;z-index:263353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4368" behindDoc="0" locked="0" layoutInCell="1" allowOverlap="1" wp14:anchorId="02E91F06" wp14:editId="12EA27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7" name="Textové pole 2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A0BF9E-D475-4907-A206-8191DF4331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AD7581" id="Textové pole 2099" o:spid="_x0000_s1026" type="#_x0000_t202" style="position:absolute;margin-left:.75pt;margin-top:18pt;width:14.25pt;height:21pt;z-index:263354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5392" behindDoc="0" locked="0" layoutInCell="1" allowOverlap="1" wp14:anchorId="4457EB6B" wp14:editId="19E933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8" name="Textové pole 20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A7A895-0708-4B01-B7C5-648D977CFC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F5D4BB" id="Textové pole 2098" o:spid="_x0000_s1026" type="#_x0000_t202" style="position:absolute;margin-left:.75pt;margin-top:18pt;width:14.25pt;height:21pt;z-index:263355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6416" behindDoc="0" locked="0" layoutInCell="1" allowOverlap="1" wp14:anchorId="7BEF313A" wp14:editId="45D07F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099" name="Textové pole 20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A6AE28-0116-41C9-B3AB-241B43C721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82E376" id="Textové pole 2097" o:spid="_x0000_s1026" type="#_x0000_t202" style="position:absolute;margin-left:.75pt;margin-top:18pt;width:14.25pt;height:21pt;z-index:263356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7440" behindDoc="0" locked="0" layoutInCell="1" allowOverlap="1" wp14:anchorId="2240683F" wp14:editId="17F07B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0" name="Textové pole 20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7884BD-7137-4ABE-A105-6058774796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FEF38E" id="Textové pole 2096" o:spid="_x0000_s1026" type="#_x0000_t202" style="position:absolute;margin-left:.75pt;margin-top:18pt;width:14.25pt;height:21pt;z-index:263357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8464" behindDoc="0" locked="0" layoutInCell="1" allowOverlap="1" wp14:anchorId="1BEBFB33" wp14:editId="11517A3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1" name="Textové pole 20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B558DD-9219-40DD-A6EE-9970DBEBF3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00C4C4" id="Textové pole 2095" o:spid="_x0000_s1026" type="#_x0000_t202" style="position:absolute;margin-left:.75pt;margin-top:18pt;width:14.25pt;height:21pt;z-index:263358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59488" behindDoc="0" locked="0" layoutInCell="1" allowOverlap="1" wp14:anchorId="4710A3DA" wp14:editId="5BCFF9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2" name="Textové pole 20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DE12F6-85C6-4023-A8E0-E4B1D5CEFD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77AD0D" id="Textové pole 2094" o:spid="_x0000_s1026" type="#_x0000_t202" style="position:absolute;margin-left:.75pt;margin-top:18pt;width:14.25pt;height:21pt;z-index:263359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0512" behindDoc="0" locked="0" layoutInCell="1" allowOverlap="1" wp14:anchorId="646AB13E" wp14:editId="7AAEB7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3" name="Textové pole 20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558B32-C761-45F2-AE4D-7D5CFE3D68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AE06F3" id="Textové pole 2093" o:spid="_x0000_s1026" type="#_x0000_t202" style="position:absolute;margin-left:.75pt;margin-top:18pt;width:14.25pt;height:21pt;z-index:263360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1536" behindDoc="0" locked="0" layoutInCell="1" allowOverlap="1" wp14:anchorId="6C1E8990" wp14:editId="210015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4" name="Textové pole 20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FD0A428-5746-4344-A083-246A85D9C9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CA8585" id="Textové pole 2092" o:spid="_x0000_s1026" type="#_x0000_t202" style="position:absolute;margin-left:.75pt;margin-top:18pt;width:14.25pt;height:21pt;z-index:263361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2560" behindDoc="0" locked="0" layoutInCell="1" allowOverlap="1" wp14:anchorId="6A9044AF" wp14:editId="6B00A9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5" name="Textové pole 20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1AEDB8-0EB2-409C-9C59-9BDAA9AB33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EF467B" id="Textové pole 2091" o:spid="_x0000_s1026" type="#_x0000_t202" style="position:absolute;margin-left:.75pt;margin-top:18pt;width:14.25pt;height:21pt;z-index:263362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3584" behindDoc="0" locked="0" layoutInCell="1" allowOverlap="1" wp14:anchorId="3BA7D2A7" wp14:editId="2A2509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6" name="Textové pole 20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4F274F-49A8-4027-9CC9-1CAEB72C34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0DD5C6" id="Textové pole 2090" o:spid="_x0000_s1026" type="#_x0000_t202" style="position:absolute;margin-left:.75pt;margin-top:18pt;width:14.25pt;height:21pt;z-index:263363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4608" behindDoc="0" locked="0" layoutInCell="1" allowOverlap="1" wp14:anchorId="30492BC8" wp14:editId="5EBF4C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7" name="Textové pole 20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E29A56-0965-4775-83B9-953CE0156C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3AA961" id="Textové pole 2089" o:spid="_x0000_s1026" type="#_x0000_t202" style="position:absolute;margin-left:.75pt;margin-top:18pt;width:14.25pt;height:21pt;z-index:263364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5632" behindDoc="0" locked="0" layoutInCell="1" allowOverlap="1" wp14:anchorId="02216CB4" wp14:editId="58115C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8" name="Textové pole 20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B56718-5CBD-41D3-8453-D101DD0C77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D0EFA0" id="Textové pole 2088" o:spid="_x0000_s1026" type="#_x0000_t202" style="position:absolute;margin-left:.75pt;margin-top:18pt;width:14.25pt;height:21pt;z-index:263365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6656" behindDoc="0" locked="0" layoutInCell="1" allowOverlap="1" wp14:anchorId="5753EF16" wp14:editId="6ACDB4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09" name="Textové pole 20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25D16C-09D9-4ECD-B360-502EE9814E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9C9659" id="Textové pole 2087" o:spid="_x0000_s1026" type="#_x0000_t202" style="position:absolute;margin-left:.75pt;margin-top:18pt;width:14.25pt;height:21pt;z-index:263366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7680" behindDoc="0" locked="0" layoutInCell="1" allowOverlap="1" wp14:anchorId="4A07F397" wp14:editId="0493E4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0" name="Textové pole 20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E8DA33-D555-4310-BCBC-B3068300E3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6AF134" id="Textové pole 2086" o:spid="_x0000_s1026" type="#_x0000_t202" style="position:absolute;margin-left:.75pt;margin-top:18pt;width:14.25pt;height:21pt;z-index:263367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8704" behindDoc="0" locked="0" layoutInCell="1" allowOverlap="1" wp14:anchorId="2E18B51C" wp14:editId="4C35CD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1" name="Textové pole 20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7FAB303-5B0A-492F-8515-E1F9D60FF1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38A64C" id="Textové pole 2085" o:spid="_x0000_s1026" type="#_x0000_t202" style="position:absolute;margin-left:.75pt;margin-top:18pt;width:14.25pt;height:21pt;z-index:263368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69728" behindDoc="0" locked="0" layoutInCell="1" allowOverlap="1" wp14:anchorId="04E8B111" wp14:editId="7D0AAA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2" name="Textové pole 20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733250-3CCE-45BA-944F-611C717D6D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619FA2" id="Textové pole 2084" o:spid="_x0000_s1026" type="#_x0000_t202" style="position:absolute;margin-left:.75pt;margin-top:18pt;width:14.25pt;height:21pt;z-index:263369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0752" behindDoc="0" locked="0" layoutInCell="1" allowOverlap="1" wp14:anchorId="6DDD8DFF" wp14:editId="753E74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3" name="Textové pole 20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62B963-8843-464E-9CEA-532B493052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224798" id="Textové pole 2083" o:spid="_x0000_s1026" type="#_x0000_t202" style="position:absolute;margin-left:.75pt;margin-top:18pt;width:14.25pt;height:21pt;z-index:263370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1776" behindDoc="0" locked="0" layoutInCell="1" allowOverlap="1" wp14:anchorId="679D7203" wp14:editId="73381D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4" name="Textové pole 20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19BBF2-F74E-42FF-8C54-EABD3BCFD9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634E7E" id="Textové pole 2082" o:spid="_x0000_s1026" type="#_x0000_t202" style="position:absolute;margin-left:.75pt;margin-top:18pt;width:14.25pt;height:21pt;z-index:263371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2800" behindDoc="0" locked="0" layoutInCell="1" allowOverlap="1" wp14:anchorId="1E2BB907" wp14:editId="5A020D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5" name="Textové pole 20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B946F1-C0D4-413F-A7B1-03947C0E70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30F9B5" id="Textové pole 2081" o:spid="_x0000_s1026" type="#_x0000_t202" style="position:absolute;margin-left:.75pt;margin-top:18pt;width:14.25pt;height:21pt;z-index:263372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3824" behindDoc="0" locked="0" layoutInCell="1" allowOverlap="1" wp14:anchorId="0E661684" wp14:editId="352A0F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6" name="Textové pole 20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E13D85-8466-4917-A46C-722B467B30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4A5266" id="Textové pole 2080" o:spid="_x0000_s1026" type="#_x0000_t202" style="position:absolute;margin-left:.75pt;margin-top:18pt;width:14.25pt;height:21pt;z-index:263373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4848" behindDoc="0" locked="0" layoutInCell="1" allowOverlap="1" wp14:anchorId="7D7A78AD" wp14:editId="630B9C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7" name="Textové pole 20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D40B5F-5E19-4C1E-AEA5-99E8E7DE8C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70EE03" id="Textové pole 2079" o:spid="_x0000_s1026" type="#_x0000_t202" style="position:absolute;margin-left:.75pt;margin-top:18pt;width:14.25pt;height:21pt;z-index:263374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5872" behindDoc="0" locked="0" layoutInCell="1" allowOverlap="1" wp14:anchorId="5E7483ED" wp14:editId="77EC63D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8" name="Textové pole 20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65899E-545F-4FD3-BE95-A8FFBE95C6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8F7718" id="Textové pole 2078" o:spid="_x0000_s1026" type="#_x0000_t202" style="position:absolute;margin-left:.75pt;margin-top:18pt;width:14.25pt;height:21pt;z-index:263375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6896" behindDoc="0" locked="0" layoutInCell="1" allowOverlap="1" wp14:anchorId="36F5F756" wp14:editId="227E6F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19" name="Textové pole 20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E03B02-4D85-4E92-A8AB-B66A4CD1884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AF4FC6" id="Textové pole 2077" o:spid="_x0000_s1026" type="#_x0000_t202" style="position:absolute;margin-left:.75pt;margin-top:18pt;width:14.25pt;height:21pt;z-index:263376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7920" behindDoc="0" locked="0" layoutInCell="1" allowOverlap="1" wp14:anchorId="151E68B9" wp14:editId="1CC68B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0" name="Textové pole 20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FDDFD1-1C05-4446-A403-5180F108CB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2EB4E6" id="Textové pole 2076" o:spid="_x0000_s1026" type="#_x0000_t202" style="position:absolute;margin-left:.75pt;margin-top:18pt;width:14.25pt;height:21pt;z-index:263377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8944" behindDoc="0" locked="0" layoutInCell="1" allowOverlap="1" wp14:anchorId="4AA449D0" wp14:editId="46F5DA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1" name="Textové pole 20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08F6AD-2452-4FE3-9789-278CE5231C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7F70B4" id="Textové pole 2075" o:spid="_x0000_s1026" type="#_x0000_t202" style="position:absolute;margin-left:.75pt;margin-top:18pt;width:14.25pt;height:21pt;z-index:263378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79968" behindDoc="0" locked="0" layoutInCell="1" allowOverlap="1" wp14:anchorId="1BB08AC7" wp14:editId="2FBC93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2" name="Textové pole 20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456308-3269-44C2-A1E4-94927BCFF9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6E7A35" id="Textové pole 2074" o:spid="_x0000_s1026" type="#_x0000_t202" style="position:absolute;margin-left:.75pt;margin-top:18pt;width:14.25pt;height:21pt;z-index:263379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0992" behindDoc="0" locked="0" layoutInCell="1" allowOverlap="1" wp14:anchorId="5EC8C271" wp14:editId="332808D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3" name="Textové pole 20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A09714-F180-4E26-A83D-805FDBDE76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A95A50" id="Textové pole 2073" o:spid="_x0000_s1026" type="#_x0000_t202" style="position:absolute;margin-left:.75pt;margin-top:18pt;width:14.25pt;height:21pt;z-index:263380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2016" behindDoc="0" locked="0" layoutInCell="1" allowOverlap="1" wp14:anchorId="56D85432" wp14:editId="252A7B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4" name="Textové pole 20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3E5BDB-886E-483D-9B0F-2CFDE7460D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7B3F54" id="Textové pole 2072" o:spid="_x0000_s1026" type="#_x0000_t202" style="position:absolute;margin-left:.75pt;margin-top:18pt;width:14.25pt;height:21pt;z-index:26338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3040" behindDoc="0" locked="0" layoutInCell="1" allowOverlap="1" wp14:anchorId="4422F8A0" wp14:editId="2A8BFD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5" name="Textové pole 20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350C78-9C02-4D72-84E0-AB417B5E82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4CC67B" id="Textové pole 2071" o:spid="_x0000_s1026" type="#_x0000_t202" style="position:absolute;margin-left:.75pt;margin-top:18pt;width:14.25pt;height:21pt;z-index:26338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4064" behindDoc="0" locked="0" layoutInCell="1" allowOverlap="1" wp14:anchorId="0CA8F2A3" wp14:editId="3C76A6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6" name="Textové pole 20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37B6AB-6914-45C5-8D61-9B423D1057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2B73A4" id="Textové pole 2070" o:spid="_x0000_s1026" type="#_x0000_t202" style="position:absolute;margin-left:.75pt;margin-top:18pt;width:14.25pt;height:21pt;z-index:26338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5088" behindDoc="0" locked="0" layoutInCell="1" allowOverlap="1" wp14:anchorId="487108E4" wp14:editId="20ED32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7" name="Textové pole 20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0EFC91-9417-4B36-BB9A-0399E39DB5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509F2D" id="Textové pole 2069" o:spid="_x0000_s1026" type="#_x0000_t202" style="position:absolute;margin-left:.75pt;margin-top:18pt;width:14.25pt;height:21pt;z-index:26338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6112" behindDoc="0" locked="0" layoutInCell="1" allowOverlap="1" wp14:anchorId="336EFD14" wp14:editId="6363EB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8" name="Textové pole 20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12364C-19F8-4B91-960E-E03AE79163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175748" id="Textové pole 2068" o:spid="_x0000_s1026" type="#_x0000_t202" style="position:absolute;margin-left:.75pt;margin-top:18pt;width:14.25pt;height:21pt;z-index:26338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7136" behindDoc="0" locked="0" layoutInCell="1" allowOverlap="1" wp14:anchorId="43EFB178" wp14:editId="225B1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29" name="Textové pole 20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CEB692-7BD8-4AC6-B374-54FB387E03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DB509F" id="Textové pole 2067" o:spid="_x0000_s1026" type="#_x0000_t202" style="position:absolute;margin-left:.75pt;margin-top:18pt;width:14.25pt;height:21pt;z-index:26338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8160" behindDoc="0" locked="0" layoutInCell="1" allowOverlap="1" wp14:anchorId="5D783430" wp14:editId="0074EA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0" name="Textové pole 20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A9713D-5D05-49DA-ADB5-1085A164B1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C6E16E" id="Textové pole 2066" o:spid="_x0000_s1026" type="#_x0000_t202" style="position:absolute;margin-left:.75pt;margin-top:18pt;width:14.25pt;height:21pt;z-index:263388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89184" behindDoc="0" locked="0" layoutInCell="1" allowOverlap="1" wp14:anchorId="67770F58" wp14:editId="25FABD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1" name="Textové pole 20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1ADE78-9E93-4200-ABB8-5BA07C2E3E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0253ED" id="Textové pole 2065" o:spid="_x0000_s1026" type="#_x0000_t202" style="position:absolute;margin-left:.75pt;margin-top:18pt;width:14.25pt;height:21pt;z-index:263389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0208" behindDoc="0" locked="0" layoutInCell="1" allowOverlap="1" wp14:anchorId="5D94911D" wp14:editId="476DA2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2" name="Textové pole 20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9CE1CC-BE74-4A51-B978-8C4489D6D9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79AEAB" id="Textové pole 2064" o:spid="_x0000_s1026" type="#_x0000_t202" style="position:absolute;margin-left:.75pt;margin-top:18pt;width:14.25pt;height:21pt;z-index:263390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1232" behindDoc="0" locked="0" layoutInCell="1" allowOverlap="1" wp14:anchorId="278FDFD3" wp14:editId="2F3186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3" name="Textové pole 20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24292C-13BE-4D58-A71C-BDEC6A552A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407F86" id="Textové pole 2063" o:spid="_x0000_s1026" type="#_x0000_t202" style="position:absolute;margin-left:.75pt;margin-top:18pt;width:14.25pt;height:21pt;z-index:263391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2256" behindDoc="0" locked="0" layoutInCell="1" allowOverlap="1" wp14:anchorId="558A76C5" wp14:editId="270DA3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4" name="Textové pole 20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DB1124-CD64-4F4B-9407-937E2E5620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A55613" id="Textové pole 2062" o:spid="_x0000_s1026" type="#_x0000_t202" style="position:absolute;margin-left:.75pt;margin-top:18pt;width:14.25pt;height:21pt;z-index:263392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3280" behindDoc="0" locked="0" layoutInCell="1" allowOverlap="1" wp14:anchorId="3BFB4A98" wp14:editId="269943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5" name="Textové pole 20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E85828-4259-4DC1-ACB2-91DAA5046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904B73" id="Textové pole 2061" o:spid="_x0000_s1026" type="#_x0000_t202" style="position:absolute;margin-left:.75pt;margin-top:18pt;width:14.25pt;height:21pt;z-index:26339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4304" behindDoc="0" locked="0" layoutInCell="1" allowOverlap="1" wp14:anchorId="326979B1" wp14:editId="6B58FA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6" name="Textové pole 20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276409-28D7-498B-9431-BB26CF6FB8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A96A59" id="Textové pole 2060" o:spid="_x0000_s1026" type="#_x0000_t202" style="position:absolute;margin-left:.75pt;margin-top:18pt;width:14.25pt;height:21pt;z-index:263394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5328" behindDoc="0" locked="0" layoutInCell="1" allowOverlap="1" wp14:anchorId="136E584A" wp14:editId="6A88CC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7" name="Textové pole 20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FC4EE9-2187-44CF-891D-2138AB5282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E304EA" id="Textové pole 2059" o:spid="_x0000_s1026" type="#_x0000_t202" style="position:absolute;margin-left:.75pt;margin-top:18pt;width:14.25pt;height:21pt;z-index:263395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6352" behindDoc="0" locked="0" layoutInCell="1" allowOverlap="1" wp14:anchorId="0B3DD252" wp14:editId="7BA46B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8" name="Textové pole 20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6F4EF5-3C75-44B6-B32A-1A2D4DA10D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3AB40A" id="Textové pole 2058" o:spid="_x0000_s1026" type="#_x0000_t202" style="position:absolute;margin-left:.75pt;margin-top:18pt;width:14.25pt;height:21pt;z-index:26339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7376" behindDoc="0" locked="0" layoutInCell="1" allowOverlap="1" wp14:anchorId="5DBA598C" wp14:editId="03B058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39" name="Textové pole 20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586FBC-F8E3-4FA7-A914-D0A087A3AC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988103" id="Textové pole 2057" o:spid="_x0000_s1026" type="#_x0000_t202" style="position:absolute;margin-left:.75pt;margin-top:18pt;width:14.25pt;height:21pt;z-index:26339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8400" behindDoc="0" locked="0" layoutInCell="1" allowOverlap="1" wp14:anchorId="510A2DD2" wp14:editId="7A116E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0" name="Textové pole 20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C0A075-B1B6-49FD-9C3B-CC04E61B0E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2DD3E8" id="Textové pole 2056" o:spid="_x0000_s1026" type="#_x0000_t202" style="position:absolute;margin-left:.75pt;margin-top:18pt;width:14.25pt;height:21pt;z-index:26339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399424" behindDoc="0" locked="0" layoutInCell="1" allowOverlap="1" wp14:anchorId="0E8CA297" wp14:editId="5DAA350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1" name="Textové pole 20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5504B8-2009-4E3C-88C9-9D2548AB56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2145D8" id="Textové pole 2055" o:spid="_x0000_s1026" type="#_x0000_t202" style="position:absolute;margin-left:.75pt;margin-top:18pt;width:14.25pt;height:21pt;z-index:263399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0448" behindDoc="0" locked="0" layoutInCell="1" allowOverlap="1" wp14:anchorId="44463167" wp14:editId="608EF9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2" name="Textové pole 20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267755-6CD0-45AB-AF9B-FF315883D2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416324" id="Textové pole 2054" o:spid="_x0000_s1026" type="#_x0000_t202" style="position:absolute;margin-left:.75pt;margin-top:18pt;width:14.25pt;height:21pt;z-index:263400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1472" behindDoc="0" locked="0" layoutInCell="1" allowOverlap="1" wp14:anchorId="53E21F3F" wp14:editId="28D07E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3" name="Textové pole 20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C28086-F6F9-408C-942B-D605390956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5AD2F6" id="Textové pole 2053" o:spid="_x0000_s1026" type="#_x0000_t202" style="position:absolute;margin-left:.75pt;margin-top:18pt;width:14.25pt;height:21pt;z-index:263401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2496" behindDoc="0" locked="0" layoutInCell="1" allowOverlap="1" wp14:anchorId="24D5A422" wp14:editId="7A2B9A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4" name="Textové pole 20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83B299-38E6-4596-A215-3296E9A502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27D0E1" id="Textové pole 2052" o:spid="_x0000_s1026" type="#_x0000_t202" style="position:absolute;margin-left:.75pt;margin-top:18pt;width:14.25pt;height:21pt;z-index:26340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3520" behindDoc="0" locked="0" layoutInCell="1" allowOverlap="1" wp14:anchorId="33066393" wp14:editId="466B38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5" name="Textové pole 20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86D332-14C0-4FA9-BFFA-3651AB0383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05FD25" id="Textové pole 2051" o:spid="_x0000_s1026" type="#_x0000_t202" style="position:absolute;margin-left:.75pt;margin-top:18pt;width:14.25pt;height:21pt;z-index:26340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4544" behindDoc="0" locked="0" layoutInCell="1" allowOverlap="1" wp14:anchorId="1726D339" wp14:editId="1E9FF5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6" name="Textové pole 20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F72430-271F-4819-906D-404A0FA6D5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066B7E" id="Textové pole 2050" o:spid="_x0000_s1026" type="#_x0000_t202" style="position:absolute;margin-left:.75pt;margin-top:18pt;width:14.25pt;height:21pt;z-index:263404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5568" behindDoc="0" locked="0" layoutInCell="1" allowOverlap="1" wp14:anchorId="4781FCDC" wp14:editId="271652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7" name="Textové pole 20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77B714-E045-46E8-82E1-A5B794113A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70503A" id="Textové pole 2049" o:spid="_x0000_s1026" type="#_x0000_t202" style="position:absolute;margin-left:.75pt;margin-top:18pt;width:14.25pt;height:21pt;z-index:26340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6592" behindDoc="0" locked="0" layoutInCell="1" allowOverlap="1" wp14:anchorId="60CE64E1" wp14:editId="762D5D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8" name="Textové pole 20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7D8BD3-6A39-43AA-8562-88579C2EB9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469E3F" id="Textové pole 2048" o:spid="_x0000_s1026" type="#_x0000_t202" style="position:absolute;margin-left:.75pt;margin-top:18pt;width:14.25pt;height:21pt;z-index:263406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7616" behindDoc="0" locked="0" layoutInCell="1" allowOverlap="1" wp14:anchorId="6900E739" wp14:editId="490A14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49" name="Textové pole 20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C2C6F8-7B73-4420-9B2D-3C589EC183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8D8BEA" id="Textové pole 2047" o:spid="_x0000_s1026" type="#_x0000_t202" style="position:absolute;margin-left:.75pt;margin-top:18pt;width:14.25pt;height:21pt;z-index:26340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8640" behindDoc="0" locked="0" layoutInCell="1" allowOverlap="1" wp14:anchorId="62B36D97" wp14:editId="1B417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0" name="Textové pole 20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1E3B0F-78B5-4D5E-A3F6-480F9820F5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630543" id="Textové pole 2046" o:spid="_x0000_s1026" type="#_x0000_t202" style="position:absolute;margin-left:.75pt;margin-top:18pt;width:14.25pt;height:21pt;z-index:26340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09664" behindDoc="0" locked="0" layoutInCell="1" allowOverlap="1" wp14:anchorId="18802BAD" wp14:editId="6B93155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1" name="Textové pole 20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1CE648-7F67-4A38-942E-DB30BDA591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B8CFBB" id="Textové pole 2045" o:spid="_x0000_s1026" type="#_x0000_t202" style="position:absolute;margin-left:.75pt;margin-top:18pt;width:14.25pt;height:21pt;z-index:26340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0688" behindDoc="0" locked="0" layoutInCell="1" allowOverlap="1" wp14:anchorId="08183BF5" wp14:editId="5ADE14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2" name="Textové pole 20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DC0F7D-C115-4BD7-8A14-966A00AF91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101FE7" id="Textové pole 2044" o:spid="_x0000_s1026" type="#_x0000_t202" style="position:absolute;margin-left:.75pt;margin-top:18pt;width:14.25pt;height:21pt;z-index:263410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1712" behindDoc="0" locked="0" layoutInCell="1" allowOverlap="1" wp14:anchorId="24C0CAA5" wp14:editId="06FA7C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3" name="Textové pole 20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F8399B-3A7A-414D-A1E9-04C0F43AEC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AAB347" id="Textové pole 2043" o:spid="_x0000_s1026" type="#_x0000_t202" style="position:absolute;margin-left:.75pt;margin-top:18pt;width:14.25pt;height:21pt;z-index:263411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2736" behindDoc="0" locked="0" layoutInCell="1" allowOverlap="1" wp14:anchorId="132AEEF7" wp14:editId="5DCC21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4" name="Textové pole 20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468DE3-95A2-450C-90FD-9AE44C0E47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9D91B7" id="Textové pole 2042" o:spid="_x0000_s1026" type="#_x0000_t202" style="position:absolute;margin-left:.75pt;margin-top:18pt;width:14.25pt;height:21pt;z-index:263412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3760" behindDoc="0" locked="0" layoutInCell="1" allowOverlap="1" wp14:anchorId="711E3718" wp14:editId="783D58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5" name="Textové pole 20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AB1272-7A83-419F-9E69-60BBE8C988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C16185" id="Textové pole 2041" o:spid="_x0000_s1026" type="#_x0000_t202" style="position:absolute;margin-left:.75pt;margin-top:18pt;width:14.25pt;height:21pt;z-index:26341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4784" behindDoc="0" locked="0" layoutInCell="1" allowOverlap="1" wp14:anchorId="2F348ADB" wp14:editId="47DAAF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6" name="Textové pole 20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0E72DE-7003-40A8-AFF6-F50620651B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3C4010" id="Textové pole 2040" o:spid="_x0000_s1026" type="#_x0000_t202" style="position:absolute;margin-left:.75pt;margin-top:18pt;width:14.25pt;height:21pt;z-index:263414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5808" behindDoc="0" locked="0" layoutInCell="1" allowOverlap="1" wp14:anchorId="0DBFC635" wp14:editId="2823C1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7" name="Textové pole 20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0CE936-A5BB-414A-9D52-E33F25B1F1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5A6561" id="Textové pole 2039" o:spid="_x0000_s1026" type="#_x0000_t202" style="position:absolute;margin-left:.75pt;margin-top:18pt;width:14.25pt;height:21pt;z-index:26341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6832" behindDoc="0" locked="0" layoutInCell="1" allowOverlap="1" wp14:anchorId="1123A025" wp14:editId="720ADF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8" name="Textové pole 20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3B5306-2A96-4578-B845-1CC968E36F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E3E40D" id="Textové pole 2038" o:spid="_x0000_s1026" type="#_x0000_t202" style="position:absolute;margin-left:.75pt;margin-top:18pt;width:14.25pt;height:21pt;z-index:263416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7856" behindDoc="0" locked="0" layoutInCell="1" allowOverlap="1" wp14:anchorId="1EC36A75" wp14:editId="296B26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59" name="Textové pole 20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5D264C-BC74-4DE2-B472-261730E24A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CE5592" id="Textové pole 2037" o:spid="_x0000_s1026" type="#_x0000_t202" style="position:absolute;margin-left:.75pt;margin-top:18pt;width:14.25pt;height:21pt;z-index:26341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8880" behindDoc="0" locked="0" layoutInCell="1" allowOverlap="1" wp14:anchorId="49D7DB20" wp14:editId="7242A1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0" name="Textové pole 20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95E84F2-1F49-4C76-8323-CCF6EE2E26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BA2161" id="Textové pole 2036" o:spid="_x0000_s1026" type="#_x0000_t202" style="position:absolute;margin-left:.75pt;margin-top:18pt;width:14.25pt;height:21pt;z-index:263418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19904" behindDoc="0" locked="0" layoutInCell="1" allowOverlap="1" wp14:anchorId="78FE458B" wp14:editId="65BE5E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1" name="Textové pole 20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7C6329-0120-429C-83DC-0E3B7CE1B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4F54E0" id="Textové pole 2035" o:spid="_x0000_s1026" type="#_x0000_t202" style="position:absolute;margin-left:.75pt;margin-top:18pt;width:14.25pt;height:21pt;z-index:26341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0928" behindDoc="0" locked="0" layoutInCell="1" allowOverlap="1" wp14:anchorId="4DBEED6A" wp14:editId="2004AC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2" name="Textové pole 20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9C3D04-A549-420D-A6F1-211CB4AB8B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E85169" id="Textové pole 2034" o:spid="_x0000_s1026" type="#_x0000_t202" style="position:absolute;margin-left:.75pt;margin-top:18pt;width:14.25pt;height:21pt;z-index:263420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1952" behindDoc="0" locked="0" layoutInCell="1" allowOverlap="1" wp14:anchorId="30A6E888" wp14:editId="7BD154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3" name="Textové pole 20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45F7AA-27CA-42B0-B0A5-C68B7D6582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A4E07B" id="Textové pole 2033" o:spid="_x0000_s1026" type="#_x0000_t202" style="position:absolute;margin-left:.75pt;margin-top:18pt;width:14.25pt;height:21pt;z-index:26342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2976" behindDoc="0" locked="0" layoutInCell="1" allowOverlap="1" wp14:anchorId="0E3367E6" wp14:editId="3575E0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4" name="Textové pole 20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3C4B8B-D6E2-404C-A07D-7E92E420E6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ED10C9" id="Textové pole 2032" o:spid="_x0000_s1026" type="#_x0000_t202" style="position:absolute;margin-left:.75pt;margin-top:18pt;width:14.25pt;height:21pt;z-index:263422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4000" behindDoc="0" locked="0" layoutInCell="1" allowOverlap="1" wp14:anchorId="6525A8C3" wp14:editId="7DFD67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5" name="Textové pole 20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EAAB44-6687-45FE-8294-D5F7294CDFE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AD72F5" id="Textové pole 2031" o:spid="_x0000_s1026" type="#_x0000_t202" style="position:absolute;margin-left:.75pt;margin-top:18pt;width:14.25pt;height:21pt;z-index:26342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5024" behindDoc="0" locked="0" layoutInCell="1" allowOverlap="1" wp14:anchorId="70C8223E" wp14:editId="60061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6" name="Textové pole 20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8566C1-D2B8-42B6-B623-BA71E4A1E0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B45738" id="Textové pole 2030" o:spid="_x0000_s1026" type="#_x0000_t202" style="position:absolute;margin-left:.75pt;margin-top:18pt;width:14.25pt;height:21pt;z-index:263425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6048" behindDoc="0" locked="0" layoutInCell="1" allowOverlap="1" wp14:anchorId="48D6A9D2" wp14:editId="5D751C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7" name="Textové pole 20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92BD58-1B86-46D4-8DBD-99DA605845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B88010" id="Textové pole 2029" o:spid="_x0000_s1026" type="#_x0000_t202" style="position:absolute;margin-left:.75pt;margin-top:18pt;width:14.25pt;height:21pt;z-index:26342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7072" behindDoc="0" locked="0" layoutInCell="1" allowOverlap="1" wp14:anchorId="6E3DBC85" wp14:editId="5D9B9A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8" name="Textové pole 20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377B32-8B5C-43E9-BDD4-116C0F7C6B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FF2043" id="Textové pole 2028" o:spid="_x0000_s1026" type="#_x0000_t202" style="position:absolute;margin-left:.75pt;margin-top:18pt;width:14.25pt;height:21pt;z-index:263427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8096" behindDoc="0" locked="0" layoutInCell="1" allowOverlap="1" wp14:anchorId="51763559" wp14:editId="1D5487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69" name="Textové pole 20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E94E19-75A9-4764-82FD-2680DA1A42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5B1AEF" id="Textové pole 2027" o:spid="_x0000_s1026" type="#_x0000_t202" style="position:absolute;margin-left:.75pt;margin-top:18pt;width:14.25pt;height:21pt;z-index:26342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29120" behindDoc="0" locked="0" layoutInCell="1" allowOverlap="1" wp14:anchorId="3EE97B10" wp14:editId="37A735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0" name="Textové pole 20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97C9CB-C74D-4507-8DDA-EAA25D5DB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A0BCD3" id="Textové pole 2026" o:spid="_x0000_s1026" type="#_x0000_t202" style="position:absolute;margin-left:.75pt;margin-top:18pt;width:14.25pt;height:21pt;z-index:263429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0144" behindDoc="0" locked="0" layoutInCell="1" allowOverlap="1" wp14:anchorId="1E22E596" wp14:editId="15B649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1" name="Textové pole 20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292019-0CCF-4416-BA7C-BFD69C6CFD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2C5855" id="Textové pole 2025" o:spid="_x0000_s1026" type="#_x0000_t202" style="position:absolute;margin-left:.75pt;margin-top:18pt;width:14.25pt;height:21pt;z-index:26343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1168" behindDoc="0" locked="0" layoutInCell="1" allowOverlap="1" wp14:anchorId="3BCE7DFD" wp14:editId="6C8749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2" name="Textové pole 20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A42689-9BBC-4EDF-97B8-0EC5539FE6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EE6227" id="Textové pole 2024" o:spid="_x0000_s1026" type="#_x0000_t202" style="position:absolute;margin-left:.75pt;margin-top:18pt;width:14.25pt;height:21pt;z-index:263431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2192" behindDoc="0" locked="0" layoutInCell="1" allowOverlap="1" wp14:anchorId="7BC42C39" wp14:editId="06C4F4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3" name="Textové pole 20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757BCA-88F8-4DA9-9867-03D600A24B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BA2824" id="Textové pole 2023" o:spid="_x0000_s1026" type="#_x0000_t202" style="position:absolute;margin-left:.75pt;margin-top:18pt;width:14.25pt;height:21pt;z-index:26343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3216" behindDoc="0" locked="0" layoutInCell="1" allowOverlap="1" wp14:anchorId="2FE17454" wp14:editId="64EC5A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4" name="Textové pole 20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242060-3942-4565-9193-CB4C0BDEAF3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B1FAF1" id="Textové pole 2022" o:spid="_x0000_s1026" type="#_x0000_t202" style="position:absolute;margin-left:.75pt;margin-top:18pt;width:14.25pt;height:21pt;z-index:263433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4240" behindDoc="0" locked="0" layoutInCell="1" allowOverlap="1" wp14:anchorId="77388A76" wp14:editId="6FE8B4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5" name="Textové pole 20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AD6715-0F84-467D-B818-E9BE538A03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511DD5" id="Textové pole 2021" o:spid="_x0000_s1026" type="#_x0000_t202" style="position:absolute;margin-left:.75pt;margin-top:18pt;width:14.25pt;height:21pt;z-index:26343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5264" behindDoc="0" locked="0" layoutInCell="1" allowOverlap="1" wp14:anchorId="4F24C9CD" wp14:editId="4219BB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6" name="Textové pole 20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5C1E0C-5D4C-4D34-9ED6-40EC491273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B86200" id="Textové pole 2020" o:spid="_x0000_s1026" type="#_x0000_t202" style="position:absolute;margin-left:.75pt;margin-top:18pt;width:14.25pt;height:21pt;z-index:263435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6288" behindDoc="0" locked="0" layoutInCell="1" allowOverlap="1" wp14:anchorId="515E9DE8" wp14:editId="238D7C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7" name="Textové pole 20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3CCBC2-A074-4BAA-BB8A-2E057DEF2B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C5D64A" id="Textové pole 2019" o:spid="_x0000_s1026" type="#_x0000_t202" style="position:absolute;margin-left:.75pt;margin-top:18pt;width:14.25pt;height:21pt;z-index:26343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7312" behindDoc="0" locked="0" layoutInCell="1" allowOverlap="1" wp14:anchorId="35DC9E5B" wp14:editId="1BEFF5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8" name="Textové pole 20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AA271A-A8F0-4CA5-A609-6D7B74BB01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2C8CE0" id="Textové pole 2018" o:spid="_x0000_s1026" type="#_x0000_t202" style="position:absolute;margin-left:.75pt;margin-top:18pt;width:14.25pt;height:21pt;z-index:263437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8336" behindDoc="0" locked="0" layoutInCell="1" allowOverlap="1" wp14:anchorId="6BB3D110" wp14:editId="498CAC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79" name="Textové pole 20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BACBCD-8008-4C6F-83C1-7602BB3C45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CA5930" id="Textové pole 2017" o:spid="_x0000_s1026" type="#_x0000_t202" style="position:absolute;margin-left:.75pt;margin-top:18pt;width:14.25pt;height:21pt;z-index:26343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39360" behindDoc="0" locked="0" layoutInCell="1" allowOverlap="1" wp14:anchorId="6C684201" wp14:editId="7DEA2D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0" name="Textové pole 20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08B017-513B-4FD5-BA21-2872ABFE59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EB4D69" id="Textové pole 2016" o:spid="_x0000_s1026" type="#_x0000_t202" style="position:absolute;margin-left:.75pt;margin-top:18pt;width:14.25pt;height:21pt;z-index:263439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0384" behindDoc="0" locked="0" layoutInCell="1" allowOverlap="1" wp14:anchorId="76B90F7B" wp14:editId="2E2134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1" name="Textové pole 20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87A51B-42AA-4EC6-BF11-D6F2D8E7B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FA9BCF" id="Textové pole 2015" o:spid="_x0000_s1026" type="#_x0000_t202" style="position:absolute;margin-left:.75pt;margin-top:18pt;width:14.25pt;height:21pt;z-index:26344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1408" behindDoc="0" locked="0" layoutInCell="1" allowOverlap="1" wp14:anchorId="3493C9E9" wp14:editId="3A68B5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2" name="Textové pole 20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18884B-D126-4C65-9DF3-5E11C6410D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A08442" id="Textové pole 2014" o:spid="_x0000_s1026" type="#_x0000_t202" style="position:absolute;margin-left:.75pt;margin-top:18pt;width:14.25pt;height:21pt;z-index:263441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2432" behindDoc="0" locked="0" layoutInCell="1" allowOverlap="1" wp14:anchorId="24B5BC99" wp14:editId="3BEA48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3" name="Textové pole 20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4EE78E-807D-4DF4-A4BE-7B9FE67DE8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A984CE" id="Textové pole 2013" o:spid="_x0000_s1026" type="#_x0000_t202" style="position:absolute;margin-left:.75pt;margin-top:18pt;width:14.25pt;height:21pt;z-index:26344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3456" behindDoc="0" locked="0" layoutInCell="1" allowOverlap="1" wp14:anchorId="6B1101F6" wp14:editId="2FFC27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4" name="Textové pole 20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7819A2-A0C3-4372-88EC-64AC325FF5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FD4D33" id="Textové pole 2012" o:spid="_x0000_s1026" type="#_x0000_t202" style="position:absolute;margin-left:.75pt;margin-top:18pt;width:14.25pt;height:21pt;z-index:263443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4480" behindDoc="0" locked="0" layoutInCell="1" allowOverlap="1" wp14:anchorId="0685260B" wp14:editId="00E3686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5" name="Textové pole 20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DED386-9686-45DE-96CE-C572FA64A5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4B1CDD" id="Textové pole 2011" o:spid="_x0000_s1026" type="#_x0000_t202" style="position:absolute;margin-left:.75pt;margin-top:18pt;width:14.25pt;height:21pt;z-index:26344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5504" behindDoc="0" locked="0" layoutInCell="1" allowOverlap="1" wp14:anchorId="3D112839" wp14:editId="2462F4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6" name="Textové pole 20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6EA31C-E2F9-441B-BEE5-A972C2529D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616ABC" id="Textové pole 2010" o:spid="_x0000_s1026" type="#_x0000_t202" style="position:absolute;margin-left:.75pt;margin-top:18pt;width:14.25pt;height:21pt;z-index:263445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6528" behindDoc="0" locked="0" layoutInCell="1" allowOverlap="1" wp14:anchorId="5640DD56" wp14:editId="259308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7" name="Textové pole 20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EEC524-B2A5-4FC6-AFB5-624B4707A1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44422A" id="Textové pole 2009" o:spid="_x0000_s1026" type="#_x0000_t202" style="position:absolute;margin-left:.75pt;margin-top:18pt;width:14.25pt;height:21pt;z-index:26344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7552" behindDoc="0" locked="0" layoutInCell="1" allowOverlap="1" wp14:anchorId="117802CA" wp14:editId="2F715C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8" name="Textové pole 20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1A85A7-4632-4C81-8DE3-8D6DA55AEF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2DC9EF" id="Textové pole 2008" o:spid="_x0000_s1026" type="#_x0000_t202" style="position:absolute;margin-left:.75pt;margin-top:18pt;width:14.25pt;height:21pt;z-index:26344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8576" behindDoc="0" locked="0" layoutInCell="1" allowOverlap="1" wp14:anchorId="440FAAFE" wp14:editId="1D0BF9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89" name="Textové pole 20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2DA52F-F4E6-4847-A5C2-2FDB31ED9E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0EAE00" id="Textové pole 2007" o:spid="_x0000_s1026" type="#_x0000_t202" style="position:absolute;margin-left:.75pt;margin-top:18pt;width:14.25pt;height:21pt;z-index:26344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49600" behindDoc="0" locked="0" layoutInCell="1" allowOverlap="1" wp14:anchorId="281FA12D" wp14:editId="499884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0" name="Textové pole 20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03BED8-CD21-40B6-BA7A-279B8F78EC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6E08B9" id="Textové pole 2006" o:spid="_x0000_s1026" type="#_x0000_t202" style="position:absolute;margin-left:.75pt;margin-top:18pt;width:14.25pt;height:21pt;z-index:263449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0624" behindDoc="0" locked="0" layoutInCell="1" allowOverlap="1" wp14:anchorId="6076F916" wp14:editId="0BC3B0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1" name="Textové pole 20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54CEB45-DC98-4E72-B48E-C150D8B4C1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90BF8A" id="Textové pole 2005" o:spid="_x0000_s1026" type="#_x0000_t202" style="position:absolute;margin-left:.75pt;margin-top:18pt;width:14.25pt;height:21pt;z-index:26345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1648" behindDoc="0" locked="0" layoutInCell="1" allowOverlap="1" wp14:anchorId="4F3EB49B" wp14:editId="06BC23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2" name="Textové pole 20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61DC1C-A263-4BDE-97AE-B671F9A368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F8CECA" id="Textové pole 2004" o:spid="_x0000_s1026" type="#_x0000_t202" style="position:absolute;margin-left:.75pt;margin-top:18pt;width:14.25pt;height:21pt;z-index:263451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2672" behindDoc="0" locked="0" layoutInCell="1" allowOverlap="1" wp14:anchorId="33A38290" wp14:editId="50514D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3" name="Textové pole 20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8D8905-9613-4383-B334-5B39C949D5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C1728C" id="Textové pole 2003" o:spid="_x0000_s1026" type="#_x0000_t202" style="position:absolute;margin-left:.75pt;margin-top:18pt;width:14.25pt;height:21pt;z-index:263452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3696" behindDoc="0" locked="0" layoutInCell="1" allowOverlap="1" wp14:anchorId="22D4A981" wp14:editId="0200A5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4" name="Textové pole 20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879CBE-8F0A-42C0-A4CD-15B0EE7443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0B4031" id="Textové pole 2002" o:spid="_x0000_s1026" type="#_x0000_t202" style="position:absolute;margin-left:.75pt;margin-top:18pt;width:14.25pt;height:21pt;z-index:263453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4720" behindDoc="0" locked="0" layoutInCell="1" allowOverlap="1" wp14:anchorId="53776F83" wp14:editId="3B1081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5" name="Textové pole 20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0C362A-A924-4992-AD8D-A3D7F2315E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A9A200" id="Textové pole 2001" o:spid="_x0000_s1026" type="#_x0000_t202" style="position:absolute;margin-left:.75pt;margin-top:18pt;width:14.25pt;height:21pt;z-index:263454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5744" behindDoc="0" locked="0" layoutInCell="1" allowOverlap="1" wp14:anchorId="27FDD087" wp14:editId="00E80E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6" name="Textové pole 20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E2A2BF-F0DA-4BF2-8F76-F10EDA19A9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23B1AF" id="Textové pole 2000" o:spid="_x0000_s1026" type="#_x0000_t202" style="position:absolute;margin-left:.75pt;margin-top:18pt;width:14.25pt;height:21pt;z-index:263455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6768" behindDoc="0" locked="0" layoutInCell="1" allowOverlap="1" wp14:anchorId="4F35A003" wp14:editId="3D1B78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7" name="Textové pole 19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DC97BA-D740-4BD8-ADBB-5B3139EAD5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EFB06C" id="Textové pole 1999" o:spid="_x0000_s1026" type="#_x0000_t202" style="position:absolute;margin-left:.75pt;margin-top:18pt;width:14.25pt;height:21pt;z-index:263456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7792" behindDoc="0" locked="0" layoutInCell="1" allowOverlap="1" wp14:anchorId="57486C2E" wp14:editId="052143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8" name="Textové pole 19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4ACBC1-33FA-41A3-8383-D95EECB67B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E512FD" id="Textové pole 1998" o:spid="_x0000_s1026" type="#_x0000_t202" style="position:absolute;margin-left:.75pt;margin-top:18pt;width:14.25pt;height:21pt;z-index:26345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8816" behindDoc="0" locked="0" layoutInCell="1" allowOverlap="1" wp14:anchorId="106AF96E" wp14:editId="4D04BB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199" name="Textové pole 19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07D02A-5C30-4552-AB18-D8CFE0C8C4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408886" id="Textové pole 1997" o:spid="_x0000_s1026" type="#_x0000_t202" style="position:absolute;margin-left:.75pt;margin-top:18pt;width:14.25pt;height:21pt;z-index:263458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59840" behindDoc="0" locked="0" layoutInCell="1" allowOverlap="1" wp14:anchorId="72EFA6D5" wp14:editId="12DFE8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0" name="Textové pole 19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E301B5-F5CB-4570-A91A-62D822A1A5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65A869" id="Textové pole 1996" o:spid="_x0000_s1026" type="#_x0000_t202" style="position:absolute;margin-left:.75pt;margin-top:18pt;width:14.25pt;height:21pt;z-index:263459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0864" behindDoc="0" locked="0" layoutInCell="1" allowOverlap="1" wp14:anchorId="6EE02A38" wp14:editId="767F16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1" name="Textové pole 19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C7B5D8-3F3D-4835-8C11-96FBB8A786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6EF3CA" id="Textové pole 1995" o:spid="_x0000_s1026" type="#_x0000_t202" style="position:absolute;margin-left:.75pt;margin-top:18pt;width:14.25pt;height:21pt;z-index:263460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1888" behindDoc="0" locked="0" layoutInCell="1" allowOverlap="1" wp14:anchorId="28C09577" wp14:editId="73EB85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2" name="Textové pole 19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16D709-057E-47EA-BE5F-7A01304A92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87D7A1" id="Textové pole 1994" o:spid="_x0000_s1026" type="#_x0000_t202" style="position:absolute;margin-left:.75pt;margin-top:18pt;width:14.25pt;height:21pt;z-index:263461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2912" behindDoc="0" locked="0" layoutInCell="1" allowOverlap="1" wp14:anchorId="7F32B817" wp14:editId="1D395B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3" name="Textové pole 19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50E8E7-B748-48BA-9E79-7C1CD51CD6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D079F1" id="Textové pole 1993" o:spid="_x0000_s1026" type="#_x0000_t202" style="position:absolute;margin-left:.75pt;margin-top:18pt;width:14.25pt;height:21pt;z-index:263462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3936" behindDoc="0" locked="0" layoutInCell="1" allowOverlap="1" wp14:anchorId="57CD3D98" wp14:editId="106181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4" name="Textové pole 19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5319B3-F8D2-453C-B87D-46AD8FDEEE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6F7BE6" id="Textové pole 1992" o:spid="_x0000_s1026" type="#_x0000_t202" style="position:absolute;margin-left:.75pt;margin-top:18pt;width:14.25pt;height:21pt;z-index:263463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4960" behindDoc="0" locked="0" layoutInCell="1" allowOverlap="1" wp14:anchorId="77C0D824" wp14:editId="790603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5" name="Textové pole 19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244E85-C2F2-430B-98CD-16B71C9E7A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AC8E39" id="Textové pole 1991" o:spid="_x0000_s1026" type="#_x0000_t202" style="position:absolute;margin-left:.75pt;margin-top:18pt;width:14.25pt;height:21pt;z-index:263464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5984" behindDoc="0" locked="0" layoutInCell="1" allowOverlap="1" wp14:anchorId="3C30DACF" wp14:editId="50ED3F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6" name="Textové pole 19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3B5A26-A0B7-43DD-88C4-5460AEC952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E6CE7F" id="Textové pole 1990" o:spid="_x0000_s1026" type="#_x0000_t202" style="position:absolute;margin-left:.75pt;margin-top:18pt;width:14.25pt;height:21pt;z-index:263465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7008" behindDoc="0" locked="0" layoutInCell="1" allowOverlap="1" wp14:anchorId="3947093F" wp14:editId="7C1F20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7" name="Textové pole 19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FC7158-64AF-48AA-B25C-BB643F57EB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8BA86E" id="Textové pole 1989" o:spid="_x0000_s1026" type="#_x0000_t202" style="position:absolute;margin-left:.75pt;margin-top:18pt;width:14.25pt;height:21pt;z-index:26346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8032" behindDoc="0" locked="0" layoutInCell="1" allowOverlap="1" wp14:anchorId="753A8BC0" wp14:editId="150B94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8" name="Textové pole 19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E2B9BF-74A8-47C8-8F51-FC16F4EBE4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A8A4C1" id="Textové pole 1988" o:spid="_x0000_s1026" type="#_x0000_t202" style="position:absolute;margin-left:.75pt;margin-top:18pt;width:14.25pt;height:21pt;z-index:26346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69056" behindDoc="0" locked="0" layoutInCell="1" allowOverlap="1" wp14:anchorId="62104B18" wp14:editId="399C50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09" name="Textové pole 19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6EC392-4135-496C-B502-01701BE3A1F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DC68CD" id="Textové pole 1987" o:spid="_x0000_s1026" type="#_x0000_t202" style="position:absolute;margin-left:.75pt;margin-top:18pt;width:14.25pt;height:21pt;z-index:263469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0080" behindDoc="0" locked="0" layoutInCell="1" allowOverlap="1" wp14:anchorId="261DCBC9" wp14:editId="0361E4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0" name="Textové pole 19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2CF1E-089C-4AC3-9312-9B523E2B7F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5B3B0B" id="Textové pole 1986" o:spid="_x0000_s1026" type="#_x0000_t202" style="position:absolute;margin-left:.75pt;margin-top:18pt;width:14.25pt;height:21pt;z-index:263470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1104" behindDoc="0" locked="0" layoutInCell="1" allowOverlap="1" wp14:anchorId="601F9F5B" wp14:editId="14C4A3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1" name="Textové pole 19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915B1B-7AA4-4DCE-8B88-1C039A3039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F906F2" id="Textové pole 1985" o:spid="_x0000_s1026" type="#_x0000_t202" style="position:absolute;margin-left:.75pt;margin-top:18pt;width:14.25pt;height:21pt;z-index:263471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2128" behindDoc="0" locked="0" layoutInCell="1" allowOverlap="1" wp14:anchorId="38314EE2" wp14:editId="14CE52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2" name="Textové pole 19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247F5A-A5E4-49C6-A933-65CF12999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3E23CD" id="Textové pole 1984" o:spid="_x0000_s1026" type="#_x0000_t202" style="position:absolute;margin-left:.75pt;margin-top:18pt;width:14.25pt;height:21pt;z-index:263472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3152" behindDoc="0" locked="0" layoutInCell="1" allowOverlap="1" wp14:anchorId="56AC125C" wp14:editId="33EAA1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3" name="Textové pole 19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F4D43C-E57D-4A38-AB54-04DA73BC19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B06D04" id="Textové pole 1983" o:spid="_x0000_s1026" type="#_x0000_t202" style="position:absolute;margin-left:.75pt;margin-top:18pt;width:14.25pt;height:21pt;z-index:263473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4176" behindDoc="0" locked="0" layoutInCell="1" allowOverlap="1" wp14:anchorId="22494098" wp14:editId="613D4C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4" name="Textové pole 19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5E4398-E2EA-461B-B217-F0F065D987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7F9C7E" id="Textové pole 1982" o:spid="_x0000_s1026" type="#_x0000_t202" style="position:absolute;margin-left:.75pt;margin-top:18pt;width:14.25pt;height:21pt;z-index:263474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5200" behindDoc="0" locked="0" layoutInCell="1" allowOverlap="1" wp14:anchorId="6F3FD3A5" wp14:editId="5DFE77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5" name="Textové pole 19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FF09AA-7A0F-42B9-B695-43509A7F02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C23E13" id="Textové pole 1981" o:spid="_x0000_s1026" type="#_x0000_t202" style="position:absolute;margin-left:.75pt;margin-top:18pt;width:14.25pt;height:21pt;z-index:26347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6224" behindDoc="0" locked="0" layoutInCell="1" allowOverlap="1" wp14:anchorId="7EA74544" wp14:editId="2032A1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6" name="Textové pole 19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9C77AC-C9AF-4D9B-AE01-94C7BA80AB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24F5EC" id="Textové pole 1980" o:spid="_x0000_s1026" type="#_x0000_t202" style="position:absolute;margin-left:.75pt;margin-top:18pt;width:14.25pt;height:21pt;z-index:26347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7248" behindDoc="0" locked="0" layoutInCell="1" allowOverlap="1" wp14:anchorId="72194A4B" wp14:editId="4F64A0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7" name="Textové pole 19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A5C004-947A-443B-9D50-B34EE76081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535F79" id="Textové pole 1979" o:spid="_x0000_s1026" type="#_x0000_t202" style="position:absolute;margin-left:.75pt;margin-top:18pt;width:14.25pt;height:21pt;z-index:263477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8272" behindDoc="0" locked="0" layoutInCell="1" allowOverlap="1" wp14:anchorId="4F44248B" wp14:editId="69A9A4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8" name="Textové pole 19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C20356-E661-40EB-ABD2-802D5A8A28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1F0CFB" id="Textové pole 1978" o:spid="_x0000_s1026" type="#_x0000_t202" style="position:absolute;margin-left:.75pt;margin-top:18pt;width:14.25pt;height:21pt;z-index:26347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79296" behindDoc="0" locked="0" layoutInCell="1" allowOverlap="1" wp14:anchorId="043AC7BC" wp14:editId="05B38D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19" name="Textové pole 19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5AA7A-CE45-4476-907E-7567AE73B21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F38AFB" id="Textové pole 1977" o:spid="_x0000_s1026" type="#_x0000_t202" style="position:absolute;margin-left:.75pt;margin-top:18pt;width:14.25pt;height:21pt;z-index:263479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0320" behindDoc="0" locked="0" layoutInCell="1" allowOverlap="1" wp14:anchorId="5E0D259A" wp14:editId="22455D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0" name="Textové pole 19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9E4E51-5210-4CA0-ACB3-E3977B8DC6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FF9BB8" id="Textové pole 1976" o:spid="_x0000_s1026" type="#_x0000_t202" style="position:absolute;margin-left:.75pt;margin-top:18pt;width:14.25pt;height:21pt;z-index:263480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1344" behindDoc="0" locked="0" layoutInCell="1" allowOverlap="1" wp14:anchorId="39686887" wp14:editId="687CD3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1" name="Textové pole 19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BD4CA5-FD08-4C57-96CB-4B714C413B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91794E" id="Textové pole 1975" o:spid="_x0000_s1026" type="#_x0000_t202" style="position:absolute;margin-left:.75pt;margin-top:18pt;width:14.25pt;height:21pt;z-index:263481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2368" behindDoc="0" locked="0" layoutInCell="1" allowOverlap="1" wp14:anchorId="757EC5E0" wp14:editId="635FFA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2" name="Textové pole 19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F710DF-F124-45DE-8A7C-9DC0C3382E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211093" id="Textové pole 1974" o:spid="_x0000_s1026" type="#_x0000_t202" style="position:absolute;margin-left:.75pt;margin-top:18pt;width:14.25pt;height:21pt;z-index:263482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3392" behindDoc="0" locked="0" layoutInCell="1" allowOverlap="1" wp14:anchorId="1B7A237B" wp14:editId="18F071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3" name="Textové pole 19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5DF1D7-C4D4-4D62-9D08-1EDAD3D7C8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724F2E" id="Textové pole 1973" o:spid="_x0000_s1026" type="#_x0000_t202" style="position:absolute;margin-left:.75pt;margin-top:18pt;width:14.25pt;height:21pt;z-index:263483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4416" behindDoc="0" locked="0" layoutInCell="1" allowOverlap="1" wp14:anchorId="37AFD7F6" wp14:editId="4C84F3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4" name="Textové pole 19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B85148-3246-4BB6-B1E1-A296E3DE74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08CD25" id="Textové pole 1972" o:spid="_x0000_s1026" type="#_x0000_t202" style="position:absolute;margin-left:.75pt;margin-top:18pt;width:14.25pt;height:21pt;z-index:263484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5440" behindDoc="0" locked="0" layoutInCell="1" allowOverlap="1" wp14:anchorId="6FFCCDA2" wp14:editId="3BE1FC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5" name="Textové pole 19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6268BC-04D0-4CCB-B092-BE7633ED39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A6A64B" id="Textové pole 1971" o:spid="_x0000_s1026" type="#_x0000_t202" style="position:absolute;margin-left:.75pt;margin-top:18pt;width:14.25pt;height:21pt;z-index:26348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6464" behindDoc="0" locked="0" layoutInCell="1" allowOverlap="1" wp14:anchorId="5069B4D0" wp14:editId="1444A4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6" name="Textové pole 19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4A0487-2EAE-48E9-A720-55E60A8F77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67F757" id="Textové pole 1970" o:spid="_x0000_s1026" type="#_x0000_t202" style="position:absolute;margin-left:.75pt;margin-top:18pt;width:14.25pt;height:21pt;z-index:263486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7488" behindDoc="0" locked="0" layoutInCell="1" allowOverlap="1" wp14:anchorId="024A7E3C" wp14:editId="27FA2B8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7" name="Textové pole 19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A3EB1D-9BB2-4D90-9C3F-8172E10F1B2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9F7C8A" id="Textové pole 1969" o:spid="_x0000_s1026" type="#_x0000_t202" style="position:absolute;margin-left:.75pt;margin-top:18pt;width:14.25pt;height:21pt;z-index:26348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8512" behindDoc="0" locked="0" layoutInCell="1" allowOverlap="1" wp14:anchorId="7ED98222" wp14:editId="0B8514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8" name="Textové pole 19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88BE92-D19D-4862-86B3-7F636BBA1D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B51EFC" id="Textové pole 1968" o:spid="_x0000_s1026" type="#_x0000_t202" style="position:absolute;margin-left:.75pt;margin-top:18pt;width:14.25pt;height:21pt;z-index:26348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89536" behindDoc="0" locked="0" layoutInCell="1" allowOverlap="1" wp14:anchorId="79625759" wp14:editId="5FEC09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29" name="Textové pole 19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B29865-6A77-4350-B7A5-45185E7E6D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C2F587" id="Textové pole 1967" o:spid="_x0000_s1026" type="#_x0000_t202" style="position:absolute;margin-left:.75pt;margin-top:18pt;width:14.25pt;height:21pt;z-index:26348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0560" behindDoc="0" locked="0" layoutInCell="1" allowOverlap="1" wp14:anchorId="4CBDF1FC" wp14:editId="50C130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0" name="Textové pole 19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FB653E-1F4D-4287-8735-8672BE0694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996AB2" id="Textové pole 1966" o:spid="_x0000_s1026" type="#_x0000_t202" style="position:absolute;margin-left:.75pt;margin-top:18pt;width:14.25pt;height:21pt;z-index:26349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1584" behindDoc="0" locked="0" layoutInCell="1" allowOverlap="1" wp14:anchorId="2DF925BE" wp14:editId="21890A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1" name="Textové pole 19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B65F51-8DB8-4B8D-8DC0-BFA020D856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A514FE" id="Textové pole 1965" o:spid="_x0000_s1026" type="#_x0000_t202" style="position:absolute;margin-left:.75pt;margin-top:18pt;width:14.25pt;height:21pt;z-index:26349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2608" behindDoc="0" locked="0" layoutInCell="1" allowOverlap="1" wp14:anchorId="4A29B1A8" wp14:editId="2DC901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2" name="Textové pole 19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7E3E79-0F6C-4A24-8F56-02B751005E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8AA02F" id="Textové pole 1964" o:spid="_x0000_s1026" type="#_x0000_t202" style="position:absolute;margin-left:.75pt;margin-top:18pt;width:14.25pt;height:21pt;z-index:26349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3632" behindDoc="0" locked="0" layoutInCell="1" allowOverlap="1" wp14:anchorId="3C914662" wp14:editId="4EFC92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3" name="Textové pole 19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FFBB6C-8EB7-4E05-B5D9-7885CF181E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C32E00" id="Textové pole 1963" o:spid="_x0000_s1026" type="#_x0000_t202" style="position:absolute;margin-left:.75pt;margin-top:18pt;width:14.25pt;height:21pt;z-index:26349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4656" behindDoc="0" locked="0" layoutInCell="1" allowOverlap="1" wp14:anchorId="2C45FAF7" wp14:editId="247336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4" name="Textové pole 19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236DFE-03E5-4593-9703-04B7A569DE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FAFA67" id="Textové pole 1962" o:spid="_x0000_s1026" type="#_x0000_t202" style="position:absolute;margin-left:.75pt;margin-top:18pt;width:14.25pt;height:21pt;z-index:26349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5680" behindDoc="0" locked="0" layoutInCell="1" allowOverlap="1" wp14:anchorId="13B995A6" wp14:editId="70849A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5" name="Textové pole 19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3263EF-FB3E-4531-B378-B1238EB99A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8CF4CC" id="Textové pole 1961" o:spid="_x0000_s1026" type="#_x0000_t202" style="position:absolute;margin-left:.75pt;margin-top:18pt;width:14.25pt;height:21pt;z-index:26349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6704" behindDoc="0" locked="0" layoutInCell="1" allowOverlap="1" wp14:anchorId="51AEB275" wp14:editId="64D8EC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6" name="Textové pole 19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5C3BD6-15CB-498F-83E9-ABF1AE5BB8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EDB584" id="Textové pole 1960" o:spid="_x0000_s1026" type="#_x0000_t202" style="position:absolute;margin-left:.75pt;margin-top:18pt;width:14.25pt;height:21pt;z-index:26349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7728" behindDoc="0" locked="0" layoutInCell="1" allowOverlap="1" wp14:anchorId="36011257" wp14:editId="74F3EA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7" name="Textové pole 19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DAD4A2-1CA1-40EB-B915-4E47DFD6C3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4878A3" id="Textové pole 1959" o:spid="_x0000_s1026" type="#_x0000_t202" style="position:absolute;margin-left:.75pt;margin-top:18pt;width:14.25pt;height:21pt;z-index:26349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8752" behindDoc="0" locked="0" layoutInCell="1" allowOverlap="1" wp14:anchorId="6229534B" wp14:editId="374AF01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8" name="Textové pole 19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0E0EEE-BD8B-4148-8F52-087737A7B50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DD007B" id="Textové pole 1958" o:spid="_x0000_s1026" type="#_x0000_t202" style="position:absolute;margin-left:.75pt;margin-top:18pt;width:14.25pt;height:21pt;z-index:26349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499776" behindDoc="0" locked="0" layoutInCell="1" allowOverlap="1" wp14:anchorId="666D4D38" wp14:editId="5C7B3D8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39" name="Textové pole 19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E80CBB-F780-429D-871E-C4926BF0DF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96F9E0" id="Textové pole 1957" o:spid="_x0000_s1026" type="#_x0000_t202" style="position:absolute;margin-left:.75pt;margin-top:18pt;width:14.25pt;height:21pt;z-index:26349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0800" behindDoc="0" locked="0" layoutInCell="1" allowOverlap="1" wp14:anchorId="0A38498B" wp14:editId="7B7182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0" name="Textové pole 19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7CF57C-BF0A-4448-BF5D-5F0D67AC23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A992FB" id="Textové pole 1956" o:spid="_x0000_s1026" type="#_x0000_t202" style="position:absolute;margin-left:.75pt;margin-top:18pt;width:14.25pt;height:21pt;z-index:26350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1824" behindDoc="0" locked="0" layoutInCell="1" allowOverlap="1" wp14:anchorId="2C6A1810" wp14:editId="389C1E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1" name="Textové pole 19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36789B-5F30-4105-93F3-F8ACFAFB7E9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4EA78F" id="Textové pole 1955" o:spid="_x0000_s1026" type="#_x0000_t202" style="position:absolute;margin-left:.75pt;margin-top:18pt;width:14.25pt;height:21pt;z-index:26350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2848" behindDoc="0" locked="0" layoutInCell="1" allowOverlap="1" wp14:anchorId="7D29EAFC" wp14:editId="2AE35E2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2" name="Textové pole 19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1ECC62-874A-4E80-850C-17206E9BA4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95F316" id="Textové pole 1954" o:spid="_x0000_s1026" type="#_x0000_t202" style="position:absolute;margin-left:.75pt;margin-top:18pt;width:14.25pt;height:21pt;z-index:26350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3872" behindDoc="0" locked="0" layoutInCell="1" allowOverlap="1" wp14:anchorId="4C28C932" wp14:editId="1FA316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3" name="Textové pole 19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F35D37-BC48-443C-B427-B815EFFAF94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532C53" id="Textové pole 1953" o:spid="_x0000_s1026" type="#_x0000_t202" style="position:absolute;margin-left:.75pt;margin-top:18pt;width:14.25pt;height:21pt;z-index:26350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4896" behindDoc="0" locked="0" layoutInCell="1" allowOverlap="1" wp14:anchorId="53BB628C" wp14:editId="0D8E63D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4" name="Textové pole 19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DA9689-19ED-4754-A4BD-663165FCDD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08049E" id="Textové pole 1952" o:spid="_x0000_s1026" type="#_x0000_t202" style="position:absolute;margin-left:.75pt;margin-top:18pt;width:14.25pt;height:21pt;z-index:26350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5920" behindDoc="0" locked="0" layoutInCell="1" allowOverlap="1" wp14:anchorId="56C07777" wp14:editId="1D2498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5" name="Textové pole 19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192F5E-A1FE-4834-90F3-2BE2789704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16DB3C" id="Textové pole 1951" o:spid="_x0000_s1026" type="#_x0000_t202" style="position:absolute;margin-left:.75pt;margin-top:18pt;width:14.25pt;height:21pt;z-index:26350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6944" behindDoc="0" locked="0" layoutInCell="1" allowOverlap="1" wp14:anchorId="30B3EB92" wp14:editId="623CF1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6" name="Textové pole 19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347554-19BE-43F2-8534-1BC5AB284B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B44897" id="Textové pole 1950" o:spid="_x0000_s1026" type="#_x0000_t202" style="position:absolute;margin-left:.75pt;margin-top:18pt;width:14.25pt;height:21pt;z-index:26350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7968" behindDoc="0" locked="0" layoutInCell="1" allowOverlap="1" wp14:anchorId="016103A1" wp14:editId="3B568B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7" name="Textové pole 19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FAA27B-51DA-46A1-AAAA-11C764D247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A2F9EC" id="Textové pole 1949" o:spid="_x0000_s1026" type="#_x0000_t202" style="position:absolute;margin-left:.75pt;margin-top:18pt;width:14.25pt;height:21pt;z-index:26350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08992" behindDoc="0" locked="0" layoutInCell="1" allowOverlap="1" wp14:anchorId="01D4E4D3" wp14:editId="5C7ABB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8" name="Textové pole 19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933603-187F-4725-B64A-E6FEBB72CE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87A5C6" id="Textové pole 1948" o:spid="_x0000_s1026" type="#_x0000_t202" style="position:absolute;margin-left:.75pt;margin-top:18pt;width:14.25pt;height:21pt;z-index:26350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0016" behindDoc="0" locked="0" layoutInCell="1" allowOverlap="1" wp14:anchorId="5F5B2202" wp14:editId="637D29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49" name="Textové pole 19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0A6241-2088-48B9-82DC-58DADEE9BF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848308" id="Textové pole 1947" o:spid="_x0000_s1026" type="#_x0000_t202" style="position:absolute;margin-left:.75pt;margin-top:18pt;width:14.25pt;height:21pt;z-index:26351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1040" behindDoc="0" locked="0" layoutInCell="1" allowOverlap="1" wp14:anchorId="46348446" wp14:editId="009B41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0" name="Textové pole 19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A7D441-97FF-431E-8360-7872012A65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9C3D8" id="Textové pole 1946" o:spid="_x0000_s1026" type="#_x0000_t202" style="position:absolute;margin-left:.75pt;margin-top:18pt;width:14.25pt;height:21pt;z-index:26351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2064" behindDoc="0" locked="0" layoutInCell="1" allowOverlap="1" wp14:anchorId="67C33EFA" wp14:editId="3F13C5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1" name="Textové pole 19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147D3B-1894-4D6D-BD23-19CE151CBC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6D4A79" id="Textové pole 1945" o:spid="_x0000_s1026" type="#_x0000_t202" style="position:absolute;margin-left:.75pt;margin-top:18pt;width:14.25pt;height:21pt;z-index:26351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3088" behindDoc="0" locked="0" layoutInCell="1" allowOverlap="1" wp14:anchorId="4853FCF3" wp14:editId="731A4C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2" name="Textové pole 19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E155A1-1A28-4C85-889C-0D09B168A3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A2F42F" id="Textové pole 1944" o:spid="_x0000_s1026" type="#_x0000_t202" style="position:absolute;margin-left:.75pt;margin-top:18pt;width:14.25pt;height:21pt;z-index:26351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4112" behindDoc="0" locked="0" layoutInCell="1" allowOverlap="1" wp14:anchorId="591BC0FB" wp14:editId="2B430E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3" name="Textové pole 19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9BD067-AD8F-4868-8C8E-1B4E64F2F9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46C574" id="Textové pole 1943" o:spid="_x0000_s1026" type="#_x0000_t202" style="position:absolute;margin-left:.75pt;margin-top:18pt;width:14.25pt;height:21pt;z-index:26351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5136" behindDoc="0" locked="0" layoutInCell="1" allowOverlap="1" wp14:anchorId="18C73AB2" wp14:editId="1110DA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4" name="Textové pole 19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25C3CE-B585-4BEC-BC37-73230D04E0A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047999" id="Textové pole 1942" o:spid="_x0000_s1026" type="#_x0000_t202" style="position:absolute;margin-left:.75pt;margin-top:18pt;width:14.25pt;height:21pt;z-index:26351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6160" behindDoc="0" locked="0" layoutInCell="1" allowOverlap="1" wp14:anchorId="2E238C84" wp14:editId="65E8D4D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5" name="Textové pole 19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CAAC0D-B182-472C-96CB-89794D28B2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5C6515" id="Textové pole 1941" o:spid="_x0000_s1026" type="#_x0000_t202" style="position:absolute;margin-left:.75pt;margin-top:18pt;width:14.25pt;height:21pt;z-index:26351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7184" behindDoc="0" locked="0" layoutInCell="1" allowOverlap="1" wp14:anchorId="24D2733B" wp14:editId="779ABC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6" name="Textové pole 19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B06C03-6060-4A9B-9367-72730C45A3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971C58" id="Textové pole 1940" o:spid="_x0000_s1026" type="#_x0000_t202" style="position:absolute;margin-left:.75pt;margin-top:18pt;width:14.25pt;height:21pt;z-index:26351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8208" behindDoc="0" locked="0" layoutInCell="1" allowOverlap="1" wp14:anchorId="389B58A7" wp14:editId="0D29F1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7" name="Textové pole 19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590AE1-1B22-40BF-B71D-F2676BA81E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5E108C" id="Textové pole 1939" o:spid="_x0000_s1026" type="#_x0000_t202" style="position:absolute;margin-left:.75pt;margin-top:18pt;width:14.25pt;height:21pt;z-index:26351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19232" behindDoc="0" locked="0" layoutInCell="1" allowOverlap="1" wp14:anchorId="3AA4DDAD" wp14:editId="42939E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8" name="Textové pole 19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FBCF84-394C-4467-BDED-EA9280ED11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41BEC8" id="Textové pole 1938" o:spid="_x0000_s1026" type="#_x0000_t202" style="position:absolute;margin-left:.75pt;margin-top:18pt;width:14.25pt;height:21pt;z-index:26351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0256" behindDoc="0" locked="0" layoutInCell="1" allowOverlap="1" wp14:anchorId="61D91BF9" wp14:editId="1BAEDE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59" name="Textové pole 19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AF14762-1955-42EE-B4DA-9043687FC9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078FA8" id="Textové pole 1937" o:spid="_x0000_s1026" type="#_x0000_t202" style="position:absolute;margin-left:.75pt;margin-top:18pt;width:14.25pt;height:21pt;z-index:26352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1280" behindDoc="0" locked="0" layoutInCell="1" allowOverlap="1" wp14:anchorId="61130F66" wp14:editId="37D016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0" name="Textové pole 19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ABC827-D68C-48F6-9AE4-CF7080DCD4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D6278B" id="Textové pole 1936" o:spid="_x0000_s1026" type="#_x0000_t202" style="position:absolute;margin-left:.75pt;margin-top:18pt;width:14.25pt;height:21pt;z-index:26352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2304" behindDoc="0" locked="0" layoutInCell="1" allowOverlap="1" wp14:anchorId="3342A422" wp14:editId="6CC634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1" name="Textové pole 19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1D4B1F-B900-41B7-A559-D518FF38D3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2599F7" id="Textové pole 1935" o:spid="_x0000_s1026" type="#_x0000_t202" style="position:absolute;margin-left:.75pt;margin-top:18pt;width:14.25pt;height:21pt;z-index:26352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3328" behindDoc="0" locked="0" layoutInCell="1" allowOverlap="1" wp14:anchorId="1E9F6B4B" wp14:editId="502BDB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2" name="Textové pole 19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4E338B-D48A-4DCF-8874-E172249F06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884DF2" id="Textové pole 1934" o:spid="_x0000_s1026" type="#_x0000_t202" style="position:absolute;margin-left:.75pt;margin-top:18pt;width:14.25pt;height:21pt;z-index:26352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4352" behindDoc="0" locked="0" layoutInCell="1" allowOverlap="1" wp14:anchorId="64E3E5E6" wp14:editId="147267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3" name="Textové pole 19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87350B-4FDD-4B5D-882C-07EB4E7DC2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682362" id="Textové pole 1933" o:spid="_x0000_s1026" type="#_x0000_t202" style="position:absolute;margin-left:.75pt;margin-top:18pt;width:14.25pt;height:21pt;z-index:26352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5376" behindDoc="0" locked="0" layoutInCell="1" allowOverlap="1" wp14:anchorId="15F7979A" wp14:editId="40B449D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4" name="Textové pole 19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88CA47-0433-4BC3-AC21-C67D72BBA53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996F42" id="Textové pole 1932" o:spid="_x0000_s1026" type="#_x0000_t202" style="position:absolute;margin-left:.75pt;margin-top:18pt;width:14.25pt;height:21pt;z-index:263525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6400" behindDoc="0" locked="0" layoutInCell="1" allowOverlap="1" wp14:anchorId="567FA9C3" wp14:editId="7D9F69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5" name="Textové pole 19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849874-975B-4625-B853-D83C941805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1820D4" id="Textové pole 1931" o:spid="_x0000_s1026" type="#_x0000_t202" style="position:absolute;margin-left:.75pt;margin-top:18pt;width:14.25pt;height:21pt;z-index:263526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7424" behindDoc="0" locked="0" layoutInCell="1" allowOverlap="1" wp14:anchorId="7AA08E3B" wp14:editId="6695C0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6" name="Textové pole 19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1C5919-D078-4D86-BD63-AFBE76DADA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830345" id="Textové pole 1930" o:spid="_x0000_s1026" type="#_x0000_t202" style="position:absolute;margin-left:.75pt;margin-top:18pt;width:14.25pt;height:21pt;z-index:26352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8448" behindDoc="0" locked="0" layoutInCell="1" allowOverlap="1" wp14:anchorId="7C7D58F4" wp14:editId="7D3EFFE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7" name="Textové pole 19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FCB0B9-5429-480E-ADE9-7D47E0F448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4E611E" id="Textové pole 1929" o:spid="_x0000_s1026" type="#_x0000_t202" style="position:absolute;margin-left:.75pt;margin-top:18pt;width:14.25pt;height:21pt;z-index:26352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29472" behindDoc="0" locked="0" layoutInCell="1" allowOverlap="1" wp14:anchorId="6FCA7BA7" wp14:editId="6E2EE7D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8" name="Textové pole 19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8674FF-89EB-413E-B7B9-B681449E49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94F506" id="Textové pole 1928" o:spid="_x0000_s1026" type="#_x0000_t202" style="position:absolute;margin-left:.75pt;margin-top:18pt;width:14.25pt;height:21pt;z-index:263529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0496" behindDoc="0" locked="0" layoutInCell="1" allowOverlap="1" wp14:anchorId="45F6AEFA" wp14:editId="2E5387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69" name="Textové pole 19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188A26-1144-49A9-A570-547F3C27FB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B1A768" id="Textové pole 1927" o:spid="_x0000_s1026" type="#_x0000_t202" style="position:absolute;margin-left:.75pt;margin-top:18pt;width:14.25pt;height:21pt;z-index:263530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1520" behindDoc="0" locked="0" layoutInCell="1" allowOverlap="1" wp14:anchorId="23A389A9" wp14:editId="148191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0" name="Textové pole 19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125B0E-904A-4CF2-BB44-F99078FEEC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6B6E5C" id="Textové pole 1926" o:spid="_x0000_s1026" type="#_x0000_t202" style="position:absolute;margin-left:.75pt;margin-top:18pt;width:14.25pt;height:21pt;z-index:263531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2544" behindDoc="0" locked="0" layoutInCell="1" allowOverlap="1" wp14:anchorId="53E4CDE4" wp14:editId="14EB9D3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1" name="Textové pole 19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BD319D-2D3A-440F-B300-94BC4CB26E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513190" id="Textové pole 1925" o:spid="_x0000_s1026" type="#_x0000_t202" style="position:absolute;margin-left:.75pt;margin-top:18pt;width:14.25pt;height:21pt;z-index:263532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3568" behindDoc="0" locked="0" layoutInCell="1" allowOverlap="1" wp14:anchorId="0BBB9832" wp14:editId="0412E7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2" name="Textové pole 19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AB2671D-2471-4F12-B790-0B4A916E3F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D66F0B" id="Textové pole 1924" o:spid="_x0000_s1026" type="#_x0000_t202" style="position:absolute;margin-left:.75pt;margin-top:18pt;width:14.25pt;height:21pt;z-index:263533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4592" behindDoc="0" locked="0" layoutInCell="1" allowOverlap="1" wp14:anchorId="36CA6D03" wp14:editId="2DD504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3" name="Textové pole 19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B94D55-B1E9-42E0-A422-658754C3BE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D4B2FA" id="Textové pole 1923" o:spid="_x0000_s1026" type="#_x0000_t202" style="position:absolute;margin-left:.75pt;margin-top:18pt;width:14.25pt;height:21pt;z-index:263534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5616" behindDoc="0" locked="0" layoutInCell="1" allowOverlap="1" wp14:anchorId="0EC4E46F" wp14:editId="1851AFE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4" name="Textové pole 19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1079EF-A6D5-4EA8-A125-BDB73FCFCE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A55A2D" id="Textové pole 1922" o:spid="_x0000_s1026" type="#_x0000_t202" style="position:absolute;margin-left:.75pt;margin-top:18pt;width:14.25pt;height:21pt;z-index:26353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6640" behindDoc="0" locked="0" layoutInCell="1" allowOverlap="1" wp14:anchorId="327C2FB8" wp14:editId="45299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5" name="Textové pole 19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8F925F-1531-401E-9ED7-582C0AA654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5D8B7B" id="Textové pole 1921" o:spid="_x0000_s1026" type="#_x0000_t202" style="position:absolute;margin-left:.75pt;margin-top:18pt;width:14.25pt;height:21pt;z-index:26353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7664" behindDoc="0" locked="0" layoutInCell="1" allowOverlap="1" wp14:anchorId="613F84ED" wp14:editId="3B145D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6" name="Textové pole 19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9BB1B3-62B6-40E7-A755-929664229C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287046" id="Textové pole 1920" o:spid="_x0000_s1026" type="#_x0000_t202" style="position:absolute;margin-left:.75pt;margin-top:18pt;width:14.25pt;height:21pt;z-index:26353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8688" behindDoc="0" locked="0" layoutInCell="1" allowOverlap="1" wp14:anchorId="5CDB6531" wp14:editId="7CB842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7" name="Textové pole 19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E4C53A-BEB8-4EA0-AEA9-74B1638885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45EFA3" id="Textové pole 1919" o:spid="_x0000_s1026" type="#_x0000_t202" style="position:absolute;margin-left:.75pt;margin-top:18pt;width:14.25pt;height:21pt;z-index:26353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39712" behindDoc="0" locked="0" layoutInCell="1" allowOverlap="1" wp14:anchorId="67C5F49F" wp14:editId="4C1D72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8" name="Textové pole 19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B91570-2070-4828-A71E-7D054306B6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D6C72F" id="Textové pole 1918" o:spid="_x0000_s1026" type="#_x0000_t202" style="position:absolute;margin-left:.75pt;margin-top:18pt;width:14.25pt;height:21pt;z-index:26353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0736" behindDoc="0" locked="0" layoutInCell="1" allowOverlap="1" wp14:anchorId="30466037" wp14:editId="7FD95FF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79" name="Textové pole 19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74F1BA-7D06-4692-8D19-E8C6666F09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1C1572" id="Textové pole 1917" o:spid="_x0000_s1026" type="#_x0000_t202" style="position:absolute;margin-left:.75pt;margin-top:18pt;width:14.25pt;height:21pt;z-index:26354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1760" behindDoc="0" locked="0" layoutInCell="1" allowOverlap="1" wp14:anchorId="16E5D967" wp14:editId="36E811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0" name="Textové pole 19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2A134B-751D-4B9A-80D8-F40BDC3980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81CC8C" id="Textové pole 1916" o:spid="_x0000_s1026" type="#_x0000_t202" style="position:absolute;margin-left:.75pt;margin-top:18pt;width:14.25pt;height:21pt;z-index:26354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2784" behindDoc="0" locked="0" layoutInCell="1" allowOverlap="1" wp14:anchorId="0AD1F979" wp14:editId="6FCE28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1" name="Textové pole 19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5E76F2-3488-4D9D-86B0-1279179B4C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3A3C26" id="Textové pole 1915" o:spid="_x0000_s1026" type="#_x0000_t202" style="position:absolute;margin-left:.75pt;margin-top:18pt;width:14.25pt;height:21pt;z-index:26354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3808" behindDoc="0" locked="0" layoutInCell="1" allowOverlap="1" wp14:anchorId="345C3B26" wp14:editId="2B624E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2" name="Textové pole 19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180F76-2AFD-448B-8EA5-7BC0F67156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D460EE" id="Textové pole 1914" o:spid="_x0000_s1026" type="#_x0000_t202" style="position:absolute;margin-left:.75pt;margin-top:18pt;width:14.25pt;height:21pt;z-index:26354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4832" behindDoc="0" locked="0" layoutInCell="1" allowOverlap="1" wp14:anchorId="5155F061" wp14:editId="0BA904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3" name="Textové pole 19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A513B1-EACF-4721-BBB3-516BA9F687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FBC92D" id="Textové pole 1913" o:spid="_x0000_s1026" type="#_x0000_t202" style="position:absolute;margin-left:.75pt;margin-top:18pt;width:14.25pt;height:21pt;z-index:26354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5856" behindDoc="0" locked="0" layoutInCell="1" allowOverlap="1" wp14:anchorId="68F38F54" wp14:editId="537FCA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4" name="Textové pole 19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B8A242-5FC6-41D9-BE4F-1F9F9A6004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1DFD2C" id="Textové pole 1912" o:spid="_x0000_s1026" type="#_x0000_t202" style="position:absolute;margin-left:.75pt;margin-top:18pt;width:14.25pt;height:21pt;z-index:263545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6880" behindDoc="0" locked="0" layoutInCell="1" allowOverlap="1" wp14:anchorId="62CE7E67" wp14:editId="46F635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5" name="Textové pole 19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8584FF-6724-4234-B9F6-669C8AF06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F5EEEE" id="Textové pole 1911" o:spid="_x0000_s1026" type="#_x0000_t202" style="position:absolute;margin-left:.75pt;margin-top:18pt;width:14.25pt;height:21pt;z-index:263546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7904" behindDoc="0" locked="0" layoutInCell="1" allowOverlap="1" wp14:anchorId="26D41D0C" wp14:editId="25C6B6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6" name="Textové pole 19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481877-90B7-4DBD-900E-A80757FF588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67160A" id="Textové pole 1910" o:spid="_x0000_s1026" type="#_x0000_t202" style="position:absolute;margin-left:.75pt;margin-top:18pt;width:14.25pt;height:21pt;z-index:26354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8928" behindDoc="0" locked="0" layoutInCell="1" allowOverlap="1" wp14:anchorId="326B10DB" wp14:editId="37D3F1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7" name="Textové pole 19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3A77F4-7019-414D-B2AB-E9FCAC63A7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4F5F49" id="Textové pole 1909" o:spid="_x0000_s1026" type="#_x0000_t202" style="position:absolute;margin-left:.75pt;margin-top:18pt;width:14.25pt;height:21pt;z-index:263548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49952" behindDoc="0" locked="0" layoutInCell="1" allowOverlap="1" wp14:anchorId="50725D93" wp14:editId="7EE25B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8" name="Textové pole 19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18F06D-EBA4-4C93-878E-5230B3E94E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977A1A" id="Textové pole 1908" o:spid="_x0000_s1026" type="#_x0000_t202" style="position:absolute;margin-left:.75pt;margin-top:18pt;width:14.25pt;height:21pt;z-index:263549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0976" behindDoc="0" locked="0" layoutInCell="1" allowOverlap="1" wp14:anchorId="4E7CBD33" wp14:editId="59E303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89" name="Textové pole 19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AF982A-64DF-4004-93F5-049FA8198D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FA731B" id="Textové pole 1907" o:spid="_x0000_s1026" type="#_x0000_t202" style="position:absolute;margin-left:.75pt;margin-top:18pt;width:14.25pt;height:21pt;z-index:263550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2000" behindDoc="0" locked="0" layoutInCell="1" allowOverlap="1" wp14:anchorId="22731D7A" wp14:editId="4FAC71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0" name="Textové pole 19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47ADCE-C29E-43F6-8F65-72A5CE6A48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353E99" id="Textové pole 1906" o:spid="_x0000_s1026" type="#_x0000_t202" style="position:absolute;margin-left:.75pt;margin-top:18pt;width:14.25pt;height:21pt;z-index:263552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3024" behindDoc="0" locked="0" layoutInCell="1" allowOverlap="1" wp14:anchorId="353EA3E4" wp14:editId="27BA96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1" name="Textové pole 19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F0CC70-8196-4396-8A50-E3E1CFF86E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F12315" id="Textové pole 1905" o:spid="_x0000_s1026" type="#_x0000_t202" style="position:absolute;margin-left:.75pt;margin-top:18pt;width:14.25pt;height:21pt;z-index:263553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4048" behindDoc="0" locked="0" layoutInCell="1" allowOverlap="1" wp14:anchorId="3F22421D" wp14:editId="139C03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2" name="Textové pole 19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A4F954-F729-4D8F-86F4-81AFF8104F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213836" id="Textové pole 1904" o:spid="_x0000_s1026" type="#_x0000_t202" style="position:absolute;margin-left:.75pt;margin-top:18pt;width:14.25pt;height:21pt;z-index:263554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5072" behindDoc="0" locked="0" layoutInCell="1" allowOverlap="1" wp14:anchorId="204F15AC" wp14:editId="006AA09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3" name="Textové pole 19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91E74D-BD5B-48F5-81A8-F670483C3F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3E56BB" id="Textové pole 1903" o:spid="_x0000_s1026" type="#_x0000_t202" style="position:absolute;margin-left:.75pt;margin-top:18pt;width:14.25pt;height:21pt;z-index:263555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6096" behindDoc="0" locked="0" layoutInCell="1" allowOverlap="1" wp14:anchorId="14FF37BC" wp14:editId="272727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4" name="Textové pole 19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D6640E-DD0A-4D9B-A701-1B09A71990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6D4BB2" id="Textové pole 1902" o:spid="_x0000_s1026" type="#_x0000_t202" style="position:absolute;margin-left:.75pt;margin-top:18pt;width:14.25pt;height:21pt;z-index:263556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7120" behindDoc="0" locked="0" layoutInCell="1" allowOverlap="1" wp14:anchorId="1E09EF61" wp14:editId="3B117F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5" name="Textové pole 19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4CC484-982D-41E0-8B4E-AC3F1CAA63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BCF740" id="Textové pole 1901" o:spid="_x0000_s1026" type="#_x0000_t202" style="position:absolute;margin-left:.75pt;margin-top:18pt;width:14.25pt;height:21pt;z-index:263557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8144" behindDoc="0" locked="0" layoutInCell="1" allowOverlap="1" wp14:anchorId="7E312C09" wp14:editId="2A7410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6" name="Textové pole 19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03900D-A6EF-4A46-B9A6-288C3711A7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6C842E" id="Textové pole 1900" o:spid="_x0000_s1026" type="#_x0000_t202" style="position:absolute;margin-left:.75pt;margin-top:18pt;width:14.25pt;height:21pt;z-index:263558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59168" behindDoc="0" locked="0" layoutInCell="1" allowOverlap="1" wp14:anchorId="3F734044" wp14:editId="4D7FBE1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7" name="Textové pole 18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31E1F6-5B93-4CCB-929B-2EF240B86A5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128B02" id="Textové pole 1899" o:spid="_x0000_s1026" type="#_x0000_t202" style="position:absolute;margin-left:.75pt;margin-top:18pt;width:14.25pt;height:21pt;z-index:263559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0192" behindDoc="0" locked="0" layoutInCell="1" allowOverlap="1" wp14:anchorId="4375593A" wp14:editId="345FC4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8" name="Textové pole 18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D62551-D3D6-438F-927B-AF24B6CE00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B9F9A1" id="Textové pole 1898" o:spid="_x0000_s1026" type="#_x0000_t202" style="position:absolute;margin-left:.75pt;margin-top:18pt;width:14.25pt;height:21pt;z-index:263560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1216" behindDoc="0" locked="0" layoutInCell="1" allowOverlap="1" wp14:anchorId="07ECEED3" wp14:editId="699E63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299" name="Textové pole 18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BA9A9C-D0B6-4ECF-82D6-8F4590ED81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C24602" id="Textové pole 1897" o:spid="_x0000_s1026" type="#_x0000_t202" style="position:absolute;margin-left:.75pt;margin-top:18pt;width:14.25pt;height:21pt;z-index:263561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2240" behindDoc="0" locked="0" layoutInCell="1" allowOverlap="1" wp14:anchorId="2792C595" wp14:editId="6CF4C3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0" name="Textové pole 18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F1E0A1-033B-4F70-B61E-2FB4A8F7A3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E208EF" id="Textové pole 1896" o:spid="_x0000_s1026" type="#_x0000_t202" style="position:absolute;margin-left:.75pt;margin-top:18pt;width:14.25pt;height:21pt;z-index:26356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3264" behindDoc="0" locked="0" layoutInCell="1" allowOverlap="1" wp14:anchorId="44B2B00F" wp14:editId="2579914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1" name="Textové pole 18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0FDBCF-E5C7-4512-A522-7445EB459D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D66376" id="Textové pole 1895" o:spid="_x0000_s1026" type="#_x0000_t202" style="position:absolute;margin-left:.75pt;margin-top:18pt;width:14.25pt;height:21pt;z-index:263563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4288" behindDoc="0" locked="0" layoutInCell="1" allowOverlap="1" wp14:anchorId="1618FB81" wp14:editId="1BADC37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2" name="Textové pole 18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202CBA-F032-496B-9778-2E7D5C0178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B1CF6C" id="Textové pole 1894" o:spid="_x0000_s1026" type="#_x0000_t202" style="position:absolute;margin-left:.75pt;margin-top:18pt;width:14.25pt;height:21pt;z-index:263564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5312" behindDoc="0" locked="0" layoutInCell="1" allowOverlap="1" wp14:anchorId="57754559" wp14:editId="5AA488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3" name="Textové pole 18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D4EA48-DE99-4490-AF10-BFC7CF297A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5710C5" id="Textové pole 1893" o:spid="_x0000_s1026" type="#_x0000_t202" style="position:absolute;margin-left:.75pt;margin-top:18pt;width:14.25pt;height:21pt;z-index:263565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6336" behindDoc="0" locked="0" layoutInCell="1" allowOverlap="1" wp14:anchorId="48F25E18" wp14:editId="256957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4" name="Textové pole 18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0EEC357-FAE2-468E-A986-AD5255CCAD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C8246F" id="Textové pole 1892" o:spid="_x0000_s1026" type="#_x0000_t202" style="position:absolute;margin-left:.75pt;margin-top:18pt;width:14.25pt;height:21pt;z-index:263566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7360" behindDoc="0" locked="0" layoutInCell="1" allowOverlap="1" wp14:anchorId="151094BD" wp14:editId="121B1B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5" name="Textové pole 18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AD9D49-6C8F-4F2C-979D-C164440480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EE65A6" id="Textové pole 1891" o:spid="_x0000_s1026" type="#_x0000_t202" style="position:absolute;margin-left:.75pt;margin-top:18pt;width:14.25pt;height:21pt;z-index:263567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8384" behindDoc="0" locked="0" layoutInCell="1" allowOverlap="1" wp14:anchorId="3826DE38" wp14:editId="366C4F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6" name="Textové pole 18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9DCC42-BA51-4BC6-B07A-2F8AD6EDD2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A4B202" id="Textové pole 1890" o:spid="_x0000_s1026" type="#_x0000_t202" style="position:absolute;margin-left:.75pt;margin-top:18pt;width:14.25pt;height:21pt;z-index:263568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69408" behindDoc="0" locked="0" layoutInCell="1" allowOverlap="1" wp14:anchorId="4627CFBA" wp14:editId="62CE75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7" name="Textové pole 18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05FE84-FF01-4FCE-9A21-9E7B475F07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E98080" id="Textové pole 1889" o:spid="_x0000_s1026" type="#_x0000_t202" style="position:absolute;margin-left:.75pt;margin-top:18pt;width:14.25pt;height:21pt;z-index:263569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0432" behindDoc="0" locked="0" layoutInCell="1" allowOverlap="1" wp14:anchorId="0058F40E" wp14:editId="3E73D9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8" name="Textové pole 18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6B99B5-CE61-4126-A33E-F5DF856BEC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F337EC" id="Textové pole 1888" o:spid="_x0000_s1026" type="#_x0000_t202" style="position:absolute;margin-left:.75pt;margin-top:18pt;width:14.25pt;height:21pt;z-index:263570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1456" behindDoc="0" locked="0" layoutInCell="1" allowOverlap="1" wp14:anchorId="6F977C9F" wp14:editId="31349A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09" name="Textové pole 18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8D8A48-C426-4788-A2A8-E0F45B8B68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543D12" id="Textové pole 1887" o:spid="_x0000_s1026" type="#_x0000_t202" style="position:absolute;margin-left:.75pt;margin-top:18pt;width:14.25pt;height:21pt;z-index:263571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2480" behindDoc="0" locked="0" layoutInCell="1" allowOverlap="1" wp14:anchorId="2194E12B" wp14:editId="7BC8BD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0" name="Textové pole 18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B1BE4C-061B-4D7D-A296-03AEFA4776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441C69" id="Textové pole 1886" o:spid="_x0000_s1026" type="#_x0000_t202" style="position:absolute;margin-left:.75pt;margin-top:18pt;width:14.25pt;height:21pt;z-index:263572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3504" behindDoc="0" locked="0" layoutInCell="1" allowOverlap="1" wp14:anchorId="678EE4CB" wp14:editId="2B6295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1" name="Textové pole 18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FF133F-2973-4E94-8E95-75E6DFB30A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FE99C9" id="Textové pole 1885" o:spid="_x0000_s1026" type="#_x0000_t202" style="position:absolute;margin-left:.75pt;margin-top:18pt;width:14.25pt;height:21pt;z-index:263573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4528" behindDoc="0" locked="0" layoutInCell="1" allowOverlap="1" wp14:anchorId="6FEC2618" wp14:editId="78A745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2" name="Textové pole 18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70111E-8224-44D2-93CC-D6DF832B4D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9518FC" id="Textové pole 1884" o:spid="_x0000_s1026" type="#_x0000_t202" style="position:absolute;margin-left:.75pt;margin-top:18pt;width:14.25pt;height:21pt;z-index:263574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5552" behindDoc="0" locked="0" layoutInCell="1" allowOverlap="1" wp14:anchorId="517E6B91" wp14:editId="66C770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3" name="Textové pole 18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88CD97-B2F1-427B-826B-74B42443651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9DE664" id="Textové pole 1883" o:spid="_x0000_s1026" type="#_x0000_t202" style="position:absolute;margin-left:.75pt;margin-top:18pt;width:14.25pt;height:21pt;z-index:263575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6576" behindDoc="0" locked="0" layoutInCell="1" allowOverlap="1" wp14:anchorId="79F17576" wp14:editId="6F923A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4" name="Textové pole 18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0D30BB-A795-4161-BACF-F9586035F3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FDEF44" id="Textové pole 1882" o:spid="_x0000_s1026" type="#_x0000_t202" style="position:absolute;margin-left:.75pt;margin-top:18pt;width:14.25pt;height:21pt;z-index:263576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7600" behindDoc="0" locked="0" layoutInCell="1" allowOverlap="1" wp14:anchorId="3F341D43" wp14:editId="57CE4A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5" name="Textové pole 18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470FAC-1855-470F-92EE-21B9EE868E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A6B13B" id="Textové pole 1881" o:spid="_x0000_s1026" type="#_x0000_t202" style="position:absolute;margin-left:.75pt;margin-top:18pt;width:14.25pt;height:21pt;z-index:263577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8624" behindDoc="0" locked="0" layoutInCell="1" allowOverlap="1" wp14:anchorId="4D5374AC" wp14:editId="464B7D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6" name="Textové pole 18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8769AD-ACBD-4715-A426-3D4850C6F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953FCD" id="Textové pole 1880" o:spid="_x0000_s1026" type="#_x0000_t202" style="position:absolute;margin-left:.75pt;margin-top:18pt;width:14.25pt;height:21pt;z-index:263578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79648" behindDoc="0" locked="0" layoutInCell="1" allowOverlap="1" wp14:anchorId="15AFC274" wp14:editId="638AC5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7" name="Textové pole 18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0C5F57-8582-4257-B80E-5234FC0C60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51E548" id="Textové pole 1879" o:spid="_x0000_s1026" type="#_x0000_t202" style="position:absolute;margin-left:.75pt;margin-top:18pt;width:14.25pt;height:21pt;z-index:263579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0672" behindDoc="0" locked="0" layoutInCell="1" allowOverlap="1" wp14:anchorId="12C3990F" wp14:editId="4A0C66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8" name="Textové pole 18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870E9E-7585-4AC1-A407-F29749EB2E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BA5499" id="Textové pole 1878" o:spid="_x0000_s1026" type="#_x0000_t202" style="position:absolute;margin-left:.75pt;margin-top:18pt;width:14.25pt;height:21pt;z-index:263580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1696" behindDoc="0" locked="0" layoutInCell="1" allowOverlap="1" wp14:anchorId="74D3A1C6" wp14:editId="169A19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19" name="Textové pole 18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650EED-2253-4F3D-B5BA-47FC02D1BB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FEA672" id="Textové pole 1877" o:spid="_x0000_s1026" type="#_x0000_t202" style="position:absolute;margin-left:.75pt;margin-top:18pt;width:14.25pt;height:21pt;z-index:263581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2720" behindDoc="0" locked="0" layoutInCell="1" allowOverlap="1" wp14:anchorId="75F21426" wp14:editId="39BA45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0" name="Textové pole 18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78F9A41-85A4-4940-9A24-97FDA34E92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A38171" id="Textové pole 1876" o:spid="_x0000_s1026" type="#_x0000_t202" style="position:absolute;margin-left:.75pt;margin-top:18pt;width:14.25pt;height:21pt;z-index:263582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3744" behindDoc="0" locked="0" layoutInCell="1" allowOverlap="1" wp14:anchorId="62FBF34F" wp14:editId="6CA12AE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1" name="Textové pole 18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2441C20-D040-4C23-AE89-056A70D300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BF860C" id="Textové pole 1875" o:spid="_x0000_s1026" type="#_x0000_t202" style="position:absolute;margin-left:.75pt;margin-top:18pt;width:14.25pt;height:21pt;z-index:263583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4768" behindDoc="0" locked="0" layoutInCell="1" allowOverlap="1" wp14:anchorId="76B20120" wp14:editId="431D01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2" name="Textové pole 18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46E8BB-5A8A-46A6-AFE8-6CE7D39EC1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2DA813" id="Textové pole 1874" o:spid="_x0000_s1026" type="#_x0000_t202" style="position:absolute;margin-left:.75pt;margin-top:18pt;width:14.25pt;height:21pt;z-index:263584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5792" behindDoc="0" locked="0" layoutInCell="1" allowOverlap="1" wp14:anchorId="25E22A41" wp14:editId="2086148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3" name="Textové pole 18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8D26F7-7224-436C-95AF-52589E9825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29B539" id="Textové pole 1873" o:spid="_x0000_s1026" type="#_x0000_t202" style="position:absolute;margin-left:.75pt;margin-top:18pt;width:14.25pt;height:21pt;z-index:263585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6816" behindDoc="0" locked="0" layoutInCell="1" allowOverlap="1" wp14:anchorId="707BBC61" wp14:editId="3098ED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4" name="Textové pole 18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FD9801-621B-4057-B21E-B06A0BD9BE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BB9F7" id="Textové pole 1872" o:spid="_x0000_s1026" type="#_x0000_t202" style="position:absolute;margin-left:.75pt;margin-top:18pt;width:14.25pt;height:21pt;z-index:263586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7840" behindDoc="0" locked="0" layoutInCell="1" allowOverlap="1" wp14:anchorId="55F6BAFD" wp14:editId="27AA8E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5" name="Textové pole 18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831DDE-2B78-4B5D-955F-EC9EC36F6A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05CCE0" id="Textové pole 1871" o:spid="_x0000_s1026" type="#_x0000_t202" style="position:absolute;margin-left:.75pt;margin-top:18pt;width:14.25pt;height:21pt;z-index:263587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8864" behindDoc="0" locked="0" layoutInCell="1" allowOverlap="1" wp14:anchorId="75706F86" wp14:editId="312A3A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6" name="Textové pole 18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F049BF9-BC07-46FA-999B-A65016ADA3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25EC8E" id="Textové pole 1870" o:spid="_x0000_s1026" type="#_x0000_t202" style="position:absolute;margin-left:.75pt;margin-top:18pt;width:14.25pt;height:21pt;z-index:263588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89888" behindDoc="0" locked="0" layoutInCell="1" allowOverlap="1" wp14:anchorId="75734BEE" wp14:editId="33115A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7" name="Textové pole 18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39C1DA-600A-4E7B-A6B0-F9B49DA0247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C6DA3C" id="Textové pole 1869" o:spid="_x0000_s1026" type="#_x0000_t202" style="position:absolute;margin-left:.75pt;margin-top:18pt;width:14.25pt;height:21pt;z-index:263589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0912" behindDoc="0" locked="0" layoutInCell="1" allowOverlap="1" wp14:anchorId="6334EB29" wp14:editId="4740DF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8" name="Textové pole 18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5D4493-AE11-4FAE-84E1-365F95FB94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1011C8" id="Textové pole 1868" o:spid="_x0000_s1026" type="#_x0000_t202" style="position:absolute;margin-left:.75pt;margin-top:18pt;width:14.25pt;height:21pt;z-index:263590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1936" behindDoc="0" locked="0" layoutInCell="1" allowOverlap="1" wp14:anchorId="002E6DEC" wp14:editId="554FB2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29" name="Textové pole 18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864A08-DE1E-4FD6-9DB5-31969BF61F9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2615D2" id="Textové pole 1867" o:spid="_x0000_s1026" type="#_x0000_t202" style="position:absolute;margin-left:.75pt;margin-top:18pt;width:14.25pt;height:21pt;z-index:263591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2960" behindDoc="0" locked="0" layoutInCell="1" allowOverlap="1" wp14:anchorId="103BAB0A" wp14:editId="78C26B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0" name="Textové pole 18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B3C46A-EF83-44AF-8EC8-1F7979B071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9DF3AF" id="Textové pole 1866" o:spid="_x0000_s1026" type="#_x0000_t202" style="position:absolute;margin-left:.75pt;margin-top:18pt;width:14.25pt;height:21pt;z-index:263592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3984" behindDoc="0" locked="0" layoutInCell="1" allowOverlap="1" wp14:anchorId="5C1D49DE" wp14:editId="5807D1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1" name="Textové pole 18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9075AA-49F4-4E1F-82A1-16CABE1E8C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BA7E58" id="Textové pole 1865" o:spid="_x0000_s1026" type="#_x0000_t202" style="position:absolute;margin-left:.75pt;margin-top:18pt;width:14.25pt;height:21pt;z-index:263593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5008" behindDoc="0" locked="0" layoutInCell="1" allowOverlap="1" wp14:anchorId="6AA7AA6F" wp14:editId="2BD808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2" name="Textové pole 18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876D46-FBBA-4CB3-9860-464B6FF539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268583" id="Textové pole 1864" o:spid="_x0000_s1026" type="#_x0000_t202" style="position:absolute;margin-left:.75pt;margin-top:18pt;width:14.25pt;height:21pt;z-index:263595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6032" behindDoc="0" locked="0" layoutInCell="1" allowOverlap="1" wp14:anchorId="3D42601B" wp14:editId="7EDEAA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3" name="Textové pole 18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CB6BEB-435F-4032-8153-F4CE6D3789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43943F" id="Textové pole 1863" o:spid="_x0000_s1026" type="#_x0000_t202" style="position:absolute;margin-left:.75pt;margin-top:18pt;width:14.25pt;height:21pt;z-index:263596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7056" behindDoc="0" locked="0" layoutInCell="1" allowOverlap="1" wp14:anchorId="366DC859" wp14:editId="2E6ED4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4" name="Textové pole 18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829B3C1-3441-4D1F-A7A5-9E0E5FA6BA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B02A8C" id="Textové pole 1862" o:spid="_x0000_s1026" type="#_x0000_t202" style="position:absolute;margin-left:.75pt;margin-top:18pt;width:14.25pt;height:21pt;z-index:263597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8080" behindDoc="0" locked="0" layoutInCell="1" allowOverlap="1" wp14:anchorId="2CABBE53" wp14:editId="340571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5" name="Textové pole 18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D3976E-A2DB-4999-836F-5698676C6A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0C9729" id="Textové pole 1861" o:spid="_x0000_s1026" type="#_x0000_t202" style="position:absolute;margin-left:.75pt;margin-top:18pt;width:14.25pt;height:21pt;z-index:263598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599104" behindDoc="0" locked="0" layoutInCell="1" allowOverlap="1" wp14:anchorId="53B12E46" wp14:editId="69E72F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6" name="Textové pole 18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04C01F-B943-4C42-84CA-1A8A1E78B9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B6CFE2" id="Textové pole 1860" o:spid="_x0000_s1026" type="#_x0000_t202" style="position:absolute;margin-left:.75pt;margin-top:18pt;width:14.25pt;height:21pt;z-index:263599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0128" behindDoc="0" locked="0" layoutInCell="1" allowOverlap="1" wp14:anchorId="4F490F24" wp14:editId="5A152A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7" name="Textové pole 18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19351F-00B0-45A5-B46A-0D6095A17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8A43F6" id="Textové pole 1859" o:spid="_x0000_s1026" type="#_x0000_t202" style="position:absolute;margin-left:.75pt;margin-top:18pt;width:14.25pt;height:21pt;z-index:263600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1152" behindDoc="0" locked="0" layoutInCell="1" allowOverlap="1" wp14:anchorId="40D6BE81" wp14:editId="6B9E26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8" name="Textové pole 18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77009F-873F-4B39-A485-D47EBB7F97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114BF6" id="Textové pole 1858" o:spid="_x0000_s1026" type="#_x0000_t202" style="position:absolute;margin-left:.75pt;margin-top:18pt;width:14.25pt;height:21pt;z-index:263601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2176" behindDoc="0" locked="0" layoutInCell="1" allowOverlap="1" wp14:anchorId="09574052" wp14:editId="414263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39" name="Textové pole 18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50135E-3049-46CA-BB74-CE6349B3C1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B8A601" id="Textové pole 1857" o:spid="_x0000_s1026" type="#_x0000_t202" style="position:absolute;margin-left:.75pt;margin-top:18pt;width:14.25pt;height:21pt;z-index:263602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3200" behindDoc="0" locked="0" layoutInCell="1" allowOverlap="1" wp14:anchorId="734B3B04" wp14:editId="37E1CF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0" name="Textové pole 18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2D5175-640C-4D4E-9E38-AC48FE14FD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480EC" id="Textové pole 1856" o:spid="_x0000_s1026" type="#_x0000_t202" style="position:absolute;margin-left:.75pt;margin-top:18pt;width:14.25pt;height:21pt;z-index:263603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4224" behindDoc="0" locked="0" layoutInCell="1" allowOverlap="1" wp14:anchorId="2823EF42" wp14:editId="004423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1" name="Textové pole 18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8D0703-7A59-45E8-8B74-CEA86B224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0E67302" id="Textové pole 1855" o:spid="_x0000_s1026" type="#_x0000_t202" style="position:absolute;margin-left:.75pt;margin-top:18pt;width:14.25pt;height:21pt;z-index:263604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5248" behindDoc="0" locked="0" layoutInCell="1" allowOverlap="1" wp14:anchorId="059E728C" wp14:editId="2D0CC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2" name="Textové pole 18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845E42-2E8D-4626-98EA-06A38FC60F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34DA3B" id="Textové pole 1854" o:spid="_x0000_s1026" type="#_x0000_t202" style="position:absolute;margin-left:.75pt;margin-top:18pt;width:14.25pt;height:21pt;z-index:263605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6272" behindDoc="0" locked="0" layoutInCell="1" allowOverlap="1" wp14:anchorId="2A9D27D9" wp14:editId="7716F2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3" name="Textové pole 18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4BD728-34E4-48B1-B7B6-7A37014D90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F61123" id="Textové pole 1853" o:spid="_x0000_s1026" type="#_x0000_t202" style="position:absolute;margin-left:.75pt;margin-top:18pt;width:14.25pt;height:21pt;z-index:263606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7296" behindDoc="0" locked="0" layoutInCell="1" allowOverlap="1" wp14:anchorId="6A0E7224" wp14:editId="67A060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4" name="Textové pole 18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87D308-03AB-4D67-8BCD-EDD13D29CC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3488BD" id="Textové pole 1852" o:spid="_x0000_s1026" type="#_x0000_t202" style="position:absolute;margin-left:.75pt;margin-top:18pt;width:14.25pt;height:21pt;z-index:263607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8320" behindDoc="0" locked="0" layoutInCell="1" allowOverlap="1" wp14:anchorId="473DC5C4" wp14:editId="5F94DF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5" name="Textové pole 18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A8530C-1BD5-40E2-8CC3-A53131F3C8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2C1228" id="Textové pole 1851" o:spid="_x0000_s1026" type="#_x0000_t202" style="position:absolute;margin-left:.75pt;margin-top:18pt;width:14.25pt;height:21pt;z-index:263608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09344" behindDoc="0" locked="0" layoutInCell="1" allowOverlap="1" wp14:anchorId="27D8BF41" wp14:editId="33EA1B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6" name="Textové pole 18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83CA7B-35A3-4BC6-9BD9-D7068D80C9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14E8D4" id="Textové pole 1850" o:spid="_x0000_s1026" type="#_x0000_t202" style="position:absolute;margin-left:.75pt;margin-top:18pt;width:14.25pt;height:21pt;z-index:263609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0368" behindDoc="0" locked="0" layoutInCell="1" allowOverlap="1" wp14:anchorId="412DEC4B" wp14:editId="34DAE7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7" name="Textové pole 18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BE8AF5-11B6-4A20-BC6A-83A2B9EDC2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5DAAF1" id="Textové pole 1849" o:spid="_x0000_s1026" type="#_x0000_t202" style="position:absolute;margin-left:.75pt;margin-top:18pt;width:14.25pt;height:21pt;z-index:263610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1392" behindDoc="0" locked="0" layoutInCell="1" allowOverlap="1" wp14:anchorId="19CEBE42" wp14:editId="4FFD37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8" name="Textové pole 18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A22DBA-8A77-4FAC-9FA9-31DE2D048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C10D5A" id="Textové pole 1848" o:spid="_x0000_s1026" type="#_x0000_t202" style="position:absolute;margin-left:.75pt;margin-top:18pt;width:14.25pt;height:21pt;z-index:263611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2416" behindDoc="0" locked="0" layoutInCell="1" allowOverlap="1" wp14:anchorId="2B65A89E" wp14:editId="439163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49" name="Textové pole 18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C2F46D-3AB9-4451-8D17-5210CBA375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E3BC366" id="Textové pole 1847" o:spid="_x0000_s1026" type="#_x0000_t202" style="position:absolute;margin-left:.75pt;margin-top:18pt;width:14.25pt;height:21pt;z-index:263612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3440" behindDoc="0" locked="0" layoutInCell="1" allowOverlap="1" wp14:anchorId="7602898A" wp14:editId="61CFF7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0" name="Textové pole 18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17F8E8-5B82-4049-A9F5-3FB267996B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23FD70" id="Textové pole 1846" o:spid="_x0000_s1026" type="#_x0000_t202" style="position:absolute;margin-left:.75pt;margin-top:18pt;width:14.25pt;height:21pt;z-index:263613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4464" behindDoc="0" locked="0" layoutInCell="1" allowOverlap="1" wp14:anchorId="5A6372A9" wp14:editId="05BD12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1" name="Textové pole 18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AE917A-CD12-4F2D-89DE-518324B3B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28A1AC" id="Textové pole 1845" o:spid="_x0000_s1026" type="#_x0000_t202" style="position:absolute;margin-left:.75pt;margin-top:18pt;width:14.25pt;height:21pt;z-index:263614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5488" behindDoc="0" locked="0" layoutInCell="1" allowOverlap="1" wp14:anchorId="34329D3B" wp14:editId="63B9A2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2" name="Textové pole 18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E6599F-16BC-426E-9B90-951442962A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50E9F7" id="Textové pole 1844" o:spid="_x0000_s1026" type="#_x0000_t202" style="position:absolute;margin-left:.75pt;margin-top:18pt;width:14.25pt;height:21pt;z-index:263615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6512" behindDoc="0" locked="0" layoutInCell="1" allowOverlap="1" wp14:anchorId="14C6A020" wp14:editId="11B455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3" name="Textové pole 18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5885D2-DD03-4D08-803B-FE0D6A320F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0F7015" id="Textové pole 1843" o:spid="_x0000_s1026" type="#_x0000_t202" style="position:absolute;margin-left:.75pt;margin-top:18pt;width:14.25pt;height:21pt;z-index:263616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7536" behindDoc="0" locked="0" layoutInCell="1" allowOverlap="1" wp14:anchorId="22F9AE3D" wp14:editId="0E84068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4" name="Textové pole 18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D3902B-16E3-4E96-8F6B-E7529FB457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8F4C2B" id="Textové pole 1842" o:spid="_x0000_s1026" type="#_x0000_t202" style="position:absolute;margin-left:.75pt;margin-top:18pt;width:14.25pt;height:21pt;z-index:263617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8560" behindDoc="0" locked="0" layoutInCell="1" allowOverlap="1" wp14:anchorId="5F9E1FFE" wp14:editId="500D2B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5" name="Textové pole 18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5093BF-1223-46BC-AEC9-285BC3DBB4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0522B6" id="Textové pole 1841" o:spid="_x0000_s1026" type="#_x0000_t202" style="position:absolute;margin-left:.75pt;margin-top:18pt;width:14.25pt;height:21pt;z-index:263618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19584" behindDoc="0" locked="0" layoutInCell="1" allowOverlap="1" wp14:anchorId="503E3834" wp14:editId="13CD3C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6" name="Textové pole 18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DF30E8-8C47-4521-9F63-3AC5CFC514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A85478" id="Textové pole 1840" o:spid="_x0000_s1026" type="#_x0000_t202" style="position:absolute;margin-left:.75pt;margin-top:18pt;width:14.25pt;height:21pt;z-index:263619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0608" behindDoc="0" locked="0" layoutInCell="1" allowOverlap="1" wp14:anchorId="7DFEF010" wp14:editId="3BB2C3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7" name="Textové pole 18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D4DAAB-1069-4B70-A0D5-A497D591AC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E63D38" id="Textové pole 1839" o:spid="_x0000_s1026" type="#_x0000_t202" style="position:absolute;margin-left:.75pt;margin-top:18pt;width:14.25pt;height:21pt;z-index:263620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1632" behindDoc="0" locked="0" layoutInCell="1" allowOverlap="1" wp14:anchorId="384C9976" wp14:editId="004D57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8" name="Textové pole 18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D657CA-607F-48A3-8573-803FFBEB18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A6C34D" id="Textové pole 1838" o:spid="_x0000_s1026" type="#_x0000_t202" style="position:absolute;margin-left:.75pt;margin-top:18pt;width:14.25pt;height:21pt;z-index:263621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2656" behindDoc="0" locked="0" layoutInCell="1" allowOverlap="1" wp14:anchorId="6DA82340" wp14:editId="600AFC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59" name="Textové pole 18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9CF710-ECE5-4AC7-8621-4C1DA1D26A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709A88" id="Textové pole 1837" o:spid="_x0000_s1026" type="#_x0000_t202" style="position:absolute;margin-left:.75pt;margin-top:18pt;width:14.25pt;height:21pt;z-index:263622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3680" behindDoc="0" locked="0" layoutInCell="1" allowOverlap="1" wp14:anchorId="665D30DB" wp14:editId="5BC5E1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0" name="Textové pole 18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FF91E2-D841-4CC2-B31E-50EB0991B8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925192" id="Textové pole 1836" o:spid="_x0000_s1026" type="#_x0000_t202" style="position:absolute;margin-left:.75pt;margin-top:18pt;width:14.25pt;height:21pt;z-index:263623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4704" behindDoc="0" locked="0" layoutInCell="1" allowOverlap="1" wp14:anchorId="20281CE6" wp14:editId="700F37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1" name="Textové pole 18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384AEB-6621-415C-A288-9E93389A8C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99F698" id="Textové pole 1835" o:spid="_x0000_s1026" type="#_x0000_t202" style="position:absolute;margin-left:.75pt;margin-top:18pt;width:14.25pt;height:21pt;z-index:263624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5728" behindDoc="0" locked="0" layoutInCell="1" allowOverlap="1" wp14:anchorId="3DE96724" wp14:editId="291E5FA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2" name="Textové pole 18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D13E8B-E96F-4E8E-B33F-EB00791561D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C6D650" id="Textové pole 1834" o:spid="_x0000_s1026" type="#_x0000_t202" style="position:absolute;margin-left:.75pt;margin-top:18pt;width:14.25pt;height:21pt;z-index:263625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6752" behindDoc="0" locked="0" layoutInCell="1" allowOverlap="1" wp14:anchorId="3E26A3C6" wp14:editId="766B43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3" name="Textové pole 18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40F9E6-6811-4576-B8D6-FD530EC461B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81B424" id="Textové pole 1833" o:spid="_x0000_s1026" type="#_x0000_t202" style="position:absolute;margin-left:.75pt;margin-top:18pt;width:14.25pt;height:21pt;z-index:263626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7776" behindDoc="0" locked="0" layoutInCell="1" allowOverlap="1" wp14:anchorId="6B65B8A5" wp14:editId="6474D6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4" name="Textové pole 18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7A5B3C-A8C1-4DF8-9F8F-E9BABBD7F0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DEB39E" id="Textové pole 1832" o:spid="_x0000_s1026" type="#_x0000_t202" style="position:absolute;margin-left:.75pt;margin-top:18pt;width:14.25pt;height:21pt;z-index:263627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8800" behindDoc="0" locked="0" layoutInCell="1" allowOverlap="1" wp14:anchorId="38698A5A" wp14:editId="6CC49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5" name="Textové pole 18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DE178C-577A-4324-A0A0-B64F5FCC5A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13288F" id="Textové pole 1831" o:spid="_x0000_s1026" type="#_x0000_t202" style="position:absolute;margin-left:.75pt;margin-top:18pt;width:14.25pt;height:21pt;z-index:26362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29824" behindDoc="0" locked="0" layoutInCell="1" allowOverlap="1" wp14:anchorId="43ED74A3" wp14:editId="2B6CD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6" name="Textové pole 18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1D3F99-8FB0-4C52-926D-9D82871187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BDD67C" id="Textové pole 1830" o:spid="_x0000_s1026" type="#_x0000_t202" style="position:absolute;margin-left:.75pt;margin-top:18pt;width:14.25pt;height:21pt;z-index:263629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0848" behindDoc="0" locked="0" layoutInCell="1" allowOverlap="1" wp14:anchorId="07A0782C" wp14:editId="1AA66E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7" name="Textové pole 18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768143-6A01-449F-9F36-52D6DA369E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9103E2" id="Textové pole 1829" o:spid="_x0000_s1026" type="#_x0000_t202" style="position:absolute;margin-left:.75pt;margin-top:18pt;width:14.25pt;height:21pt;z-index:26363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1872" behindDoc="0" locked="0" layoutInCell="1" allowOverlap="1" wp14:anchorId="322ED320" wp14:editId="2E72C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8" name="Textové pole 18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B3AFE9-0ADA-4C82-86CE-BFA893819C7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818348" id="Textové pole 1828" o:spid="_x0000_s1026" type="#_x0000_t202" style="position:absolute;margin-left:.75pt;margin-top:18pt;width:14.25pt;height:21pt;z-index:263631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2896" behindDoc="0" locked="0" layoutInCell="1" allowOverlap="1" wp14:anchorId="496653BB" wp14:editId="07E58A5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69" name="Textové pole 18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7FE91C-7A7A-4EC7-800C-814247BAFE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D7CDEA" id="Textové pole 1827" o:spid="_x0000_s1026" type="#_x0000_t202" style="position:absolute;margin-left:.75pt;margin-top:18pt;width:14.25pt;height:21pt;z-index:263632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3920" behindDoc="0" locked="0" layoutInCell="1" allowOverlap="1" wp14:anchorId="75A7165B" wp14:editId="0FF6B8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0" name="Textové pole 18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3774D36-ACBC-4A8A-A919-05FAE602A0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1F35DD" id="Textové pole 1826" o:spid="_x0000_s1026" type="#_x0000_t202" style="position:absolute;margin-left:.75pt;margin-top:18pt;width:14.25pt;height:21pt;z-index:263633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4944" behindDoc="0" locked="0" layoutInCell="1" allowOverlap="1" wp14:anchorId="261190B4" wp14:editId="69A598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1" name="Textové pole 18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AF9056-2FA7-4E6F-A694-53A3886766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89E58B" id="Textové pole 1825" o:spid="_x0000_s1026" type="#_x0000_t202" style="position:absolute;margin-left:.75pt;margin-top:18pt;width:14.25pt;height:21pt;z-index:263634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5968" behindDoc="0" locked="0" layoutInCell="1" allowOverlap="1" wp14:anchorId="0AE915BF" wp14:editId="6F8759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2" name="Textové pole 18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322CFF-BED4-4F49-B6C7-F7BC6D87689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557BE9" id="Textové pole 1824" o:spid="_x0000_s1026" type="#_x0000_t202" style="position:absolute;margin-left:.75pt;margin-top:18pt;width:14.25pt;height:21pt;z-index:26363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6992" behindDoc="0" locked="0" layoutInCell="1" allowOverlap="1" wp14:anchorId="2AF3F763" wp14:editId="1709C2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3" name="Textové pole 18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6D7851-570A-458E-BB76-A81A00D70DB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22E121" id="Textové pole 1823" o:spid="_x0000_s1026" type="#_x0000_t202" style="position:absolute;margin-left:.75pt;margin-top:18pt;width:14.25pt;height:21pt;z-index:263636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8016" behindDoc="0" locked="0" layoutInCell="1" allowOverlap="1" wp14:anchorId="6C6650E0" wp14:editId="691293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4" name="Textové pole 18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71F3BA-8505-46A8-AEED-5E8275282F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E12DE6" id="Textové pole 1822" o:spid="_x0000_s1026" type="#_x0000_t202" style="position:absolute;margin-left:.75pt;margin-top:18pt;width:14.25pt;height:21pt;z-index:26363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39040" behindDoc="0" locked="0" layoutInCell="1" allowOverlap="1" wp14:anchorId="2C399F42" wp14:editId="47FB8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5" name="Textové pole 18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98EF99A-ECC8-4EA6-95D1-AF0A9F831E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A7764B" id="Textové pole 1821" o:spid="_x0000_s1026" type="#_x0000_t202" style="position:absolute;margin-left:.75pt;margin-top:18pt;width:14.25pt;height:21pt;z-index:263639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0064" behindDoc="0" locked="0" layoutInCell="1" allowOverlap="1" wp14:anchorId="399F6073" wp14:editId="1DC721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6" name="Textové pole 18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4BC196-A8D0-42CC-B6A2-72B47B68DF1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B4E7A7" id="Textové pole 1820" o:spid="_x0000_s1026" type="#_x0000_t202" style="position:absolute;margin-left:.75pt;margin-top:18pt;width:14.25pt;height:21pt;z-index:263640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1088" behindDoc="0" locked="0" layoutInCell="1" allowOverlap="1" wp14:anchorId="3243DB78" wp14:editId="5EA2F7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7" name="Textové pole 18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02F520-06D8-4AB9-AC35-D672C76844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BFBF0C" id="Textové pole 1819" o:spid="_x0000_s1026" type="#_x0000_t202" style="position:absolute;margin-left:.75pt;margin-top:18pt;width:14.25pt;height:21pt;z-index:263641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2112" behindDoc="0" locked="0" layoutInCell="1" allowOverlap="1" wp14:anchorId="70474D34" wp14:editId="0C75E33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8" name="Textové pole 18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43100C-FCEF-4F53-96C6-61CDCB34B65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D07C6F" id="Textové pole 1818" o:spid="_x0000_s1026" type="#_x0000_t202" style="position:absolute;margin-left:.75pt;margin-top:18pt;width:14.25pt;height:21pt;z-index:263642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3136" behindDoc="0" locked="0" layoutInCell="1" allowOverlap="1" wp14:anchorId="7A69B015" wp14:editId="3963B41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79" name="Textové pole 18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0603AE-8970-4554-B338-51A037AFAB9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562A5C" id="Textové pole 1817" o:spid="_x0000_s1026" type="#_x0000_t202" style="position:absolute;margin-left:.75pt;margin-top:18pt;width:14.25pt;height:21pt;z-index:263643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4160" behindDoc="0" locked="0" layoutInCell="1" allowOverlap="1" wp14:anchorId="439520EC" wp14:editId="2370F4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0" name="Textové pole 18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B60C314-9B96-4B80-8D19-66A1EDB084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7070EE" id="Textové pole 1816" o:spid="_x0000_s1026" type="#_x0000_t202" style="position:absolute;margin-left:.75pt;margin-top:18pt;width:14.25pt;height:21pt;z-index:263644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5184" behindDoc="0" locked="0" layoutInCell="1" allowOverlap="1" wp14:anchorId="4B1CCAFC" wp14:editId="4C7E99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1" name="Textové pole 18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7D5D809-F8B4-43CE-85CD-AFA49472AA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45EFC9" id="Textové pole 1815" o:spid="_x0000_s1026" type="#_x0000_t202" style="position:absolute;margin-left:.75pt;margin-top:18pt;width:14.25pt;height:21pt;z-index:263645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6208" behindDoc="0" locked="0" layoutInCell="1" allowOverlap="1" wp14:anchorId="2AA409CD" wp14:editId="43543F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2" name="Textové pole 18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115A49-210A-403D-852A-24AFC9257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FEBE8C" id="Textové pole 1814" o:spid="_x0000_s1026" type="#_x0000_t202" style="position:absolute;margin-left:.75pt;margin-top:18pt;width:14.25pt;height:21pt;z-index:263646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7232" behindDoc="0" locked="0" layoutInCell="1" allowOverlap="1" wp14:anchorId="7218D8A8" wp14:editId="596647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3" name="Textové pole 18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4A61A4-E9AD-4A49-9C59-62D6995E9CC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C0AF98" id="Textové pole 1813" o:spid="_x0000_s1026" type="#_x0000_t202" style="position:absolute;margin-left:.75pt;margin-top:18pt;width:14.25pt;height:21pt;z-index:26364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8256" behindDoc="0" locked="0" layoutInCell="1" allowOverlap="1" wp14:anchorId="3E3CA768" wp14:editId="2BAF47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4" name="Textové pole 18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B6CB81-DFD8-4191-A40F-2446760499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B28EA0" id="Textové pole 1812" o:spid="_x0000_s1026" type="#_x0000_t202" style="position:absolute;margin-left:.75pt;margin-top:18pt;width:14.25pt;height:21pt;z-index:263648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49280" behindDoc="0" locked="0" layoutInCell="1" allowOverlap="1" wp14:anchorId="37EF1CB8" wp14:editId="71B9F6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5" name="Textové pole 18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67ADFB-C0EB-4D04-8E4E-8507254A72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40F271" id="Textové pole 1811" o:spid="_x0000_s1026" type="#_x0000_t202" style="position:absolute;margin-left:.75pt;margin-top:18pt;width:14.25pt;height:21pt;z-index:263649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0304" behindDoc="0" locked="0" layoutInCell="1" allowOverlap="1" wp14:anchorId="6B2D93CF" wp14:editId="7B75BD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6" name="Textové pole 18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3A5582-6427-41F8-8B60-B1D8FA78D0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48F758" id="Textové pole 1810" o:spid="_x0000_s1026" type="#_x0000_t202" style="position:absolute;margin-left:.75pt;margin-top:18pt;width:14.25pt;height:21pt;z-index:263650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1328" behindDoc="0" locked="0" layoutInCell="1" allowOverlap="1" wp14:anchorId="4E8C6BA7" wp14:editId="69ADBB8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7" name="Textové pole 18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5FA283-94C1-425F-86BE-0D7A9D631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DBBB28" id="Textové pole 1809" o:spid="_x0000_s1026" type="#_x0000_t202" style="position:absolute;margin-left:.75pt;margin-top:18pt;width:14.25pt;height:21pt;z-index:263651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2352" behindDoc="0" locked="0" layoutInCell="1" allowOverlap="1" wp14:anchorId="7C0ABE74" wp14:editId="59A3FF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8" name="Textové pole 18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78BA6F-5448-48E3-AD2E-22C15CF6FAF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DF3D13" id="Textové pole 1808" o:spid="_x0000_s1026" type="#_x0000_t202" style="position:absolute;margin-left:.75pt;margin-top:18pt;width:14.25pt;height:21pt;z-index:263652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3376" behindDoc="0" locked="0" layoutInCell="1" allowOverlap="1" wp14:anchorId="433971B6" wp14:editId="60C7C6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89" name="Textové pole 18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37FCE0-8FCB-4156-899E-8F9BD9F831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9F0FEA" id="Textové pole 1807" o:spid="_x0000_s1026" type="#_x0000_t202" style="position:absolute;margin-left:.75pt;margin-top:18pt;width:14.25pt;height:21pt;z-index:263653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4400" behindDoc="0" locked="0" layoutInCell="1" allowOverlap="1" wp14:anchorId="0DCC197A" wp14:editId="74A0A07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0" name="Textové pole 18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04438F-B704-47E8-BAE5-D3DF6BA4CA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551382" id="Textové pole 1806" o:spid="_x0000_s1026" type="#_x0000_t202" style="position:absolute;margin-left:.75pt;margin-top:18pt;width:14.25pt;height:21pt;z-index:263654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5424" behindDoc="0" locked="0" layoutInCell="1" allowOverlap="1" wp14:anchorId="69FA264C" wp14:editId="43E10E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1" name="Textové pole 18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18293A-1FF6-4770-AF0E-3646DFDE00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117D2" id="Textové pole 1805" o:spid="_x0000_s1026" type="#_x0000_t202" style="position:absolute;margin-left:.75pt;margin-top:18pt;width:14.25pt;height:21pt;z-index:263655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6448" behindDoc="0" locked="0" layoutInCell="1" allowOverlap="1" wp14:anchorId="3C9C2EAA" wp14:editId="47AAB9C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2" name="Textové pole 18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CA0121-8876-4C24-8616-F624CE52FE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4B51F3" id="Textové pole 1804" o:spid="_x0000_s1026" type="#_x0000_t202" style="position:absolute;margin-left:.75pt;margin-top:18pt;width:14.25pt;height:21pt;z-index:263656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7472" behindDoc="0" locked="0" layoutInCell="1" allowOverlap="1" wp14:anchorId="4EB70FAA" wp14:editId="04EBDB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3" name="Textové pole 18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0B3D54-10DD-4AC6-813E-670D328417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270F1E" id="Textové pole 1803" o:spid="_x0000_s1026" type="#_x0000_t202" style="position:absolute;margin-left:.75pt;margin-top:18pt;width:14.25pt;height:21pt;z-index:263657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8496" behindDoc="0" locked="0" layoutInCell="1" allowOverlap="1" wp14:anchorId="5FE0D9C7" wp14:editId="7618A70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4" name="Textové pole 18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62DF0F-300B-461E-A6AB-5FEB7ADB9E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2D98F9" id="Textové pole 1802" o:spid="_x0000_s1026" type="#_x0000_t202" style="position:absolute;margin-left:.75pt;margin-top:18pt;width:14.25pt;height:21pt;z-index:263658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59520" behindDoc="0" locked="0" layoutInCell="1" allowOverlap="1" wp14:anchorId="500F8C25" wp14:editId="0776CFA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5" name="Textové pole 18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4DC623-B3C4-427A-9018-13D1069914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3673AF" id="Textové pole 1801" o:spid="_x0000_s1026" type="#_x0000_t202" style="position:absolute;margin-left:.75pt;margin-top:18pt;width:14.25pt;height:21pt;z-index:263659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0544" behindDoc="0" locked="0" layoutInCell="1" allowOverlap="1" wp14:anchorId="7F805402" wp14:editId="46AB11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6" name="Textové pole 18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0A53B0-06D7-4E7D-8997-BDE71F6765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3CA196" id="Textové pole 1800" o:spid="_x0000_s1026" type="#_x0000_t202" style="position:absolute;margin-left:.75pt;margin-top:18pt;width:14.25pt;height:21pt;z-index:263660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1568" behindDoc="0" locked="0" layoutInCell="1" allowOverlap="1" wp14:anchorId="7923D87E" wp14:editId="7169E2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7" name="Textové pole 17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209A6A-9958-4FC4-8E79-385422AAC9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33C71D" id="Textové pole 1799" o:spid="_x0000_s1026" type="#_x0000_t202" style="position:absolute;margin-left:.75pt;margin-top:18pt;width:14.25pt;height:21pt;z-index:263661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2592" behindDoc="0" locked="0" layoutInCell="1" allowOverlap="1" wp14:anchorId="6F355F11" wp14:editId="60462E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8" name="Textové pole 17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63547B-E112-40D3-B742-579E6CDD329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BF9D4D" id="Textové pole 1798" o:spid="_x0000_s1026" type="#_x0000_t202" style="position:absolute;margin-left:.75pt;margin-top:18pt;width:14.25pt;height:21pt;z-index:263662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3616" behindDoc="0" locked="0" layoutInCell="1" allowOverlap="1" wp14:anchorId="6D8D14C5" wp14:editId="35818F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399" name="Textové pole 17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3D7DF4-9DF8-4B46-AE0C-1E9A56F129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A25F7B" id="Textové pole 1797" o:spid="_x0000_s1026" type="#_x0000_t202" style="position:absolute;margin-left:.75pt;margin-top:18pt;width:14.25pt;height:21pt;z-index:263663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4640" behindDoc="0" locked="0" layoutInCell="1" allowOverlap="1" wp14:anchorId="5862C4AC" wp14:editId="199C2C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0" name="Textové pole 17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8AA036-8184-4D42-89B1-CD460B0A79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BA2106" id="Textové pole 1796" o:spid="_x0000_s1026" type="#_x0000_t202" style="position:absolute;margin-left:.75pt;margin-top:18pt;width:14.25pt;height:21pt;z-index:263664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5664" behindDoc="0" locked="0" layoutInCell="1" allowOverlap="1" wp14:anchorId="601FE51B" wp14:editId="1D6972D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1" name="Textové pole 17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4DBBF3-C15C-49C0-9586-5C30C559D65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3135FD" id="Textové pole 1795" o:spid="_x0000_s1026" type="#_x0000_t202" style="position:absolute;margin-left:.75pt;margin-top:18pt;width:14.25pt;height:21pt;z-index:263665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6688" behindDoc="0" locked="0" layoutInCell="1" allowOverlap="1" wp14:anchorId="42A528DB" wp14:editId="69821D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2" name="Textové pole 17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43B4D7-D128-4675-BE0C-2547617EC6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2D4478" id="Textové pole 1794" o:spid="_x0000_s1026" type="#_x0000_t202" style="position:absolute;margin-left:.75pt;margin-top:18pt;width:14.25pt;height:21pt;z-index:263666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7712" behindDoc="0" locked="0" layoutInCell="1" allowOverlap="1" wp14:anchorId="551D308D" wp14:editId="6939DE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3" name="Textové pole 17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A52A0F-4822-4853-9B21-B259DD36A1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32368D" id="Textové pole 1793" o:spid="_x0000_s1026" type="#_x0000_t202" style="position:absolute;margin-left:.75pt;margin-top:18pt;width:14.25pt;height:21pt;z-index:263667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8736" behindDoc="0" locked="0" layoutInCell="1" allowOverlap="1" wp14:anchorId="5BDC66A4" wp14:editId="69883B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4" name="Textové pole 17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54112E-F7CE-4A9F-AAAB-DC1A61CB6A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9813E6" id="Textové pole 1792" o:spid="_x0000_s1026" type="#_x0000_t202" style="position:absolute;margin-left:.75pt;margin-top:18pt;width:14.25pt;height:21pt;z-index:263668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69760" behindDoc="0" locked="0" layoutInCell="1" allowOverlap="1" wp14:anchorId="315A7E1E" wp14:editId="09747C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5" name="Textové pole 17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2407CC-FDFB-4EB4-A97D-975F63D81D5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F96EFA" id="Textové pole 1791" o:spid="_x0000_s1026" type="#_x0000_t202" style="position:absolute;margin-left:.75pt;margin-top:18pt;width:14.25pt;height:21pt;z-index:263669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0784" behindDoc="0" locked="0" layoutInCell="1" allowOverlap="1" wp14:anchorId="77A504E2" wp14:editId="17D016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6" name="Textové pole 17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B7A3FB-5824-4272-9805-89589568D7B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1C497A" id="Textové pole 1790" o:spid="_x0000_s1026" type="#_x0000_t202" style="position:absolute;margin-left:.75pt;margin-top:18pt;width:14.25pt;height:21pt;z-index:263670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1808" behindDoc="0" locked="0" layoutInCell="1" allowOverlap="1" wp14:anchorId="10B956F4" wp14:editId="73760DC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7" name="Textové pole 17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9E7220-8FA0-4FA7-B75A-C24E99CC24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825C45" id="Textové pole 1789" o:spid="_x0000_s1026" type="#_x0000_t202" style="position:absolute;margin-left:.75pt;margin-top:18pt;width:14.25pt;height:21pt;z-index:263671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2832" behindDoc="0" locked="0" layoutInCell="1" allowOverlap="1" wp14:anchorId="31498411" wp14:editId="0750EE2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8" name="Textové pole 17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119983-C800-4BAD-B89B-3D408DF1B7E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229CC3" id="Textové pole 1788" o:spid="_x0000_s1026" type="#_x0000_t202" style="position:absolute;margin-left:.75pt;margin-top:18pt;width:14.25pt;height:21pt;z-index:263672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3856" behindDoc="0" locked="0" layoutInCell="1" allowOverlap="1" wp14:anchorId="6C5C4735" wp14:editId="0A3535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09" name="Textové pole 17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F0A611-6654-4636-85E2-81C5C5D720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616F10" id="Textové pole 1787" o:spid="_x0000_s1026" type="#_x0000_t202" style="position:absolute;margin-left:.75pt;margin-top:18pt;width:14.25pt;height:21pt;z-index:263673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4880" behindDoc="0" locked="0" layoutInCell="1" allowOverlap="1" wp14:anchorId="2B249D96" wp14:editId="6354D6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0" name="Textové pole 17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FA1DA6-CB0F-4BF9-ADFB-24B188FEA6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623799" id="Textové pole 1786" o:spid="_x0000_s1026" type="#_x0000_t202" style="position:absolute;margin-left:.75pt;margin-top:18pt;width:14.25pt;height:21pt;z-index:263674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5904" behindDoc="0" locked="0" layoutInCell="1" allowOverlap="1" wp14:anchorId="36BE5B89" wp14:editId="2FB445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1" name="Textové pole 17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DECBFC-415E-4900-8C1D-54FC4EF8B9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98E3E1" id="Textové pole 1785" o:spid="_x0000_s1026" type="#_x0000_t202" style="position:absolute;margin-left:.75pt;margin-top:18pt;width:14.25pt;height:21pt;z-index:263675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6928" behindDoc="0" locked="0" layoutInCell="1" allowOverlap="1" wp14:anchorId="3FCA5AA8" wp14:editId="572645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2" name="Textové pole 17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09E5C4D-5E88-42E1-B8D8-38CD6B12EB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D29071" id="Textové pole 1784" o:spid="_x0000_s1026" type="#_x0000_t202" style="position:absolute;margin-left:.75pt;margin-top:18pt;width:14.25pt;height:21pt;z-index:263676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7952" behindDoc="0" locked="0" layoutInCell="1" allowOverlap="1" wp14:anchorId="5104A83C" wp14:editId="591D8C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3" name="Textové pole 1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6B227F-BACD-4FD8-89B4-9CDFA79726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82CB36" id="Textové pole 1783" o:spid="_x0000_s1026" type="#_x0000_t202" style="position:absolute;margin-left:.75pt;margin-top:18pt;width:14.25pt;height:21pt;z-index:263677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78976" behindDoc="0" locked="0" layoutInCell="1" allowOverlap="1" wp14:anchorId="3AB6F165" wp14:editId="35A21B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4" name="Textové pole 1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37A8BB-6AAC-4D36-B806-000C171CDC0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893390" id="Textové pole 1782" o:spid="_x0000_s1026" type="#_x0000_t202" style="position:absolute;margin-left:.75pt;margin-top:18pt;width:14.25pt;height:21pt;z-index:263678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0000" behindDoc="0" locked="0" layoutInCell="1" allowOverlap="1" wp14:anchorId="1757833D" wp14:editId="277C8A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5" name="Textové pole 1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8062BE-82F3-40E8-BF58-FBC2715C39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CE8A2E" id="Textové pole 1781" o:spid="_x0000_s1026" type="#_x0000_t202" style="position:absolute;margin-left:.75pt;margin-top:18pt;width:14.25pt;height:21pt;z-index:263680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1024" behindDoc="0" locked="0" layoutInCell="1" allowOverlap="1" wp14:anchorId="135282F2" wp14:editId="1BFAEC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6" name="Textové pole 1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3E4387-1435-465F-B186-CF38483057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5EB633" id="Textové pole 1780" o:spid="_x0000_s1026" type="#_x0000_t202" style="position:absolute;margin-left:.75pt;margin-top:18pt;width:14.25pt;height:21pt;z-index:263681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2048" behindDoc="0" locked="0" layoutInCell="1" allowOverlap="1" wp14:anchorId="5F7631D6" wp14:editId="4E6FFA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7" name="Textové pole 17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34E19D-EFBF-4105-9DC5-FC3BC65497A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EC14FC" id="Textové pole 1779" o:spid="_x0000_s1026" type="#_x0000_t202" style="position:absolute;margin-left:.75pt;margin-top:18pt;width:14.25pt;height:21pt;z-index:26368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3072" behindDoc="0" locked="0" layoutInCell="1" allowOverlap="1" wp14:anchorId="5462DA39" wp14:editId="613930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8" name="Textové pole 17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EFD2E0-822D-4BA5-B5C3-2C8551F065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68CF2D" id="Textové pole 1778" o:spid="_x0000_s1026" type="#_x0000_t202" style="position:absolute;margin-left:.75pt;margin-top:18pt;width:14.25pt;height:21pt;z-index:26368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4096" behindDoc="0" locked="0" layoutInCell="1" allowOverlap="1" wp14:anchorId="6F5AA3BB" wp14:editId="67E07F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19" name="Textové pole 17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5FED764-B062-480A-867D-B68F1E68B9D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EE9F1B" id="Textové pole 1777" o:spid="_x0000_s1026" type="#_x0000_t202" style="position:absolute;margin-left:.75pt;margin-top:18pt;width:14.25pt;height:21pt;z-index:263684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5120" behindDoc="0" locked="0" layoutInCell="1" allowOverlap="1" wp14:anchorId="034833C6" wp14:editId="37B8EB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0" name="Textové pole 17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4A8618-E6FB-4CF9-8208-9727A98EE2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81422A" id="Textové pole 1776" o:spid="_x0000_s1026" type="#_x0000_t202" style="position:absolute;margin-left:.75pt;margin-top:18pt;width:14.25pt;height:21pt;z-index:263685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6144" behindDoc="0" locked="0" layoutInCell="1" allowOverlap="1" wp14:anchorId="03F6E9B5" wp14:editId="601F50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1" name="Textové pole 17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155BA4-44AC-4271-9836-B309F71647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B4250D" id="Textové pole 1775" o:spid="_x0000_s1026" type="#_x0000_t202" style="position:absolute;margin-left:.75pt;margin-top:18pt;width:14.25pt;height:21pt;z-index:263686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7168" behindDoc="0" locked="0" layoutInCell="1" allowOverlap="1" wp14:anchorId="32706FC4" wp14:editId="7AED363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2" name="Textové pole 17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AFE231-77C6-40AE-955D-3D46F1E447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D1161A" id="Textové pole 1774" o:spid="_x0000_s1026" type="#_x0000_t202" style="position:absolute;margin-left:.75pt;margin-top:18pt;width:14.25pt;height:21pt;z-index:263687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8192" behindDoc="0" locked="0" layoutInCell="1" allowOverlap="1" wp14:anchorId="1E7C86B7" wp14:editId="62A1EA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3" name="Textové pole 17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11DD30-69E2-45EE-9C46-7C166AE7182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97A3C2" id="Textové pole 1773" o:spid="_x0000_s1026" type="#_x0000_t202" style="position:absolute;margin-left:.75pt;margin-top:18pt;width:14.25pt;height:21pt;z-index:263688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89216" behindDoc="0" locked="0" layoutInCell="1" allowOverlap="1" wp14:anchorId="2A48E0E1" wp14:editId="0BB6913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4" name="Textové pole 17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65EE3D-2F2D-4CE5-B8FC-E3294C0C92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44F054" id="Textové pole 1772" o:spid="_x0000_s1026" type="#_x0000_t202" style="position:absolute;margin-left:.75pt;margin-top:18pt;width:14.25pt;height:21pt;z-index:263689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0240" behindDoc="0" locked="0" layoutInCell="1" allowOverlap="1" wp14:anchorId="48E7D105" wp14:editId="3E6280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5" name="Textové pole 17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6FD81B-1114-401E-A432-06449C0EA3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7FA50A" id="Textové pole 1771" o:spid="_x0000_s1026" type="#_x0000_t202" style="position:absolute;margin-left:.75pt;margin-top:18pt;width:14.25pt;height:21pt;z-index:263690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1264" behindDoc="0" locked="0" layoutInCell="1" allowOverlap="1" wp14:anchorId="004A94A2" wp14:editId="0A7411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6" name="Textové pole 17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98A3CE6-46BC-41AF-A35B-E3631923DE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7EBEA2" id="Textové pole 1770" o:spid="_x0000_s1026" type="#_x0000_t202" style="position:absolute;margin-left:.75pt;margin-top:18pt;width:14.25pt;height:21pt;z-index:263691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2288" behindDoc="0" locked="0" layoutInCell="1" allowOverlap="1" wp14:anchorId="4834C48C" wp14:editId="6848B4C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7" name="Textové pole 17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3890A2-EAE1-44A0-9A37-F9D5763E74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6F70AC" id="Textové pole 1769" o:spid="_x0000_s1026" type="#_x0000_t202" style="position:absolute;margin-left:.75pt;margin-top:18pt;width:14.25pt;height:21pt;z-index:263692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3312" behindDoc="0" locked="0" layoutInCell="1" allowOverlap="1" wp14:anchorId="2B650375" wp14:editId="71E0B7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8" name="Textové pole 17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F4A90C-367D-4371-ACC8-3592A5CA66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C6F1F5" id="Textové pole 1768" o:spid="_x0000_s1026" type="#_x0000_t202" style="position:absolute;margin-left:.75pt;margin-top:18pt;width:14.25pt;height:21pt;z-index:263693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4336" behindDoc="0" locked="0" layoutInCell="1" allowOverlap="1" wp14:anchorId="5D426423" wp14:editId="212AAF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29" name="Textové pole 17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778AE3-1161-4100-A94C-AD19273D098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EF0F49" id="Textové pole 1767" o:spid="_x0000_s1026" type="#_x0000_t202" style="position:absolute;margin-left:.75pt;margin-top:18pt;width:14.25pt;height:21pt;z-index:263694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5360" behindDoc="0" locked="0" layoutInCell="1" allowOverlap="1" wp14:anchorId="57087B3D" wp14:editId="6237262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0" name="Textové pole 17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2F62A3-C525-4E17-8622-88119D2052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E13DBE" id="Textové pole 1766" o:spid="_x0000_s1026" type="#_x0000_t202" style="position:absolute;margin-left:.75pt;margin-top:18pt;width:14.25pt;height:21pt;z-index:263695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6384" behindDoc="0" locked="0" layoutInCell="1" allowOverlap="1" wp14:anchorId="7B6CBBE8" wp14:editId="5B1584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1" name="Textové pole 17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10EA79-65C1-470C-813D-0437AB58BA5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FE9BB0" id="Textové pole 1765" o:spid="_x0000_s1026" type="#_x0000_t202" style="position:absolute;margin-left:.75pt;margin-top:18pt;width:14.25pt;height:21pt;z-index:263696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7408" behindDoc="0" locked="0" layoutInCell="1" allowOverlap="1" wp14:anchorId="1571B0F0" wp14:editId="435A8E4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2" name="Textové pole 17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B718E3-F2A2-4F20-917C-51AE551C17E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944E02" id="Textové pole 1764" o:spid="_x0000_s1026" type="#_x0000_t202" style="position:absolute;margin-left:.75pt;margin-top:18pt;width:14.25pt;height:21pt;z-index:263697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8432" behindDoc="0" locked="0" layoutInCell="1" allowOverlap="1" wp14:anchorId="459DB231" wp14:editId="7F5D873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3" name="Textové pole 17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AE1269B-1E14-469A-AD95-5CF421FA7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E3EBD7" id="Textové pole 1763" o:spid="_x0000_s1026" type="#_x0000_t202" style="position:absolute;margin-left:.75pt;margin-top:18pt;width:14.25pt;height:21pt;z-index:263698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699456" behindDoc="0" locked="0" layoutInCell="1" allowOverlap="1" wp14:anchorId="4DC9D4D2" wp14:editId="490090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4" name="Textové pole 17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D93D7B-9B70-4CFE-B6A7-D87666BEE1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0EFA04" id="Textové pole 1762" o:spid="_x0000_s1026" type="#_x0000_t202" style="position:absolute;margin-left:.75pt;margin-top:18pt;width:14.25pt;height:21pt;z-index:263699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0480" behindDoc="0" locked="0" layoutInCell="1" allowOverlap="1" wp14:anchorId="52F66005" wp14:editId="698BF45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5" name="Textové pole 17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08CFE8-65DF-48C5-A11B-862B58D847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A48CE7" id="Textové pole 1761" o:spid="_x0000_s1026" type="#_x0000_t202" style="position:absolute;margin-left:.75pt;margin-top:18pt;width:14.25pt;height:21pt;z-index:263700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1504" behindDoc="0" locked="0" layoutInCell="1" allowOverlap="1" wp14:anchorId="50CE7097" wp14:editId="3BF42B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6" name="Textové pole 17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58A69A-5559-46A8-8D54-8E5806B282B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1B3911" id="Textové pole 1760" o:spid="_x0000_s1026" type="#_x0000_t202" style="position:absolute;margin-left:.75pt;margin-top:18pt;width:14.25pt;height:21pt;z-index:263701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2528" behindDoc="0" locked="0" layoutInCell="1" allowOverlap="1" wp14:anchorId="1AC2235B" wp14:editId="1334FA7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7" name="Textové pole 17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9007436-F68E-4573-B844-9EA45E5839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3BA973" id="Textové pole 1759" o:spid="_x0000_s1026" type="#_x0000_t202" style="position:absolute;margin-left:.75pt;margin-top:18pt;width:14.25pt;height:21pt;z-index:263702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3552" behindDoc="0" locked="0" layoutInCell="1" allowOverlap="1" wp14:anchorId="24D30D03" wp14:editId="6C639A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8" name="Textové pole 17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AF6F3E-B7A5-489E-AA26-141CA4FEF6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8028EB" id="Textové pole 1758" o:spid="_x0000_s1026" type="#_x0000_t202" style="position:absolute;margin-left:.75pt;margin-top:18pt;width:14.25pt;height:21pt;z-index:26370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4576" behindDoc="0" locked="0" layoutInCell="1" allowOverlap="1" wp14:anchorId="4FA6F359" wp14:editId="7A8101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39" name="Textové pole 17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CD6107-E4CF-4476-B3CB-F7EBA7924D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35C0FD" id="Textové pole 1757" o:spid="_x0000_s1026" type="#_x0000_t202" style="position:absolute;margin-left:.75pt;margin-top:18pt;width:14.25pt;height:21pt;z-index:26370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5600" behindDoc="0" locked="0" layoutInCell="1" allowOverlap="1" wp14:anchorId="52D26D34" wp14:editId="33A58C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0" name="Textové pole 17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D1EEC8-DB2B-4F37-941B-D74A33FBBB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CC1A0C" id="Textové pole 1756" o:spid="_x0000_s1026" type="#_x0000_t202" style="position:absolute;margin-left:.75pt;margin-top:18pt;width:14.25pt;height:21pt;z-index:263705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6624" behindDoc="0" locked="0" layoutInCell="1" allowOverlap="1" wp14:anchorId="6DB455DB" wp14:editId="48CEF3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1" name="Textové pole 17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805A82-3040-4EE3-9262-D32C8B956F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2900DE" id="Textové pole 1755" o:spid="_x0000_s1026" type="#_x0000_t202" style="position:absolute;margin-left:.75pt;margin-top:18pt;width:14.25pt;height:21pt;z-index:263706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7648" behindDoc="0" locked="0" layoutInCell="1" allowOverlap="1" wp14:anchorId="3A4E96F7" wp14:editId="197BA6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2" name="Textové pole 17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F87B1E-8014-4C1A-B8BF-C2D40C497F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E7011A" id="Textové pole 1754" o:spid="_x0000_s1026" type="#_x0000_t202" style="position:absolute;margin-left:.75pt;margin-top:18pt;width:14.25pt;height:21pt;z-index:263707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8672" behindDoc="0" locked="0" layoutInCell="1" allowOverlap="1" wp14:anchorId="7402447D" wp14:editId="311C64F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3" name="Textové pole 17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F00AEE-A0E2-4C08-A245-4FF4A02AFF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3BD877" id="Textové pole 1753" o:spid="_x0000_s1026" type="#_x0000_t202" style="position:absolute;margin-left:.75pt;margin-top:18pt;width:14.25pt;height:21pt;z-index:26370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09696" behindDoc="0" locked="0" layoutInCell="1" allowOverlap="1" wp14:anchorId="160A698C" wp14:editId="57EA0A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4" name="Textové pole 17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C0089ED-ADB9-437A-AEA1-29B6BE0C525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F30D5A" id="Textové pole 1752" o:spid="_x0000_s1026" type="#_x0000_t202" style="position:absolute;margin-left:.75pt;margin-top:18pt;width:14.25pt;height:21pt;z-index:26370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0720" behindDoc="0" locked="0" layoutInCell="1" allowOverlap="1" wp14:anchorId="287FD656" wp14:editId="01D1B7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5" name="Textové pole 17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E0783F-8834-42FE-9FB2-F86F65EE35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04B89D" id="Textové pole 1751" o:spid="_x0000_s1026" type="#_x0000_t202" style="position:absolute;margin-left:.75pt;margin-top:18pt;width:14.25pt;height:21pt;z-index:26371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1744" behindDoc="0" locked="0" layoutInCell="1" allowOverlap="1" wp14:anchorId="4B4E56BE" wp14:editId="7785A13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6" name="Textové pole 17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318812-27C9-4CB8-A804-5BAA573EFA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0CE233" id="Textové pole 1750" o:spid="_x0000_s1026" type="#_x0000_t202" style="position:absolute;margin-left:.75pt;margin-top:18pt;width:14.25pt;height:21pt;z-index:263711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2768" behindDoc="0" locked="0" layoutInCell="1" allowOverlap="1" wp14:anchorId="17628507" wp14:editId="2C773D3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7" name="Textové pole 17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8E2B6D6-3DF7-4579-8BE5-BD4ABA879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A76C2D" id="Textové pole 1749" o:spid="_x0000_s1026" type="#_x0000_t202" style="position:absolute;margin-left:.75pt;margin-top:18pt;width:14.25pt;height:21pt;z-index:263712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3792" behindDoc="0" locked="0" layoutInCell="1" allowOverlap="1" wp14:anchorId="39961464" wp14:editId="71D112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8" name="Textové pole 17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555427-69AA-4532-BD6E-9F5D12558F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4BFA9C" id="Textové pole 1748" o:spid="_x0000_s1026" type="#_x0000_t202" style="position:absolute;margin-left:.75pt;margin-top:18pt;width:14.25pt;height:21pt;z-index:263713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4816" behindDoc="0" locked="0" layoutInCell="1" allowOverlap="1" wp14:anchorId="4D9918AB" wp14:editId="7F8BE1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49" name="Textové pole 17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D2D90B-4625-4B73-B0A1-BCDDC3A6DD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8454A5" id="Textové pole 1747" o:spid="_x0000_s1026" type="#_x0000_t202" style="position:absolute;margin-left:.75pt;margin-top:18pt;width:14.25pt;height:21pt;z-index:263714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5840" behindDoc="0" locked="0" layoutInCell="1" allowOverlap="1" wp14:anchorId="055437E2" wp14:editId="699AED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0" name="Textové pole 17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4BA608-7FC0-4161-B283-D60DAE77F9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8E6F25" id="Textové pole 1746" o:spid="_x0000_s1026" type="#_x0000_t202" style="position:absolute;margin-left:.75pt;margin-top:18pt;width:14.25pt;height:21pt;z-index:263715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6864" behindDoc="0" locked="0" layoutInCell="1" allowOverlap="1" wp14:anchorId="0AF091D3" wp14:editId="41CD90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1" name="Textové pole 17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2656E1-94DF-4C2B-BEC3-311921FA98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52E71B" id="Textové pole 1745" o:spid="_x0000_s1026" type="#_x0000_t202" style="position:absolute;margin-left:.75pt;margin-top:18pt;width:14.25pt;height:21pt;z-index:263716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7888" behindDoc="0" locked="0" layoutInCell="1" allowOverlap="1" wp14:anchorId="4A171262" wp14:editId="1102B8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2" name="Textové pole 17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E49570-2CBB-4F2E-9531-0A96862F44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E82925" id="Textové pole 1744" o:spid="_x0000_s1026" type="#_x0000_t202" style="position:absolute;margin-left:.75pt;margin-top:18pt;width:14.25pt;height:21pt;z-index:263717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8912" behindDoc="0" locked="0" layoutInCell="1" allowOverlap="1" wp14:anchorId="7229256C" wp14:editId="1901FA4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3" name="Textové pole 17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D35A0F-BA72-40C4-B936-E8100333C7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A8EA24" id="Textové pole 1743" o:spid="_x0000_s1026" type="#_x0000_t202" style="position:absolute;margin-left:.75pt;margin-top:18pt;width:14.25pt;height:21pt;z-index:263718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19936" behindDoc="0" locked="0" layoutInCell="1" allowOverlap="1" wp14:anchorId="2F8D88B0" wp14:editId="6F8452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4" name="Textové pole 17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17FCE1-B99F-425A-8FA1-539E9B8A75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5DB6C9" id="Textové pole 1742" o:spid="_x0000_s1026" type="#_x0000_t202" style="position:absolute;margin-left:.75pt;margin-top:18pt;width:14.25pt;height:21pt;z-index:263719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0960" behindDoc="0" locked="0" layoutInCell="1" allowOverlap="1" wp14:anchorId="63C18381" wp14:editId="3FE81F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5" name="Textové pole 17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7513D21-1F4B-48D0-AC86-BB2DFF0587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1E827A" id="Textové pole 1741" o:spid="_x0000_s1026" type="#_x0000_t202" style="position:absolute;margin-left:.75pt;margin-top:18pt;width:14.25pt;height:21pt;z-index:263720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1984" behindDoc="0" locked="0" layoutInCell="1" allowOverlap="1" wp14:anchorId="11DED537" wp14:editId="2E8C184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6" name="Textové pole 17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0BFE97-2F9F-4E46-8651-2B4D217390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396D59" id="Textové pole 1740" o:spid="_x0000_s1026" type="#_x0000_t202" style="position:absolute;margin-left:.75pt;margin-top:18pt;width:14.25pt;height:21pt;z-index:263721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3008" behindDoc="0" locked="0" layoutInCell="1" allowOverlap="1" wp14:anchorId="2CA6614B" wp14:editId="59FB096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7" name="Textové pole 17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9BF2D3-E7B0-4D0F-91C5-E0FEAC13AE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3E9006" id="Textové pole 1739" o:spid="_x0000_s1026" type="#_x0000_t202" style="position:absolute;margin-left:.75pt;margin-top:18pt;width:14.25pt;height:21pt;z-index:263723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4032" behindDoc="0" locked="0" layoutInCell="1" allowOverlap="1" wp14:anchorId="05EF4A93" wp14:editId="1A707D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8" name="Textové pole 17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E8BB0E-DE85-4522-8E3F-D59E040EC3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9B0F3F" id="Textové pole 1738" o:spid="_x0000_s1026" type="#_x0000_t202" style="position:absolute;margin-left:.75pt;margin-top:18pt;width:14.25pt;height:21pt;z-index:263724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5056" behindDoc="0" locked="0" layoutInCell="1" allowOverlap="1" wp14:anchorId="480C9217" wp14:editId="16FCE87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59" name="Textové pole 17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CECFE8-9ACF-47AA-8541-2A8FEA65249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E07064" id="Textové pole 1737" o:spid="_x0000_s1026" type="#_x0000_t202" style="position:absolute;margin-left:.75pt;margin-top:18pt;width:14.25pt;height:21pt;z-index:263725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6080" behindDoc="0" locked="0" layoutInCell="1" allowOverlap="1" wp14:anchorId="254D4809" wp14:editId="1505457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0" name="Textové pole 17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FFCEDC-3E03-4021-A8B8-E199B5A8AC3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E885A8" id="Textové pole 1736" o:spid="_x0000_s1026" type="#_x0000_t202" style="position:absolute;margin-left:.75pt;margin-top:18pt;width:14.25pt;height:21pt;z-index:263726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7104" behindDoc="0" locked="0" layoutInCell="1" allowOverlap="1" wp14:anchorId="20D14648" wp14:editId="1C00AC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1" name="Textové pole 17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5DD6E7-2BB2-4A29-804B-13E52ABED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F51060" id="Textové pole 1735" o:spid="_x0000_s1026" type="#_x0000_t202" style="position:absolute;margin-left:.75pt;margin-top:18pt;width:14.25pt;height:21pt;z-index:263727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8128" behindDoc="0" locked="0" layoutInCell="1" allowOverlap="1" wp14:anchorId="1781F6CD" wp14:editId="7AA241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2" name="Textové pole 17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39899B-C053-46D3-BB1B-A829590969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1A00B7" id="Textové pole 1734" o:spid="_x0000_s1026" type="#_x0000_t202" style="position:absolute;margin-left:.75pt;margin-top:18pt;width:14.25pt;height:21pt;z-index:263728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29152" behindDoc="0" locked="0" layoutInCell="1" allowOverlap="1" wp14:anchorId="6FE5C440" wp14:editId="27F0D69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3" name="Textové pole 17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B7C0E1-DDB2-4478-93EC-E7606E4F95A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6ECE15" id="Textové pole 1733" o:spid="_x0000_s1026" type="#_x0000_t202" style="position:absolute;margin-left:.75pt;margin-top:18pt;width:14.25pt;height:21pt;z-index:263729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0176" behindDoc="0" locked="0" layoutInCell="1" allowOverlap="1" wp14:anchorId="5CA6CAC7" wp14:editId="787458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4" name="Textové pole 17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E66A0F1-F74E-4B6E-A65F-7EC34AC94F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91D8D7" id="Textové pole 1732" o:spid="_x0000_s1026" type="#_x0000_t202" style="position:absolute;margin-left:.75pt;margin-top:18pt;width:14.25pt;height:21pt;z-index:263730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1200" behindDoc="0" locked="0" layoutInCell="1" allowOverlap="1" wp14:anchorId="05BE1421" wp14:editId="6706D7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5" name="Textové pole 17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2B3C82-D9BE-42CC-8AD3-107DB75F0E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143E54" id="Textové pole 1731" o:spid="_x0000_s1026" type="#_x0000_t202" style="position:absolute;margin-left:.75pt;margin-top:18pt;width:14.25pt;height:21pt;z-index:263731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2224" behindDoc="0" locked="0" layoutInCell="1" allowOverlap="1" wp14:anchorId="6816F5AD" wp14:editId="427BFB4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6" name="Textové pole 17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D51B1D-319C-41DB-B9EF-79203BF8E5E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4C528A" id="Textové pole 1730" o:spid="_x0000_s1026" type="#_x0000_t202" style="position:absolute;margin-left:.75pt;margin-top:18pt;width:14.25pt;height:21pt;z-index:263732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3248" behindDoc="0" locked="0" layoutInCell="1" allowOverlap="1" wp14:anchorId="53DBD6D2" wp14:editId="0F577D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7" name="Textové pole 17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4E4C64-4B8C-4BB3-9B4E-236BF1C959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582879" id="Textové pole 1729" o:spid="_x0000_s1026" type="#_x0000_t202" style="position:absolute;margin-left:.75pt;margin-top:18pt;width:14.25pt;height:21pt;z-index:263733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4272" behindDoc="0" locked="0" layoutInCell="1" allowOverlap="1" wp14:anchorId="33CD227D" wp14:editId="5EA495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8" name="Textové pole 17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F45108-5747-4392-8C57-A5362EBF30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D10F07" id="Textové pole 1728" o:spid="_x0000_s1026" type="#_x0000_t202" style="position:absolute;margin-left:.75pt;margin-top:18pt;width:14.25pt;height:21pt;z-index:263734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5296" behindDoc="0" locked="0" layoutInCell="1" allowOverlap="1" wp14:anchorId="5FB0D3F9" wp14:editId="400FCDB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69" name="Textové pole 17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31488B-C6CC-42A3-817B-19510DF391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E5DFC6" id="Textové pole 1727" o:spid="_x0000_s1026" type="#_x0000_t202" style="position:absolute;margin-left:.75pt;margin-top:18pt;width:14.25pt;height:21pt;z-index:263735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6320" behindDoc="0" locked="0" layoutInCell="1" allowOverlap="1" wp14:anchorId="1DC0EB00" wp14:editId="47528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0" name="Textové pole 17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DEF9D0-7111-45FD-B9B7-D6B401CEB2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C2B362" id="Textové pole 1726" o:spid="_x0000_s1026" type="#_x0000_t202" style="position:absolute;margin-left:.75pt;margin-top:18pt;width:14.25pt;height:21pt;z-index:263736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7344" behindDoc="0" locked="0" layoutInCell="1" allowOverlap="1" wp14:anchorId="0D0415ED" wp14:editId="545B5E2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1" name="Textové pole 17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4B5301-3FE5-4C72-8A7F-FEB1551C55E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B70934A" id="Textové pole 1725" o:spid="_x0000_s1026" type="#_x0000_t202" style="position:absolute;margin-left:.75pt;margin-top:18pt;width:14.25pt;height:21pt;z-index:263737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8368" behindDoc="0" locked="0" layoutInCell="1" allowOverlap="1" wp14:anchorId="70C9DE0A" wp14:editId="3B39A1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2" name="Textové pole 17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AEDD98E-8A8E-41B8-BA41-0B06DDE576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26E17A" id="Textové pole 1724" o:spid="_x0000_s1026" type="#_x0000_t202" style="position:absolute;margin-left:.75pt;margin-top:18pt;width:14.25pt;height:21pt;z-index:263738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39392" behindDoc="0" locked="0" layoutInCell="1" allowOverlap="1" wp14:anchorId="0B5827A3" wp14:editId="1F7218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3" name="Textové pole 17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ACE5DC-550A-4C5B-B1DD-6B8764ED6C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F26DD0" id="Textové pole 1723" o:spid="_x0000_s1026" type="#_x0000_t202" style="position:absolute;margin-left:.75pt;margin-top:18pt;width:14.25pt;height:21pt;z-index:263739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0416" behindDoc="0" locked="0" layoutInCell="1" allowOverlap="1" wp14:anchorId="4FF55162" wp14:editId="61ADE1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4" name="Textové pole 17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0DB859-C5B0-419C-B973-29FCCF8898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5FE4C6" id="Textové pole 1722" o:spid="_x0000_s1026" type="#_x0000_t202" style="position:absolute;margin-left:.75pt;margin-top:18pt;width:14.25pt;height:21pt;z-index:263740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1440" behindDoc="0" locked="0" layoutInCell="1" allowOverlap="1" wp14:anchorId="11400D26" wp14:editId="159C22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5" name="Textové pole 17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D0F4671-D498-4E0A-9EE0-937FD33D38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F1B7ED" id="Textové pole 1721" o:spid="_x0000_s1026" type="#_x0000_t202" style="position:absolute;margin-left:.75pt;margin-top:18pt;width:14.25pt;height:21pt;z-index:263741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2464" behindDoc="0" locked="0" layoutInCell="1" allowOverlap="1" wp14:anchorId="61451789" wp14:editId="2C1A33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6" name="Textové pole 17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687546-5900-45F7-90DC-F4FC70CC24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554C02" id="Textové pole 1720" o:spid="_x0000_s1026" type="#_x0000_t202" style="position:absolute;margin-left:.75pt;margin-top:18pt;width:14.25pt;height:21pt;z-index:263742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3488" behindDoc="0" locked="0" layoutInCell="1" allowOverlap="1" wp14:anchorId="32A4CD78" wp14:editId="7956CD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7" name="Textové pole 17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05F0A3-264E-40E6-9B9E-89EEE1A3C4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57A0FA" id="Textové pole 1719" o:spid="_x0000_s1026" type="#_x0000_t202" style="position:absolute;margin-left:.75pt;margin-top:18pt;width:14.25pt;height:21pt;z-index:263743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4512" behindDoc="0" locked="0" layoutInCell="1" allowOverlap="1" wp14:anchorId="776B413E" wp14:editId="2075CE9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8" name="Textové pole 17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5B9D81-F7DE-41FA-A53D-5A88C689C9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4BD97C" id="Textové pole 1718" o:spid="_x0000_s1026" type="#_x0000_t202" style="position:absolute;margin-left:.75pt;margin-top:18pt;width:14.25pt;height:21pt;z-index:263744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5536" behindDoc="0" locked="0" layoutInCell="1" allowOverlap="1" wp14:anchorId="68B2E0C1" wp14:editId="0C8568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79" name="Textové pole 17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0238AF-DF44-4E90-9B52-0363A8CA6D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A1FDA2" id="Textové pole 1717" o:spid="_x0000_s1026" type="#_x0000_t202" style="position:absolute;margin-left:.75pt;margin-top:18pt;width:14.25pt;height:21pt;z-index:263745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6560" behindDoc="0" locked="0" layoutInCell="1" allowOverlap="1" wp14:anchorId="3165486C" wp14:editId="34B4B06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0" name="Textové pole 17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EA61C0B-CE09-4FBD-A555-6AF25C5C9A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6C5E79" id="Textové pole 1716" o:spid="_x0000_s1026" type="#_x0000_t202" style="position:absolute;margin-left:.75pt;margin-top:18pt;width:14.25pt;height:21pt;z-index:263746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7584" behindDoc="0" locked="0" layoutInCell="1" allowOverlap="1" wp14:anchorId="159817D3" wp14:editId="34C322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1" name="Textové pole 17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3C650C-87C3-498C-A5E5-7E426EBA98D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A11B13" id="Textové pole 1715" o:spid="_x0000_s1026" type="#_x0000_t202" style="position:absolute;margin-left:.75pt;margin-top:18pt;width:14.25pt;height:21pt;z-index:263747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8608" behindDoc="0" locked="0" layoutInCell="1" allowOverlap="1" wp14:anchorId="06D6C329" wp14:editId="0151387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2" name="Textové pole 17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54C041-4FE2-4F76-8678-F22C641F3D7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DABF53" id="Textové pole 1714" o:spid="_x0000_s1026" type="#_x0000_t202" style="position:absolute;margin-left:.75pt;margin-top:18pt;width:14.25pt;height:21pt;z-index:263748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49632" behindDoc="0" locked="0" layoutInCell="1" allowOverlap="1" wp14:anchorId="7809B6A3" wp14:editId="51EACFB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3" name="Textové pole 17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C80FB5-2DCA-49E6-AFAA-38757878AC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FD32D8" id="Textové pole 1713" o:spid="_x0000_s1026" type="#_x0000_t202" style="position:absolute;margin-left:.75pt;margin-top:18pt;width:14.25pt;height:21pt;z-index:263749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0656" behindDoc="0" locked="0" layoutInCell="1" allowOverlap="1" wp14:anchorId="27B074A4" wp14:editId="0ED4848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4" name="Textové pole 17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C36001-3992-41DA-A801-3186A762B2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78A342" id="Textové pole 1712" o:spid="_x0000_s1026" type="#_x0000_t202" style="position:absolute;margin-left:.75pt;margin-top:18pt;width:14.25pt;height:21pt;z-index:263750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1680" behindDoc="0" locked="0" layoutInCell="1" allowOverlap="1" wp14:anchorId="377780EF" wp14:editId="38182D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5" name="Textové pole 17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35F89C-CD20-4440-B2CB-76F1EB8E43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109ED6" id="Textové pole 1711" o:spid="_x0000_s1026" type="#_x0000_t202" style="position:absolute;margin-left:.75pt;margin-top:18pt;width:14.25pt;height:21pt;z-index:263751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2704" behindDoc="0" locked="0" layoutInCell="1" allowOverlap="1" wp14:anchorId="7E9A23FE" wp14:editId="0CEBA9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6" name="Textové pole 17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85FC71-2D2E-4156-9B11-998B29AF04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91CB7B" id="Textové pole 1710" o:spid="_x0000_s1026" type="#_x0000_t202" style="position:absolute;margin-left:.75pt;margin-top:18pt;width:14.25pt;height:21pt;z-index:26375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3728" behindDoc="0" locked="0" layoutInCell="1" allowOverlap="1" wp14:anchorId="7A63B8F0" wp14:editId="25CA032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7" name="Textové pole 17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662803-734B-4169-B4E1-5CCA372AEB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0D7F1D" id="Textové pole 1709" o:spid="_x0000_s1026" type="#_x0000_t202" style="position:absolute;margin-left:.75pt;margin-top:18pt;width:14.25pt;height:21pt;z-index:263753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4752" behindDoc="0" locked="0" layoutInCell="1" allowOverlap="1" wp14:anchorId="5EBABE28" wp14:editId="28B3484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8" name="Textové pole 17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A988B9-5B7C-4EB7-AF47-4FEFA3BB89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7C3AD1" id="Textové pole 1708" o:spid="_x0000_s1026" type="#_x0000_t202" style="position:absolute;margin-left:.75pt;margin-top:18pt;width:14.25pt;height:21pt;z-index:26375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5776" behindDoc="0" locked="0" layoutInCell="1" allowOverlap="1" wp14:anchorId="3D1DDED2" wp14:editId="27ECE9C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89" name="Textové pole 17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A3181E-6A5B-44F6-AB22-8A01564DCC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3BE526" id="Textové pole 1707" o:spid="_x0000_s1026" type="#_x0000_t202" style="position:absolute;margin-left:.75pt;margin-top:18pt;width:14.25pt;height:21pt;z-index:263755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6800" behindDoc="0" locked="0" layoutInCell="1" allowOverlap="1" wp14:anchorId="3DF9F368" wp14:editId="0442C1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0" name="Textové pole 17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3EF630-5F59-4997-829E-48839C61EC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C0E513" id="Textové pole 1706" o:spid="_x0000_s1026" type="#_x0000_t202" style="position:absolute;margin-left:.75pt;margin-top:18pt;width:14.25pt;height:21pt;z-index:263756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7824" behindDoc="0" locked="0" layoutInCell="1" allowOverlap="1" wp14:anchorId="38FBC3CF" wp14:editId="65DF6B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1" name="Textové pole 17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9328032-7A67-477F-8157-31FA68DEB6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39E534B" id="Textové pole 1705" o:spid="_x0000_s1026" type="#_x0000_t202" style="position:absolute;margin-left:.75pt;margin-top:18pt;width:14.25pt;height:21pt;z-index:263757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8848" behindDoc="0" locked="0" layoutInCell="1" allowOverlap="1" wp14:anchorId="2D93ACAC" wp14:editId="440F90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2" name="Textové pole 17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6D03DF-1B15-4B37-9760-5094C41A2D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A98F9D" id="Textové pole 1704" o:spid="_x0000_s1026" type="#_x0000_t202" style="position:absolute;margin-left:.75pt;margin-top:18pt;width:14.25pt;height:21pt;z-index:263758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59872" behindDoc="0" locked="0" layoutInCell="1" allowOverlap="1" wp14:anchorId="15541F79" wp14:editId="717D3C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3" name="Textové pole 17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9C55C9-0F6C-414C-B0E0-7999A6FF0F0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4EDE17" id="Textové pole 1703" o:spid="_x0000_s1026" type="#_x0000_t202" style="position:absolute;margin-left:.75pt;margin-top:18pt;width:14.25pt;height:21pt;z-index:263759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0896" behindDoc="0" locked="0" layoutInCell="1" allowOverlap="1" wp14:anchorId="57482864" wp14:editId="7947DA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4" name="Textové pole 17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556143-55F6-4572-A11E-3685C09E1C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179D1A" id="Textové pole 1702" o:spid="_x0000_s1026" type="#_x0000_t202" style="position:absolute;margin-left:.75pt;margin-top:18pt;width:14.25pt;height:21pt;z-index:26376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1920" behindDoc="0" locked="0" layoutInCell="1" allowOverlap="1" wp14:anchorId="06427074" wp14:editId="771C77A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5" name="Textové pole 17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190274-11E1-4D30-B522-4B77C35821D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6A720F" id="Textové pole 1701" o:spid="_x0000_s1026" type="#_x0000_t202" style="position:absolute;margin-left:.75pt;margin-top:18pt;width:14.25pt;height:21pt;z-index:263761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2944" behindDoc="0" locked="0" layoutInCell="1" allowOverlap="1" wp14:anchorId="3DE0C9BD" wp14:editId="3249E7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6" name="Textové pole 17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7013F2-7BAD-4EA8-9949-36D1E047B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989390" id="Textové pole 1700" o:spid="_x0000_s1026" type="#_x0000_t202" style="position:absolute;margin-left:.75pt;margin-top:18pt;width:14.25pt;height:21pt;z-index:263762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3968" behindDoc="0" locked="0" layoutInCell="1" allowOverlap="1" wp14:anchorId="73A828F4" wp14:editId="575180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7" name="Textové pole 16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3BB3B7-51A7-4AFE-B4C4-1F72FA8E57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3D6B6F" id="Textové pole 1699" o:spid="_x0000_s1026" type="#_x0000_t202" style="position:absolute;margin-left:.75pt;margin-top:18pt;width:14.25pt;height:21pt;z-index:263763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4992" behindDoc="0" locked="0" layoutInCell="1" allowOverlap="1" wp14:anchorId="15381BEB" wp14:editId="77F8B7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8" name="Textové pole 16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25CCFD-9C46-45A9-BBB8-2541EA49D7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404741" id="Textové pole 1698" o:spid="_x0000_s1026" type="#_x0000_t202" style="position:absolute;margin-left:.75pt;margin-top:18pt;width:14.25pt;height:21pt;z-index:263764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6016" behindDoc="0" locked="0" layoutInCell="1" allowOverlap="1" wp14:anchorId="2493C2D7" wp14:editId="71CFAC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499" name="Textové pole 16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8035B9-E018-40A7-AED7-0FFE9D47D6E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E953ED" id="Textové pole 1697" o:spid="_x0000_s1026" type="#_x0000_t202" style="position:absolute;margin-left:.75pt;margin-top:18pt;width:14.25pt;height:21pt;z-index:263766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7040" behindDoc="0" locked="0" layoutInCell="1" allowOverlap="1" wp14:anchorId="53A67BFC" wp14:editId="7053746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0" name="Textové pole 16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064677-B3B1-46A5-8B89-E5CC263418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827C59" id="Textové pole 1696" o:spid="_x0000_s1026" type="#_x0000_t202" style="position:absolute;margin-left:.75pt;margin-top:18pt;width:14.25pt;height:21pt;z-index:263767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8064" behindDoc="0" locked="0" layoutInCell="1" allowOverlap="1" wp14:anchorId="34EF5022" wp14:editId="276FD4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1" name="Textové pole 16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BEF318D-41C4-4718-8904-9052DA297BB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F33F03" id="Textové pole 1695" o:spid="_x0000_s1026" type="#_x0000_t202" style="position:absolute;margin-left:.75pt;margin-top:18pt;width:14.25pt;height:21pt;z-index:263768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69088" behindDoc="0" locked="0" layoutInCell="1" allowOverlap="1" wp14:anchorId="5BE1FD2B" wp14:editId="651D583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2" name="Textové pole 16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52B493-01E8-43F6-A7B8-1656879EAC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8C7E7A" id="Textové pole 1694" o:spid="_x0000_s1026" type="#_x0000_t202" style="position:absolute;margin-left:.75pt;margin-top:18pt;width:14.25pt;height:21pt;z-index:263769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0112" behindDoc="0" locked="0" layoutInCell="1" allowOverlap="1" wp14:anchorId="07BA4C24" wp14:editId="6E9546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3" name="Textové pole 16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BD30F0-52DA-45C4-AE9C-EB54616BD42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BFFF2A" id="Textové pole 1693" o:spid="_x0000_s1026" type="#_x0000_t202" style="position:absolute;margin-left:.75pt;margin-top:18pt;width:14.25pt;height:21pt;z-index:263770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1136" behindDoc="0" locked="0" layoutInCell="1" allowOverlap="1" wp14:anchorId="1107BBAD" wp14:editId="068FEA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4" name="Textové pole 16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BEF9BA-8716-4FF0-884B-48E8CA9E0B2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768265" id="Textové pole 1692" o:spid="_x0000_s1026" type="#_x0000_t202" style="position:absolute;margin-left:.75pt;margin-top:18pt;width:14.25pt;height:21pt;z-index:263771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2160" behindDoc="0" locked="0" layoutInCell="1" allowOverlap="1" wp14:anchorId="70B790F8" wp14:editId="345485E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5" name="Textové pole 16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8FECBD-08CA-43A9-84C2-D9231BB2B7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7BCBDA" id="Textové pole 1691" o:spid="_x0000_s1026" type="#_x0000_t202" style="position:absolute;margin-left:.75pt;margin-top:18pt;width:14.25pt;height:21pt;z-index:263772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3184" behindDoc="0" locked="0" layoutInCell="1" allowOverlap="1" wp14:anchorId="4D4171FB" wp14:editId="49A62E9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6" name="Textové pole 16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1F3539-3B63-43F1-9152-190F5B04102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BEFAD7" id="Textové pole 1690" o:spid="_x0000_s1026" type="#_x0000_t202" style="position:absolute;margin-left:.75pt;margin-top:18pt;width:14.25pt;height:21pt;z-index:263773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4208" behindDoc="0" locked="0" layoutInCell="1" allowOverlap="1" wp14:anchorId="62BE75A2" wp14:editId="5F02FD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7" name="Textové pole 16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DB51D-AC9E-45CE-BA62-9832C4FAFC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64B242" id="Textové pole 1689" o:spid="_x0000_s1026" type="#_x0000_t202" style="position:absolute;margin-left:.75pt;margin-top:18pt;width:14.25pt;height:21pt;z-index:263774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5232" behindDoc="0" locked="0" layoutInCell="1" allowOverlap="1" wp14:anchorId="3FB3C4AF" wp14:editId="1FD05B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8" name="Textové pole 16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2AA1AA-51D7-48F3-89E7-4E00830DB2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A32290" id="Textové pole 1688" o:spid="_x0000_s1026" type="#_x0000_t202" style="position:absolute;margin-left:.75pt;margin-top:18pt;width:14.25pt;height:21pt;z-index:263775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6256" behindDoc="0" locked="0" layoutInCell="1" allowOverlap="1" wp14:anchorId="6E8D3893" wp14:editId="26104B1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09" name="Textové pole 16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EB4BC7-F090-41ED-B8EF-FB8AF398B5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032363" id="Textové pole 1687" o:spid="_x0000_s1026" type="#_x0000_t202" style="position:absolute;margin-left:.75pt;margin-top:18pt;width:14.25pt;height:21pt;z-index:263776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7280" behindDoc="0" locked="0" layoutInCell="1" allowOverlap="1" wp14:anchorId="3AC058C9" wp14:editId="21FEA5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0" name="Textové pole 16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CDED63-FAF3-4E0F-9525-EF570ACC53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E3F9B8" id="Textové pole 1686" o:spid="_x0000_s1026" type="#_x0000_t202" style="position:absolute;margin-left:.75pt;margin-top:18pt;width:14.25pt;height:21pt;z-index:263777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8304" behindDoc="0" locked="0" layoutInCell="1" allowOverlap="1" wp14:anchorId="001AFAC1" wp14:editId="4FDCFA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1" name="Textové pole 16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046BC5-AF27-4F02-B5E6-267E4776FD4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45BA85" id="Textové pole 1685" o:spid="_x0000_s1026" type="#_x0000_t202" style="position:absolute;margin-left:.75pt;margin-top:18pt;width:14.25pt;height:21pt;z-index:263778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79328" behindDoc="0" locked="0" layoutInCell="1" allowOverlap="1" wp14:anchorId="26126886" wp14:editId="4FB6AD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2" name="Textové pole 16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575FD2C-D7FE-46E8-B63E-637EA13DA7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0C4283" id="Textové pole 1684" o:spid="_x0000_s1026" type="#_x0000_t202" style="position:absolute;margin-left:.75pt;margin-top:18pt;width:14.25pt;height:21pt;z-index:263779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0352" behindDoc="0" locked="0" layoutInCell="1" allowOverlap="1" wp14:anchorId="2B40AF2E" wp14:editId="317580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3" name="Textové pole 16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FBBC5C-0CAB-4DA8-8F96-47B4EAE072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75B2CD" id="Textové pole 1683" o:spid="_x0000_s1026" type="#_x0000_t202" style="position:absolute;margin-left:.75pt;margin-top:18pt;width:14.25pt;height:21pt;z-index:263780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1376" behindDoc="0" locked="0" layoutInCell="1" allowOverlap="1" wp14:anchorId="6B8D390C" wp14:editId="12E8A5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4" name="Textové pole 16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EFFE11-ABE9-4C01-BCC4-107FEF6A7F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67CEE5" id="Textové pole 1682" o:spid="_x0000_s1026" type="#_x0000_t202" style="position:absolute;margin-left:.75pt;margin-top:18pt;width:14.25pt;height:21pt;z-index:263781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2400" behindDoc="0" locked="0" layoutInCell="1" allowOverlap="1" wp14:anchorId="23D26A30" wp14:editId="27E93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5" name="Textové pole 16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ECE39E-B524-4991-9BEC-F035457289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DAE955" id="Textové pole 1681" o:spid="_x0000_s1026" type="#_x0000_t202" style="position:absolute;margin-left:.75pt;margin-top:18pt;width:14.25pt;height:21pt;z-index:263782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3424" behindDoc="0" locked="0" layoutInCell="1" allowOverlap="1" wp14:anchorId="5A406B68" wp14:editId="22E0271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6" name="Textové pole 16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B49AA0-AF9E-4239-BFE3-22E27D78D7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A2370C" id="Textové pole 1680" o:spid="_x0000_s1026" type="#_x0000_t202" style="position:absolute;margin-left:.75pt;margin-top:18pt;width:14.25pt;height:21pt;z-index:263783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4448" behindDoc="0" locked="0" layoutInCell="1" allowOverlap="1" wp14:anchorId="746568EB" wp14:editId="32C0A7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7" name="Textové pole 16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3211A6-EB66-421E-BD3B-53367D1347B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6DEB9C" id="Textové pole 1679" o:spid="_x0000_s1026" type="#_x0000_t202" style="position:absolute;margin-left:.75pt;margin-top:18pt;width:14.25pt;height:21pt;z-index:263784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5472" behindDoc="0" locked="0" layoutInCell="1" allowOverlap="1" wp14:anchorId="7176EE0A" wp14:editId="598B889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8" name="Textové pole 16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3F476C-9A77-4264-B4BA-0B9E22C9B3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CEE6A2" id="Textové pole 1678" o:spid="_x0000_s1026" type="#_x0000_t202" style="position:absolute;margin-left:.75pt;margin-top:18pt;width:14.25pt;height:21pt;z-index:263785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6496" behindDoc="0" locked="0" layoutInCell="1" allowOverlap="1" wp14:anchorId="7A96DA68" wp14:editId="0142A4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19" name="Textové pole 16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B6AEDA9-F257-4821-BA05-B582C3C1A7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36294F" id="Textové pole 1677" o:spid="_x0000_s1026" type="#_x0000_t202" style="position:absolute;margin-left:.75pt;margin-top:18pt;width:14.25pt;height:21pt;z-index:263786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7520" behindDoc="0" locked="0" layoutInCell="1" allowOverlap="1" wp14:anchorId="0845D3D3" wp14:editId="01C51ED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0" name="Textové pole 16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BC5D8A4-03F5-4DD8-AEF0-F5639742607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FD6A3" id="Textové pole 1676" o:spid="_x0000_s1026" type="#_x0000_t202" style="position:absolute;margin-left:.75pt;margin-top:18pt;width:14.25pt;height:21pt;z-index:26378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8544" behindDoc="0" locked="0" layoutInCell="1" allowOverlap="1" wp14:anchorId="79DC0BDB" wp14:editId="2F7E3A0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1" name="Textové pole 16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57419A9-0BC2-4B57-8016-F93D7B4F49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08DAB4" id="Textové pole 1675" o:spid="_x0000_s1026" type="#_x0000_t202" style="position:absolute;margin-left:.75pt;margin-top:18pt;width:14.25pt;height:21pt;z-index:263788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89568" behindDoc="0" locked="0" layoutInCell="1" allowOverlap="1" wp14:anchorId="09BFD855" wp14:editId="7F87E9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2" name="Textové pole 16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806D90-18E3-4762-9141-1F250DCAED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94B1D0" id="Textové pole 1674" o:spid="_x0000_s1026" type="#_x0000_t202" style="position:absolute;margin-left:.75pt;margin-top:18pt;width:14.25pt;height:21pt;z-index:263789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0592" behindDoc="0" locked="0" layoutInCell="1" allowOverlap="1" wp14:anchorId="1FDAED74" wp14:editId="45FBF45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3" name="Textové pole 16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2A6E5F-2776-4FE6-9318-9D8ACA433B2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4BCF4C" id="Textové pole 1673" o:spid="_x0000_s1026" type="#_x0000_t202" style="position:absolute;margin-left:.75pt;margin-top:18pt;width:14.25pt;height:21pt;z-index:26379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1616" behindDoc="0" locked="0" layoutInCell="1" allowOverlap="1" wp14:anchorId="2CD433F0" wp14:editId="2CFCA45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4" name="Textové pole 16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EA0C48-7C39-49CB-8314-F47429D2B6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0673D3" id="Textové pole 1672" o:spid="_x0000_s1026" type="#_x0000_t202" style="position:absolute;margin-left:.75pt;margin-top:18pt;width:14.25pt;height:21pt;z-index:26379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2640" behindDoc="0" locked="0" layoutInCell="1" allowOverlap="1" wp14:anchorId="63D94BE3" wp14:editId="005991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5" name="Textové pole 16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E3D272-F0BC-41B7-8CD2-368FAA66E6E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E8FDBC" id="Textové pole 1671" o:spid="_x0000_s1026" type="#_x0000_t202" style="position:absolute;margin-left:.75pt;margin-top:18pt;width:14.25pt;height:21pt;z-index:26379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3664" behindDoc="0" locked="0" layoutInCell="1" allowOverlap="1" wp14:anchorId="22412B2B" wp14:editId="599C7C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6" name="Textové pole 16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244138-0EB9-4BC5-8874-FC5673F3183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EDA202" id="Textové pole 1670" o:spid="_x0000_s1026" type="#_x0000_t202" style="position:absolute;margin-left:.75pt;margin-top:18pt;width:14.25pt;height:21pt;z-index:263793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4688" behindDoc="0" locked="0" layoutInCell="1" allowOverlap="1" wp14:anchorId="3921D315" wp14:editId="155AB2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7" name="Textové pole 16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7A65F9-B91C-4422-A6D5-5BE2CF2D16D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68D876" id="Textové pole 1669" o:spid="_x0000_s1026" type="#_x0000_t202" style="position:absolute;margin-left:.75pt;margin-top:18pt;width:14.25pt;height:21pt;z-index:26379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5712" behindDoc="0" locked="0" layoutInCell="1" allowOverlap="1" wp14:anchorId="61ABAAE3" wp14:editId="141957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8" name="Textové pole 16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DC03A6-9E0A-4115-BF03-1A75F2022B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C8189B" id="Textové pole 1668" o:spid="_x0000_s1026" type="#_x0000_t202" style="position:absolute;margin-left:.75pt;margin-top:18pt;width:14.25pt;height:21pt;z-index:263795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6736" behindDoc="0" locked="0" layoutInCell="1" allowOverlap="1" wp14:anchorId="11C7B3A3" wp14:editId="2DE1E3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29" name="Textové pole 16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51A1FB0-7543-4BF6-8E8E-F9460E3CB00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8F22A7" id="Textové pole 1667" o:spid="_x0000_s1026" type="#_x0000_t202" style="position:absolute;margin-left:.75pt;margin-top:18pt;width:14.25pt;height:21pt;z-index:26379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7760" behindDoc="0" locked="0" layoutInCell="1" allowOverlap="1" wp14:anchorId="354340A5" wp14:editId="442398A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0" name="Textové pole 16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10166B-B795-482A-8851-2FC485BFC76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B544AA" id="Textové pole 1666" o:spid="_x0000_s1026" type="#_x0000_t202" style="position:absolute;margin-left:.75pt;margin-top:18pt;width:14.25pt;height:21pt;z-index:26379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8784" behindDoc="0" locked="0" layoutInCell="1" allowOverlap="1" wp14:anchorId="7013B7E8" wp14:editId="7CC3C36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1" name="Textové pole 16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058305-9A60-4FAA-A393-E9DF601244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5954A9" id="Textové pole 1665" o:spid="_x0000_s1026" type="#_x0000_t202" style="position:absolute;margin-left:.75pt;margin-top:18pt;width:14.25pt;height:21pt;z-index:26379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799808" behindDoc="0" locked="0" layoutInCell="1" allowOverlap="1" wp14:anchorId="3F832170" wp14:editId="6A4165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2" name="Textové pole 16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12717FD-A6D4-4A02-80FF-C0FB673177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9504B2" id="Textové pole 1664" o:spid="_x0000_s1026" type="#_x0000_t202" style="position:absolute;margin-left:.75pt;margin-top:18pt;width:14.25pt;height:21pt;z-index:26379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0832" behindDoc="0" locked="0" layoutInCell="1" allowOverlap="1" wp14:anchorId="24A69DBB" wp14:editId="23CF5CF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3" name="Textové pole 16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1D6FE7-C67E-4642-85C7-4C59A38F5CB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0022BE8" id="Textové pole 1663" o:spid="_x0000_s1026" type="#_x0000_t202" style="position:absolute;margin-left:.75pt;margin-top:18pt;width:14.25pt;height:21pt;z-index:26380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1856" behindDoc="0" locked="0" layoutInCell="1" allowOverlap="1" wp14:anchorId="26FDD2D2" wp14:editId="77BA78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4" name="Textové pole 16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A9FAE8-BA95-4567-B9CB-F2651225339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82F83C" id="Textové pole 1662" o:spid="_x0000_s1026" type="#_x0000_t202" style="position:absolute;margin-left:.75pt;margin-top:18pt;width:14.25pt;height:21pt;z-index:26380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2880" behindDoc="0" locked="0" layoutInCell="1" allowOverlap="1" wp14:anchorId="728D8B7E" wp14:editId="52E1DBF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5" name="Textové pole 16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E7C53F-F789-4A06-AFC8-D5335D9FFB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23ABE5" id="Textové pole 1661" o:spid="_x0000_s1026" type="#_x0000_t202" style="position:absolute;margin-left:.75pt;margin-top:18pt;width:14.25pt;height:21pt;z-index:26380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3904" behindDoc="0" locked="0" layoutInCell="1" allowOverlap="1" wp14:anchorId="3B2D4C5F" wp14:editId="7832192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6" name="Textové pole 16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F66CFB-70DD-464B-A771-4DF777364BF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1356E3" id="Textové pole 1660" o:spid="_x0000_s1026" type="#_x0000_t202" style="position:absolute;margin-left:.75pt;margin-top:18pt;width:14.25pt;height:21pt;z-index:26380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4928" behindDoc="0" locked="0" layoutInCell="1" allowOverlap="1" wp14:anchorId="53D7AC0E" wp14:editId="29124D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7" name="Textové pole 16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FCAAAA-4DD1-4F79-B4A3-02001AF4752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ACD66D" id="Textové pole 1659" o:spid="_x0000_s1026" type="#_x0000_t202" style="position:absolute;margin-left:.75pt;margin-top:18pt;width:14.25pt;height:21pt;z-index:26380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5952" behindDoc="0" locked="0" layoutInCell="1" allowOverlap="1" wp14:anchorId="13F0833C" wp14:editId="48BE74B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8" name="Textové pole 16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746500-4624-4D64-B4CF-57DDE1FBEC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1FFC03" id="Textové pole 1658" o:spid="_x0000_s1026" type="#_x0000_t202" style="position:absolute;margin-left:.75pt;margin-top:18pt;width:14.25pt;height:21pt;z-index:26380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6976" behindDoc="0" locked="0" layoutInCell="1" allowOverlap="1" wp14:anchorId="0CE748BA" wp14:editId="2F3E18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39" name="Textové pole 16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18D9D8-A9A7-4B14-A390-10E172DD8D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2BB1C0" id="Textové pole 1657" o:spid="_x0000_s1026" type="#_x0000_t202" style="position:absolute;margin-left:.75pt;margin-top:18pt;width:14.25pt;height:21pt;z-index:26380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8000" behindDoc="0" locked="0" layoutInCell="1" allowOverlap="1" wp14:anchorId="1FDDB654" wp14:editId="50F201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0" name="Textové pole 16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7E6633-AAB2-42D3-B273-FE775E1E7D4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4C063B" id="Textové pole 1656" o:spid="_x0000_s1026" type="#_x0000_t202" style="position:absolute;margin-left:.75pt;margin-top:18pt;width:14.25pt;height:21pt;z-index:26380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09024" behindDoc="0" locked="0" layoutInCell="1" allowOverlap="1" wp14:anchorId="17A8752E" wp14:editId="72355AF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1" name="Textové pole 16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58C850-570C-462B-87A6-548550D120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F457D6" id="Textové pole 1655" o:spid="_x0000_s1026" type="#_x0000_t202" style="position:absolute;margin-left:.75pt;margin-top:18pt;width:14.25pt;height:21pt;z-index:26380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0048" behindDoc="0" locked="0" layoutInCell="1" allowOverlap="1" wp14:anchorId="34A4362F" wp14:editId="055D23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2" name="Textové pole 16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C4F6DA-A610-478B-8B58-D1CD7C7FF61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B944AC" id="Textové pole 1654" o:spid="_x0000_s1026" type="#_x0000_t202" style="position:absolute;margin-left:.75pt;margin-top:18pt;width:14.25pt;height:21pt;z-index:26381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1072" behindDoc="0" locked="0" layoutInCell="1" allowOverlap="1" wp14:anchorId="1ABF8610" wp14:editId="1CB5DF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3" name="Textové pole 16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AA7A69-DED9-41F4-B684-4048E985D4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BE640D" id="Textové pole 1653" o:spid="_x0000_s1026" type="#_x0000_t202" style="position:absolute;margin-left:.75pt;margin-top:18pt;width:14.25pt;height:21pt;z-index:26381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2096" behindDoc="0" locked="0" layoutInCell="1" allowOverlap="1" wp14:anchorId="4086D740" wp14:editId="49702AD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4" name="Textové pole 16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D3573E-425D-4580-B137-3F1A8298B4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1EF1F1" id="Textové pole 1652" o:spid="_x0000_s1026" type="#_x0000_t202" style="position:absolute;margin-left:.75pt;margin-top:18pt;width:14.25pt;height:21pt;z-index:26381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3120" behindDoc="0" locked="0" layoutInCell="1" allowOverlap="1" wp14:anchorId="0FFC7803" wp14:editId="55FD07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5" name="Textové pole 16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D5F86D-F6C0-4F3B-BA36-574D932F87F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DCC7CC" id="Textové pole 1651" o:spid="_x0000_s1026" type="#_x0000_t202" style="position:absolute;margin-left:.75pt;margin-top:18pt;width:14.25pt;height:21pt;z-index:26381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4144" behindDoc="0" locked="0" layoutInCell="1" allowOverlap="1" wp14:anchorId="6394C2AF" wp14:editId="03F934F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6" name="Textové pole 16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40281FE-DD20-49DA-8D44-0A4DC878D8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591C26" id="Textové pole 1650" o:spid="_x0000_s1026" type="#_x0000_t202" style="position:absolute;margin-left:.75pt;margin-top:18pt;width:14.25pt;height:21pt;z-index:26381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5168" behindDoc="0" locked="0" layoutInCell="1" allowOverlap="1" wp14:anchorId="5CFDAB3C" wp14:editId="3ECB63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7" name="Textové pole 16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4B898C-76DC-48C4-9F43-C215F8930C3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2FD38A" id="Textové pole 1649" o:spid="_x0000_s1026" type="#_x0000_t202" style="position:absolute;margin-left:.75pt;margin-top:18pt;width:14.25pt;height:21pt;z-index:26381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6192" behindDoc="0" locked="0" layoutInCell="1" allowOverlap="1" wp14:anchorId="0A9EF9B6" wp14:editId="63DD9B5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8" name="Textové pole 16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836BFD-C2CD-4A0A-B050-DA632CD27AC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469248" id="Textové pole 1648" o:spid="_x0000_s1026" type="#_x0000_t202" style="position:absolute;margin-left:.75pt;margin-top:18pt;width:14.25pt;height:21pt;z-index:26381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7216" behindDoc="0" locked="0" layoutInCell="1" allowOverlap="1" wp14:anchorId="0FDE7796" wp14:editId="562C0CD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49" name="Textové pole 16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07B4AC-0C25-4F0A-9EDC-2A69D559AB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DD901A" id="Textové pole 1647" o:spid="_x0000_s1026" type="#_x0000_t202" style="position:absolute;margin-left:.75pt;margin-top:18pt;width:14.25pt;height:21pt;z-index:26381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8240" behindDoc="0" locked="0" layoutInCell="1" allowOverlap="1" wp14:anchorId="649E7F5F" wp14:editId="33455B6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0" name="Textové pole 16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3BDA27-12F4-44FC-A31D-C5785C81F46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74E0C4" id="Textové pole 1646" o:spid="_x0000_s1026" type="#_x0000_t202" style="position:absolute;margin-left:.75pt;margin-top:18pt;width:14.25pt;height:21pt;z-index:26381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19264" behindDoc="0" locked="0" layoutInCell="1" allowOverlap="1" wp14:anchorId="2F893D19" wp14:editId="400C60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1" name="Textové pole 16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F1AF8-04DD-4EA7-A5E6-92DD061CE2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7F148D" id="Textové pole 1645" o:spid="_x0000_s1026" type="#_x0000_t202" style="position:absolute;margin-left:.75pt;margin-top:18pt;width:14.25pt;height:21pt;z-index:26381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0288" behindDoc="0" locked="0" layoutInCell="1" allowOverlap="1" wp14:anchorId="3EF9BCE7" wp14:editId="1B90DE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2" name="Textové pole 16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DE0D2A2-7599-4F4E-85CA-425FBD6677C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D7964A" id="Textové pole 1644" o:spid="_x0000_s1026" type="#_x0000_t202" style="position:absolute;margin-left:.75pt;margin-top:18pt;width:14.25pt;height:21pt;z-index:26382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1312" behindDoc="0" locked="0" layoutInCell="1" allowOverlap="1" wp14:anchorId="0DD0B513" wp14:editId="40637AE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3" name="Textové pole 16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47982D-E7C6-4A1A-8158-9214E12316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C4DE66" id="Textové pole 1643" o:spid="_x0000_s1026" type="#_x0000_t202" style="position:absolute;margin-left:.75pt;margin-top:18pt;width:14.25pt;height:21pt;z-index:26382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2336" behindDoc="0" locked="0" layoutInCell="1" allowOverlap="1" wp14:anchorId="1ABF5480" wp14:editId="59F1778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4" name="Textové pole 16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4DFA1B9-BB7B-4B24-BF9D-511EFA64FB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8E6DE9" id="Textové pole 1642" o:spid="_x0000_s1026" type="#_x0000_t202" style="position:absolute;margin-left:.75pt;margin-top:18pt;width:14.25pt;height:21pt;z-index:26382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3360" behindDoc="0" locked="0" layoutInCell="1" allowOverlap="1" wp14:anchorId="391967A0" wp14:editId="59440CE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5" name="Textové pole 16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665267F-F72D-44C7-9126-23131B5FEAB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BEA956" id="Textové pole 1641" o:spid="_x0000_s1026" type="#_x0000_t202" style="position:absolute;margin-left:.75pt;margin-top:18pt;width:14.25pt;height:21pt;z-index:26382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4384" behindDoc="0" locked="0" layoutInCell="1" allowOverlap="1" wp14:anchorId="1EA936A6" wp14:editId="20D8D9E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6" name="Textové pole 16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08665B-EDF1-4FEF-A433-0199413F31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FD3AB2" id="Textové pole 1640" o:spid="_x0000_s1026" type="#_x0000_t202" style="position:absolute;margin-left:.75pt;margin-top:18pt;width:14.25pt;height:21pt;z-index:26382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5408" behindDoc="0" locked="0" layoutInCell="1" allowOverlap="1" wp14:anchorId="5CA249C2" wp14:editId="369B9C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7" name="Textové pole 16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B34DE23-FEFD-4C0F-8052-FA65AF6A7D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51A1DE2" id="Textové pole 1639" o:spid="_x0000_s1026" type="#_x0000_t202" style="position:absolute;margin-left:.75pt;margin-top:18pt;width:14.25pt;height:21pt;z-index:26382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6432" behindDoc="0" locked="0" layoutInCell="1" allowOverlap="1" wp14:anchorId="58F46DF1" wp14:editId="79FDA5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8" name="Textové pole 16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13828E-38B4-4AD4-A412-17E9A857A9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5DAFEE" id="Textové pole 1638" o:spid="_x0000_s1026" type="#_x0000_t202" style="position:absolute;margin-left:.75pt;margin-top:18pt;width:14.25pt;height:21pt;z-index:26382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7456" behindDoc="0" locked="0" layoutInCell="1" allowOverlap="1" wp14:anchorId="342AA7EB" wp14:editId="010EE39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59" name="Textové pole 16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4ECBFD-2B0B-4E44-AAA9-3BC1BE63ED6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2985E2" id="Textové pole 1637" o:spid="_x0000_s1026" type="#_x0000_t202" style="position:absolute;margin-left:.75pt;margin-top:18pt;width:14.25pt;height:21pt;z-index:26382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8480" behindDoc="0" locked="0" layoutInCell="1" allowOverlap="1" wp14:anchorId="6378B564" wp14:editId="2082421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0" name="Textové pole 16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8335A4-2C1D-48C0-A4FB-ECDCD20364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137959" id="Textové pole 1636" o:spid="_x0000_s1026" type="#_x0000_t202" style="position:absolute;margin-left:.75pt;margin-top:18pt;width:14.25pt;height:21pt;z-index:26382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29504" behindDoc="0" locked="0" layoutInCell="1" allowOverlap="1" wp14:anchorId="28D3A10F" wp14:editId="2492C51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1" name="Textové pole 16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511492-7957-4BCC-A266-51771C856D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3EC777" id="Textové pole 1635" o:spid="_x0000_s1026" type="#_x0000_t202" style="position:absolute;margin-left:.75pt;margin-top:18pt;width:14.25pt;height:21pt;z-index:26382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0528" behindDoc="0" locked="0" layoutInCell="1" allowOverlap="1" wp14:anchorId="59D68D38" wp14:editId="52879A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2" name="Textové pole 16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AC0244-7557-47D8-8EEA-742F61BC74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164478" id="Textové pole 1634" o:spid="_x0000_s1026" type="#_x0000_t202" style="position:absolute;margin-left:.75pt;margin-top:18pt;width:14.25pt;height:21pt;z-index:26383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1552" behindDoc="0" locked="0" layoutInCell="1" allowOverlap="1" wp14:anchorId="16F49635" wp14:editId="64BDFE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3" name="Textové pole 16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ACE983-F034-4740-B515-BA1C0A49432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EC0EE7" id="Textové pole 1633" o:spid="_x0000_s1026" type="#_x0000_t202" style="position:absolute;margin-left:.75pt;margin-top:18pt;width:14.25pt;height:21pt;z-index:26383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2576" behindDoc="0" locked="0" layoutInCell="1" allowOverlap="1" wp14:anchorId="40332235" wp14:editId="42518CB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4" name="Textové pole 16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A4331AF-88CD-4503-BD32-C343268F5B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988CA9" id="Textové pole 1632" o:spid="_x0000_s1026" type="#_x0000_t202" style="position:absolute;margin-left:.75pt;margin-top:18pt;width:14.25pt;height:21pt;z-index:26383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3600" behindDoc="0" locked="0" layoutInCell="1" allowOverlap="1" wp14:anchorId="04B41284" wp14:editId="34053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5" name="Textové pole 16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D1A48C8-4053-4A95-8C43-3702866D690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BE279E" id="Textové pole 1631" o:spid="_x0000_s1026" type="#_x0000_t202" style="position:absolute;margin-left:.75pt;margin-top:18pt;width:14.25pt;height:21pt;z-index:26383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4624" behindDoc="0" locked="0" layoutInCell="1" allowOverlap="1" wp14:anchorId="0B36FB78" wp14:editId="4A4674A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6" name="Textové pole 16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56D6E9-E258-4F63-AD02-61FCFF0A9F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CBDCEA" id="Textové pole 1630" o:spid="_x0000_s1026" type="#_x0000_t202" style="position:absolute;margin-left:.75pt;margin-top:18pt;width:14.25pt;height:21pt;z-index:26383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5648" behindDoc="0" locked="0" layoutInCell="1" allowOverlap="1" wp14:anchorId="5759CFD5" wp14:editId="00C1C3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7" name="Textové pole 16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6682D7-F1BB-42B7-A288-1A433AC71A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57B6B6" id="Textové pole 1629" o:spid="_x0000_s1026" type="#_x0000_t202" style="position:absolute;margin-left:.75pt;margin-top:18pt;width:14.25pt;height:21pt;z-index:26383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6672" behindDoc="0" locked="0" layoutInCell="1" allowOverlap="1" wp14:anchorId="2B8702C9" wp14:editId="15F9F9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8" name="Textové pole 16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B3DFC4A-DE74-42E0-A52F-4C79E659EAE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7A23E0" id="Textové pole 1628" o:spid="_x0000_s1026" type="#_x0000_t202" style="position:absolute;margin-left:.75pt;margin-top:18pt;width:14.25pt;height:21pt;z-index:26383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7696" behindDoc="0" locked="0" layoutInCell="1" allowOverlap="1" wp14:anchorId="75829BC7" wp14:editId="1095E1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69" name="Textové pole 16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D73F44-81D0-4D52-9E85-9A4416A530F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2162B8" id="Textové pole 1627" o:spid="_x0000_s1026" type="#_x0000_t202" style="position:absolute;margin-left:.75pt;margin-top:18pt;width:14.25pt;height:21pt;z-index:26383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8720" behindDoc="0" locked="0" layoutInCell="1" allowOverlap="1" wp14:anchorId="2E9F1B6D" wp14:editId="4653DA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0" name="Textové pole 16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C4F25C5-1368-46FE-984B-9069F981D0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54B51C" id="Textové pole 1626" o:spid="_x0000_s1026" type="#_x0000_t202" style="position:absolute;margin-left:.75pt;margin-top:18pt;width:14.25pt;height:21pt;z-index:26383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39744" behindDoc="0" locked="0" layoutInCell="1" allowOverlap="1" wp14:anchorId="28EC016F" wp14:editId="312624B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1" name="Textové pole 16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62D8DF-5BA8-4E19-9EDE-0F6FC672450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4CA343" id="Textové pole 1625" o:spid="_x0000_s1026" type="#_x0000_t202" style="position:absolute;margin-left:.75pt;margin-top:18pt;width:14.25pt;height:21pt;z-index:26383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0768" behindDoc="0" locked="0" layoutInCell="1" allowOverlap="1" wp14:anchorId="00FFDB31" wp14:editId="2CC53F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2" name="Textové pole 16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1EF061-C90B-4EF1-B042-4C273F9F21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60D981" id="Textové pole 1624" o:spid="_x0000_s1026" type="#_x0000_t202" style="position:absolute;margin-left:.75pt;margin-top:18pt;width:14.25pt;height:21pt;z-index:26384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1792" behindDoc="0" locked="0" layoutInCell="1" allowOverlap="1" wp14:anchorId="72888E6F" wp14:editId="06D9A64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3" name="Textové pole 16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5BC1B3-24DB-4EBE-BCD6-AAA59B649A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E2EBF9" id="Textové pole 1623" o:spid="_x0000_s1026" type="#_x0000_t202" style="position:absolute;margin-left:.75pt;margin-top:18pt;width:14.25pt;height:21pt;z-index:26384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2816" behindDoc="0" locked="0" layoutInCell="1" allowOverlap="1" wp14:anchorId="7BCD3BE5" wp14:editId="548BDF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4" name="Textové pole 16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AD96217-FDF8-41FC-8121-C54A20C1F4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DF5454" id="Textové pole 1622" o:spid="_x0000_s1026" type="#_x0000_t202" style="position:absolute;margin-left:.75pt;margin-top:18pt;width:14.25pt;height:21pt;z-index:26384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3840" behindDoc="0" locked="0" layoutInCell="1" allowOverlap="1" wp14:anchorId="0B7FCA70" wp14:editId="5518BD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5" name="Textové pole 16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4C127F-276D-4131-B09B-909B551B202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134FC4" id="Textové pole 1621" o:spid="_x0000_s1026" type="#_x0000_t202" style="position:absolute;margin-left:.75pt;margin-top:18pt;width:14.25pt;height:21pt;z-index:26384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4864" behindDoc="0" locked="0" layoutInCell="1" allowOverlap="1" wp14:anchorId="4085E31C" wp14:editId="15E9DFE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6" name="Textové pole 16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71CA661-8C80-489B-A2BC-C6E8816F2CF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72D286" id="Textové pole 1620" o:spid="_x0000_s1026" type="#_x0000_t202" style="position:absolute;margin-left:.75pt;margin-top:18pt;width:14.25pt;height:21pt;z-index:26384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5888" behindDoc="0" locked="0" layoutInCell="1" allowOverlap="1" wp14:anchorId="6B667A64" wp14:editId="7BF9BC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7" name="Textové pole 16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8CBB36-9156-4EF2-9A1B-88BD8740194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A7A161" id="Textové pole 1619" o:spid="_x0000_s1026" type="#_x0000_t202" style="position:absolute;margin-left:.75pt;margin-top:18pt;width:14.25pt;height:21pt;z-index:26384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6912" behindDoc="0" locked="0" layoutInCell="1" allowOverlap="1" wp14:anchorId="55724AA2" wp14:editId="0B4E299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8" name="Textové pole 16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B172E5-FDFD-4280-AD1C-CF93CC7F2F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1592B6" id="Textové pole 1618" o:spid="_x0000_s1026" type="#_x0000_t202" style="position:absolute;margin-left:.75pt;margin-top:18pt;width:14.25pt;height:21pt;z-index:26384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7936" behindDoc="0" locked="0" layoutInCell="1" allowOverlap="1" wp14:anchorId="1CA60FE1" wp14:editId="3F450B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79" name="Textové pole 16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8D2946-2299-46EB-A5C2-0322FFD00C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DA64A4" id="Textové pole 1617" o:spid="_x0000_s1026" type="#_x0000_t202" style="position:absolute;margin-left:.75pt;margin-top:18pt;width:14.25pt;height:21pt;z-index:26384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8960" behindDoc="0" locked="0" layoutInCell="1" allowOverlap="1" wp14:anchorId="29BBFB37" wp14:editId="0F0B646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0" name="Textové pole 16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32E55E-8167-4E60-9A9B-CF6B30E7EF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BCD93E" id="Textové pole 1616" o:spid="_x0000_s1026" type="#_x0000_t202" style="position:absolute;margin-left:.75pt;margin-top:18pt;width:14.25pt;height:21pt;z-index:26384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49984" behindDoc="0" locked="0" layoutInCell="1" allowOverlap="1" wp14:anchorId="2BA1239B" wp14:editId="3C7A2E1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1" name="Textové pole 16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217184-418B-42EF-89F9-126447208E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04D9C5" id="Textové pole 1615" o:spid="_x0000_s1026" type="#_x0000_t202" style="position:absolute;margin-left:.75pt;margin-top:18pt;width:14.25pt;height:21pt;z-index:26384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1008" behindDoc="0" locked="0" layoutInCell="1" allowOverlap="1" wp14:anchorId="5FDFB4BE" wp14:editId="3D6AB42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2" name="Textové pole 16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3C56F57-9553-4FD0-B1B7-7A7162135E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8D5232" id="Textové pole 1614" o:spid="_x0000_s1026" type="#_x0000_t202" style="position:absolute;margin-left:.75pt;margin-top:18pt;width:14.25pt;height:21pt;z-index:26385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2032" behindDoc="0" locked="0" layoutInCell="1" allowOverlap="1" wp14:anchorId="2425C926" wp14:editId="14E18D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3" name="Textové pole 16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90371C-5BEF-43FD-B75A-8086B703252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B26F4A" id="Textové pole 1613" o:spid="_x0000_s1026" type="#_x0000_t202" style="position:absolute;margin-left:.75pt;margin-top:18pt;width:14.25pt;height:21pt;z-index:26385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3056" behindDoc="0" locked="0" layoutInCell="1" allowOverlap="1" wp14:anchorId="58A26E66" wp14:editId="542DAF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4" name="Textové pole 16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F47EF9-428F-4E18-804D-DCAE33173E6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5A742" id="Textové pole 1612" o:spid="_x0000_s1026" type="#_x0000_t202" style="position:absolute;margin-left:.75pt;margin-top:18pt;width:14.25pt;height:21pt;z-index:26385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4080" behindDoc="0" locked="0" layoutInCell="1" allowOverlap="1" wp14:anchorId="6A7236B7" wp14:editId="5E5EED7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5" name="Textové pole 16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7BD38D-1C6C-4725-8499-A3AC8956082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E32A40" id="Textové pole 1611" o:spid="_x0000_s1026" type="#_x0000_t202" style="position:absolute;margin-left:.75pt;margin-top:18pt;width:14.25pt;height:21pt;z-index:26385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5104" behindDoc="0" locked="0" layoutInCell="1" allowOverlap="1" wp14:anchorId="3AA9E764" wp14:editId="0CDC225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6" name="Textové pole 16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427B50-3C5A-491E-907E-2ED9C33A5C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54DBD0" id="Textové pole 1610" o:spid="_x0000_s1026" type="#_x0000_t202" style="position:absolute;margin-left:.75pt;margin-top:18pt;width:14.25pt;height:21pt;z-index:26385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6128" behindDoc="0" locked="0" layoutInCell="1" allowOverlap="1" wp14:anchorId="231ECA29" wp14:editId="12B97F9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7" name="Textové pole 160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72F8FC6-9ECE-4058-920B-8009B2C7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1164FE" id="Textové pole 1609" o:spid="_x0000_s1026" type="#_x0000_t202" style="position:absolute;margin-left:.75pt;margin-top:18pt;width:14.25pt;height:21pt;z-index:26385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7152" behindDoc="0" locked="0" layoutInCell="1" allowOverlap="1" wp14:anchorId="6F3E50C5" wp14:editId="4E7E266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8" name="Textové pole 160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6361F7-F757-4FA1-A91E-A38EF8A7E5F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DCEDCE" id="Textové pole 1608" o:spid="_x0000_s1026" type="#_x0000_t202" style="position:absolute;margin-left:.75pt;margin-top:18pt;width:14.25pt;height:21pt;z-index:26385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8176" behindDoc="0" locked="0" layoutInCell="1" allowOverlap="1" wp14:anchorId="44AD9984" wp14:editId="2BDEDAE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89" name="Textové pole 160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15B4674-7AE6-427B-857D-61953B268D6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EA7BD4" id="Textové pole 1607" o:spid="_x0000_s1026" type="#_x0000_t202" style="position:absolute;margin-left:.75pt;margin-top:18pt;width:14.25pt;height:21pt;z-index:26385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59200" behindDoc="0" locked="0" layoutInCell="1" allowOverlap="1" wp14:anchorId="52E731D9" wp14:editId="0EB0C9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0" name="Textové pole 160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4CB44C8-E56E-4B4E-BBC4-294BDB2B2A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6DC0A4" id="Textové pole 1606" o:spid="_x0000_s1026" type="#_x0000_t202" style="position:absolute;margin-left:.75pt;margin-top:18pt;width:14.25pt;height:21pt;z-index:26385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0224" behindDoc="0" locked="0" layoutInCell="1" allowOverlap="1" wp14:anchorId="0A7023F5" wp14:editId="4FF899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1" name="Textové pole 160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830570-D89D-4AEF-A46A-CF90AC75E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CC8095" id="Textové pole 1605" o:spid="_x0000_s1026" type="#_x0000_t202" style="position:absolute;margin-left:.75pt;margin-top:18pt;width:14.25pt;height:21pt;z-index:26386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1248" behindDoc="0" locked="0" layoutInCell="1" allowOverlap="1" wp14:anchorId="0B20247B" wp14:editId="5B0BA49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2" name="Textové pole 160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3A3B0A-3F95-4F76-96E9-D8FA9E4203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EE6071" id="Textové pole 1604" o:spid="_x0000_s1026" type="#_x0000_t202" style="position:absolute;margin-left:.75pt;margin-top:18pt;width:14.25pt;height:21pt;z-index:26386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2272" behindDoc="0" locked="0" layoutInCell="1" allowOverlap="1" wp14:anchorId="6B24382E" wp14:editId="53DD818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3" name="Textové pole 160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ED3A75-19E1-4905-A5FF-7E6A3547F70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20657D" id="Textové pole 1603" o:spid="_x0000_s1026" type="#_x0000_t202" style="position:absolute;margin-left:.75pt;margin-top:18pt;width:14.25pt;height:21pt;z-index:26386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3296" behindDoc="0" locked="0" layoutInCell="1" allowOverlap="1" wp14:anchorId="678C3113" wp14:editId="79ECB8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4" name="Textové pole 160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52A0EDD-CC3E-4BAD-84E5-9C20E1D739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238477" id="Textové pole 1602" o:spid="_x0000_s1026" type="#_x0000_t202" style="position:absolute;margin-left:.75pt;margin-top:18pt;width:14.25pt;height:21pt;z-index:26386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4320" behindDoc="0" locked="0" layoutInCell="1" allowOverlap="1" wp14:anchorId="08438331" wp14:editId="24356E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5" name="Textové pole 160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A4FA1B-2C9A-4983-9E9E-AF9CEB4A6F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13E9B9" id="Textové pole 1601" o:spid="_x0000_s1026" type="#_x0000_t202" style="position:absolute;margin-left:.75pt;margin-top:18pt;width:14.25pt;height:21pt;z-index:26386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5344" behindDoc="0" locked="0" layoutInCell="1" allowOverlap="1" wp14:anchorId="210CA7C0" wp14:editId="4E4A74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6" name="Textové pole 160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F17608-54EF-4659-B1FC-77F453C8D7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4C11B4" id="Textové pole 1600" o:spid="_x0000_s1026" type="#_x0000_t202" style="position:absolute;margin-left:.75pt;margin-top:18pt;width:14.25pt;height:21pt;z-index:26386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6368" behindDoc="0" locked="0" layoutInCell="1" allowOverlap="1" wp14:anchorId="7D8C2605" wp14:editId="1C35B6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7" name="Textové pole 15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3ADF6D-B13D-4B18-B8F5-86E91A6A21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EF78D5" id="Textové pole 1599" o:spid="_x0000_s1026" type="#_x0000_t202" style="position:absolute;margin-left:.75pt;margin-top:18pt;width:14.25pt;height:21pt;z-index:26386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7392" behindDoc="0" locked="0" layoutInCell="1" allowOverlap="1" wp14:anchorId="049B93A4" wp14:editId="4FED07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8" name="Textové pole 15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B5F7CD-4707-4388-B014-EB004C7E607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2D5FD8" id="Textové pole 1598" o:spid="_x0000_s1026" type="#_x0000_t202" style="position:absolute;margin-left:.75pt;margin-top:18pt;width:14.25pt;height:21pt;z-index:26386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8416" behindDoc="0" locked="0" layoutInCell="1" allowOverlap="1" wp14:anchorId="5F7BBDF0" wp14:editId="1CC692C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599" name="Textové pole 15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F705CD6-8518-47C8-8745-3AD267FCA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8E4199" id="Textové pole 1597" o:spid="_x0000_s1026" type="#_x0000_t202" style="position:absolute;margin-left:.75pt;margin-top:18pt;width:14.25pt;height:21pt;z-index:26386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69440" behindDoc="0" locked="0" layoutInCell="1" allowOverlap="1" wp14:anchorId="29328558" wp14:editId="7A7AEB7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0" name="Textové pole 15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864147D-26B4-4052-BC1C-9852CE90340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B383D4" id="Textové pole 1596" o:spid="_x0000_s1026" type="#_x0000_t202" style="position:absolute;margin-left:.75pt;margin-top:18pt;width:14.25pt;height:21pt;z-index:26386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0464" behindDoc="0" locked="0" layoutInCell="1" allowOverlap="1" wp14:anchorId="12323CB1" wp14:editId="024681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1" name="Textové pole 15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EEEE2D-ED99-482B-A85B-D383831756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62E64E" id="Textové pole 1595" o:spid="_x0000_s1026" type="#_x0000_t202" style="position:absolute;margin-left:.75pt;margin-top:18pt;width:14.25pt;height:21pt;z-index:26387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1488" behindDoc="0" locked="0" layoutInCell="1" allowOverlap="1" wp14:anchorId="2C4EFCDD" wp14:editId="27CAD4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2" name="Textové pole 15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90266A-4095-4553-993E-1CF4A4C9CFD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279B72" id="Textové pole 1594" o:spid="_x0000_s1026" type="#_x0000_t202" style="position:absolute;margin-left:.75pt;margin-top:18pt;width:14.25pt;height:21pt;z-index:26387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2512" behindDoc="0" locked="0" layoutInCell="1" allowOverlap="1" wp14:anchorId="6D47645A" wp14:editId="2054C9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3" name="Textové pole 15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1FC13B-C169-491D-A6F6-66B3176EA4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414149" id="Textové pole 1593" o:spid="_x0000_s1026" type="#_x0000_t202" style="position:absolute;margin-left:.75pt;margin-top:18pt;width:14.25pt;height:21pt;z-index:26387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3536" behindDoc="0" locked="0" layoutInCell="1" allowOverlap="1" wp14:anchorId="66E1C821" wp14:editId="726BDE6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4" name="Textové pole 15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658384B-F035-4951-9A7C-04FAE207EF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77DED2" id="Textové pole 1592" o:spid="_x0000_s1026" type="#_x0000_t202" style="position:absolute;margin-left:.75pt;margin-top:18pt;width:14.25pt;height:21pt;z-index:26387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4560" behindDoc="0" locked="0" layoutInCell="1" allowOverlap="1" wp14:anchorId="7EC78881" wp14:editId="7BDD3A5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5" name="Textové pole 15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9BADCD-9AF6-421D-B525-09DE71C1F7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7468F2" id="Textové pole 1591" o:spid="_x0000_s1026" type="#_x0000_t202" style="position:absolute;margin-left:.75pt;margin-top:18pt;width:14.25pt;height:21pt;z-index:26387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5584" behindDoc="0" locked="0" layoutInCell="1" allowOverlap="1" wp14:anchorId="47CCB9FE" wp14:editId="00229F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6" name="Textové pole 15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2392A3-C49F-4848-8E86-E1E81136AF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FF2234" id="Textové pole 1590" o:spid="_x0000_s1026" type="#_x0000_t202" style="position:absolute;margin-left:.75pt;margin-top:18pt;width:14.25pt;height:21pt;z-index:26387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6608" behindDoc="0" locked="0" layoutInCell="1" allowOverlap="1" wp14:anchorId="14082C4E" wp14:editId="7A3785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7" name="Textové pole 15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418CE22-A316-4948-A71F-1EF3E0C65E2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070393" id="Textové pole 1589" o:spid="_x0000_s1026" type="#_x0000_t202" style="position:absolute;margin-left:.75pt;margin-top:18pt;width:14.25pt;height:21pt;z-index:26387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7632" behindDoc="0" locked="0" layoutInCell="1" allowOverlap="1" wp14:anchorId="18985673" wp14:editId="607CD6D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8" name="Textové pole 15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7360EBE-74C2-47FF-B08B-19A30B625CB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43212" id="Textové pole 1588" o:spid="_x0000_s1026" type="#_x0000_t202" style="position:absolute;margin-left:.75pt;margin-top:18pt;width:14.25pt;height:21pt;z-index:26387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8656" behindDoc="0" locked="0" layoutInCell="1" allowOverlap="1" wp14:anchorId="27393067" wp14:editId="53ECEEB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09" name="Textové pole 15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528D981-F737-4FEE-A222-BEFCCFA979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94DE03" id="Textové pole 1587" o:spid="_x0000_s1026" type="#_x0000_t202" style="position:absolute;margin-left:.75pt;margin-top:18pt;width:14.25pt;height:21pt;z-index:26387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79680" behindDoc="0" locked="0" layoutInCell="1" allowOverlap="1" wp14:anchorId="5802A2DA" wp14:editId="28DC445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0" name="Textové pole 15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BAE1F0-97C6-44B6-BB4F-73EBEB115F3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DC425D" id="Textové pole 1586" o:spid="_x0000_s1026" type="#_x0000_t202" style="position:absolute;margin-left:.75pt;margin-top:18pt;width:14.25pt;height:21pt;z-index:26387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0704" behindDoc="0" locked="0" layoutInCell="1" allowOverlap="1" wp14:anchorId="782E7150" wp14:editId="6E3891C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1" name="Textové pole 15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69BCDF2-41AB-459F-B11C-70FA84301C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14F246" id="Textové pole 1585" o:spid="_x0000_s1026" type="#_x0000_t202" style="position:absolute;margin-left:.75pt;margin-top:18pt;width:14.25pt;height:21pt;z-index:26388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1728" behindDoc="0" locked="0" layoutInCell="1" allowOverlap="1" wp14:anchorId="28BE0E63" wp14:editId="6244F83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2" name="Textové pole 15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D1FD59-61ED-4B17-909A-8C9186306B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D40F62" id="Textové pole 1584" o:spid="_x0000_s1026" type="#_x0000_t202" style="position:absolute;margin-left:.75pt;margin-top:18pt;width:14.25pt;height:21pt;z-index:26388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2752" behindDoc="0" locked="0" layoutInCell="1" allowOverlap="1" wp14:anchorId="1E3ABD6A" wp14:editId="5D048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3" name="Textové pole 15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22D792-64CC-4738-A3F7-24880476CD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61ADCC" id="Textové pole 1583" o:spid="_x0000_s1026" type="#_x0000_t202" style="position:absolute;margin-left:.75pt;margin-top:18pt;width:14.25pt;height:21pt;z-index:26388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3776" behindDoc="0" locked="0" layoutInCell="1" allowOverlap="1" wp14:anchorId="4E814FFE" wp14:editId="7933FB0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4" name="Textové pole 15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E854DD9-3540-4AD1-92EC-0110590C09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21CAF9" id="Textové pole 1582" o:spid="_x0000_s1026" type="#_x0000_t202" style="position:absolute;margin-left:.75pt;margin-top:18pt;width:14.25pt;height:21pt;z-index:26388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4800" behindDoc="0" locked="0" layoutInCell="1" allowOverlap="1" wp14:anchorId="51E69DDC" wp14:editId="3DD12F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5" name="Textové pole 15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DC5C424-E8AA-4A18-8583-9CCD4FD3E68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D222B0" id="Textové pole 1581" o:spid="_x0000_s1026" type="#_x0000_t202" style="position:absolute;margin-left:.75pt;margin-top:18pt;width:14.25pt;height:21pt;z-index:26388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5824" behindDoc="0" locked="0" layoutInCell="1" allowOverlap="1" wp14:anchorId="1742F1EB" wp14:editId="2CB4E6D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6" name="Textové pole 15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006124-CA8E-4639-8225-721DE8CA2B3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2FA793" id="Textové pole 1580" o:spid="_x0000_s1026" type="#_x0000_t202" style="position:absolute;margin-left:.75pt;margin-top:18pt;width:14.25pt;height:21pt;z-index:26388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6848" behindDoc="0" locked="0" layoutInCell="1" allowOverlap="1" wp14:anchorId="7E47748C" wp14:editId="6A379BC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7" name="Textové pole 15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E002FE3-108F-492C-8D85-B3054DF6A1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295DAB" id="Textové pole 1579" o:spid="_x0000_s1026" type="#_x0000_t202" style="position:absolute;margin-left:.75pt;margin-top:18pt;width:14.25pt;height:21pt;z-index:26388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7872" behindDoc="0" locked="0" layoutInCell="1" allowOverlap="1" wp14:anchorId="164F1732" wp14:editId="62870B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8" name="Textové pole 15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9A4290-3D78-4D69-8E8E-55FDE1470DB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7EB5E7" id="Textové pole 1578" o:spid="_x0000_s1026" type="#_x0000_t202" style="position:absolute;margin-left:.75pt;margin-top:18pt;width:14.25pt;height:21pt;z-index:26388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8896" behindDoc="0" locked="0" layoutInCell="1" allowOverlap="1" wp14:anchorId="7339A836" wp14:editId="687A3F0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19" name="Textové pole 15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3C213C9-6BB1-4743-AD75-64BB7D1819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73B391E" id="Textové pole 1577" o:spid="_x0000_s1026" type="#_x0000_t202" style="position:absolute;margin-left:.75pt;margin-top:18pt;width:14.25pt;height:21pt;z-index:26388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89920" behindDoc="0" locked="0" layoutInCell="1" allowOverlap="1" wp14:anchorId="05F711A9" wp14:editId="64E4B4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0" name="Textové pole 15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31F2D4-A98A-4105-8F80-F416748FC6E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0831EF" id="Textové pole 1576" o:spid="_x0000_s1026" type="#_x0000_t202" style="position:absolute;margin-left:.75pt;margin-top:18pt;width:14.25pt;height:21pt;z-index:26388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0944" behindDoc="0" locked="0" layoutInCell="1" allowOverlap="1" wp14:anchorId="726D458D" wp14:editId="06C3F11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1" name="Textové pole 15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ADD7FBF-A77B-44A5-A481-DB3401C750E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B5640F" id="Textové pole 1575" o:spid="_x0000_s1026" type="#_x0000_t202" style="position:absolute;margin-left:.75pt;margin-top:18pt;width:14.25pt;height:21pt;z-index:26389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1968" behindDoc="0" locked="0" layoutInCell="1" allowOverlap="1" wp14:anchorId="65122529" wp14:editId="5BC5FF0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2" name="Textové pole 15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E11CF6-D12F-4FAB-BF7E-3DDD129FA4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ADE27E" id="Textové pole 1574" o:spid="_x0000_s1026" type="#_x0000_t202" style="position:absolute;margin-left:.75pt;margin-top:18pt;width:14.25pt;height:21pt;z-index:26389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2992" behindDoc="0" locked="0" layoutInCell="1" allowOverlap="1" wp14:anchorId="04288850" wp14:editId="15D47C0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3" name="Textové pole 15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3DA19F2-3197-4A62-AE4C-149614FFE33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A97148" id="Textové pole 1573" o:spid="_x0000_s1026" type="#_x0000_t202" style="position:absolute;margin-left:.75pt;margin-top:18pt;width:14.25pt;height:21pt;z-index:263892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4016" behindDoc="0" locked="0" layoutInCell="1" allowOverlap="1" wp14:anchorId="2202268D" wp14:editId="261229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4" name="Textové pole 15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50267B-4120-49CB-8946-93D8B26735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49414B" id="Textové pole 1572" o:spid="_x0000_s1026" type="#_x0000_t202" style="position:absolute;margin-left:.75pt;margin-top:18pt;width:14.25pt;height:21pt;z-index:26389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5040" behindDoc="0" locked="0" layoutInCell="1" allowOverlap="1" wp14:anchorId="478DBF9F" wp14:editId="161127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5" name="Textové pole 15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94320E-E9FE-4C08-B48C-3D57FECB77A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B77AB3" id="Textové pole 1571" o:spid="_x0000_s1026" type="#_x0000_t202" style="position:absolute;margin-left:.75pt;margin-top:18pt;width:14.25pt;height:21pt;z-index:26389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6064" behindDoc="0" locked="0" layoutInCell="1" allowOverlap="1" wp14:anchorId="23FD0CC8" wp14:editId="2D883A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6" name="Textové pole 15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529731-D7FC-4C99-A59C-9323C05C763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3781E7" id="Textové pole 1570" o:spid="_x0000_s1026" type="#_x0000_t202" style="position:absolute;margin-left:.75pt;margin-top:18pt;width:14.25pt;height:21pt;z-index:26389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7088" behindDoc="0" locked="0" layoutInCell="1" allowOverlap="1" wp14:anchorId="3DE01C37" wp14:editId="27FBFA7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7" name="Textové pole 15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04F63D8-3A61-4CF0-84EC-D341649AEF8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0759E1" id="Textové pole 1569" o:spid="_x0000_s1026" type="#_x0000_t202" style="position:absolute;margin-left:.75pt;margin-top:18pt;width:14.25pt;height:21pt;z-index:263897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8112" behindDoc="0" locked="0" layoutInCell="1" allowOverlap="1" wp14:anchorId="59A72F5D" wp14:editId="54B0682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8" name="Textové pole 15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B437626-B4A1-495A-91F4-FF9DEA5E30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A67975" id="Textové pole 1568" o:spid="_x0000_s1026" type="#_x0000_t202" style="position:absolute;margin-left:.75pt;margin-top:18pt;width:14.25pt;height:21pt;z-index:26389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899136" behindDoc="0" locked="0" layoutInCell="1" allowOverlap="1" wp14:anchorId="7DD0E443" wp14:editId="07D78E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29" name="Textové pole 15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CC60268-BD40-4BA7-9AAE-889A5D4B510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3F63B9" id="Textové pole 1567" o:spid="_x0000_s1026" type="#_x0000_t202" style="position:absolute;margin-left:.75pt;margin-top:18pt;width:14.25pt;height:21pt;z-index:26389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0160" behindDoc="0" locked="0" layoutInCell="1" allowOverlap="1" wp14:anchorId="51D1EA9B" wp14:editId="6ABA5D5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0" name="Textové pole 15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9C713F-CE87-41B6-B42F-F0614F90F32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C248A16" id="Textové pole 1566" o:spid="_x0000_s1026" type="#_x0000_t202" style="position:absolute;margin-left:.75pt;margin-top:18pt;width:14.25pt;height:21pt;z-index:26390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1184" behindDoc="0" locked="0" layoutInCell="1" allowOverlap="1" wp14:anchorId="7D221758" wp14:editId="14F76CA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1" name="Textové pole 15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89FCD2-FFC4-4B2E-8E71-CA8C6A5F1E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9817C1" id="Textové pole 1565" o:spid="_x0000_s1026" type="#_x0000_t202" style="position:absolute;margin-left:.75pt;margin-top:18pt;width:14.25pt;height:21pt;z-index:26390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2208" behindDoc="0" locked="0" layoutInCell="1" allowOverlap="1" wp14:anchorId="1FE67F69" wp14:editId="6EB1DCB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2" name="Textové pole 15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AF55ED-0317-469A-AD8E-B67B002A05B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246CC1" id="Textové pole 1564" o:spid="_x0000_s1026" type="#_x0000_t202" style="position:absolute;margin-left:.75pt;margin-top:18pt;width:14.25pt;height:21pt;z-index:26390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3232" behindDoc="0" locked="0" layoutInCell="1" allowOverlap="1" wp14:anchorId="68B29D1C" wp14:editId="0A0205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3" name="Textové pole 15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781E68-F2EC-40BE-85D0-EC639E85B1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13DB76" id="Textové pole 1563" o:spid="_x0000_s1026" type="#_x0000_t202" style="position:absolute;margin-left:.75pt;margin-top:18pt;width:14.25pt;height:21pt;z-index:26390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4256" behindDoc="0" locked="0" layoutInCell="1" allowOverlap="1" wp14:anchorId="27421D54" wp14:editId="5784779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4" name="Textové pole 15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6A9ECEF-B559-4FB6-A08B-BE2830B808C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C83277" id="Textové pole 1562" o:spid="_x0000_s1026" type="#_x0000_t202" style="position:absolute;margin-left:.75pt;margin-top:18pt;width:14.25pt;height:21pt;z-index:26390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5280" behindDoc="0" locked="0" layoutInCell="1" allowOverlap="1" wp14:anchorId="2E6BF768" wp14:editId="2FE86A8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5" name="Textové pole 15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803822-A6EF-4770-B660-DAB6A10F81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6894BD" id="Textové pole 1561" o:spid="_x0000_s1026" type="#_x0000_t202" style="position:absolute;margin-left:.75pt;margin-top:18pt;width:14.25pt;height:21pt;z-index:263905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6304" behindDoc="0" locked="0" layoutInCell="1" allowOverlap="1" wp14:anchorId="7EFF2D17" wp14:editId="06DAAE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6" name="Textové pole 15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AE68B8-368E-4D0C-AC6A-3FC7A72838A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5C17C8" id="Textové pole 1560" o:spid="_x0000_s1026" type="#_x0000_t202" style="position:absolute;margin-left:.75pt;margin-top:18pt;width:14.25pt;height:21pt;z-index:26390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7328" behindDoc="0" locked="0" layoutInCell="1" allowOverlap="1" wp14:anchorId="1E71C32B" wp14:editId="3F73FA6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7" name="Textové pole 15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524BCD-54E8-4503-966B-3FDAE7AB334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A43B39" id="Textové pole 1559" o:spid="_x0000_s1026" type="#_x0000_t202" style="position:absolute;margin-left:.75pt;margin-top:18pt;width:14.25pt;height:21pt;z-index:26390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8352" behindDoc="0" locked="0" layoutInCell="1" allowOverlap="1" wp14:anchorId="0D590D2F" wp14:editId="2A786B8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8" name="Textové pole 15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FB931A-FC2D-4627-80AB-41855DD4C27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06CB29" id="Textové pole 1558" o:spid="_x0000_s1026" type="#_x0000_t202" style="position:absolute;margin-left:.75pt;margin-top:18pt;width:14.25pt;height:21pt;z-index:26390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09376" behindDoc="0" locked="0" layoutInCell="1" allowOverlap="1" wp14:anchorId="2C5B7F45" wp14:editId="561FCC0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39" name="Textové pole 15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9D9BD0-5048-425F-869E-D7FD1F03860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2FD939" id="Textové pole 1557" o:spid="_x0000_s1026" type="#_x0000_t202" style="position:absolute;margin-left:.75pt;margin-top:18pt;width:14.25pt;height:21pt;z-index:26390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0400" behindDoc="0" locked="0" layoutInCell="1" allowOverlap="1" wp14:anchorId="4D2E4093" wp14:editId="1AB4C4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0" name="Textové pole 15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C87BCB4-A2D5-49C3-AB9D-201E07D16F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6ECDEC" id="Textové pole 1556" o:spid="_x0000_s1026" type="#_x0000_t202" style="position:absolute;margin-left:.75pt;margin-top:18pt;width:14.25pt;height:21pt;z-index:26391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1424" behindDoc="0" locked="0" layoutInCell="1" allowOverlap="1" wp14:anchorId="02701E53" wp14:editId="5B949F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1" name="Textové pole 15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AC2FC1-F06C-49A7-AD16-55D5CE3AAA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94AB99" id="Textové pole 1555" o:spid="_x0000_s1026" type="#_x0000_t202" style="position:absolute;margin-left:.75pt;margin-top:18pt;width:14.25pt;height:21pt;z-index:26391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2448" behindDoc="0" locked="0" layoutInCell="1" allowOverlap="1" wp14:anchorId="2247FE3E" wp14:editId="1A64ED0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2" name="Textové pole 15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DA9724-F70F-4DD7-8DDE-088833CF375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E0BB0E" id="Textové pole 1554" o:spid="_x0000_s1026" type="#_x0000_t202" style="position:absolute;margin-left:.75pt;margin-top:18pt;width:14.25pt;height:21pt;z-index:26391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3472" behindDoc="0" locked="0" layoutInCell="1" allowOverlap="1" wp14:anchorId="3EF14AD2" wp14:editId="001BBC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3" name="Textové pole 15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07B9E0-B80E-45F4-85DF-F5D974EB65E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B50C0D" id="Textové pole 1553" o:spid="_x0000_s1026" type="#_x0000_t202" style="position:absolute;margin-left:.75pt;margin-top:18pt;width:14.25pt;height:21pt;z-index:26391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4496" behindDoc="0" locked="0" layoutInCell="1" allowOverlap="1" wp14:anchorId="49D030E8" wp14:editId="2CE8843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4" name="Textové pole 15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6A1700-6EEF-458F-83F6-EB5E82EAF2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9F4F11" id="Textové pole 1552" o:spid="_x0000_s1026" type="#_x0000_t202" style="position:absolute;margin-left:.75pt;margin-top:18pt;width:14.25pt;height:21pt;z-index:26391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5520" behindDoc="0" locked="0" layoutInCell="1" allowOverlap="1" wp14:anchorId="52F10D38" wp14:editId="43875E2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5" name="Textové pole 15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302AE4-1292-4917-B6FB-8A318968835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C96684" id="Textové pole 1551" o:spid="_x0000_s1026" type="#_x0000_t202" style="position:absolute;margin-left:.75pt;margin-top:18pt;width:14.25pt;height:21pt;z-index:26391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6544" behindDoc="0" locked="0" layoutInCell="1" allowOverlap="1" wp14:anchorId="04950E7D" wp14:editId="78EE7D0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6" name="Textové pole 15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EDCABB-3E40-455B-856E-6AED164A16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6C6D3F" id="Textové pole 1550" o:spid="_x0000_s1026" type="#_x0000_t202" style="position:absolute;margin-left:.75pt;margin-top:18pt;width:14.25pt;height:21pt;z-index:26391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7568" behindDoc="0" locked="0" layoutInCell="1" allowOverlap="1" wp14:anchorId="65598F86" wp14:editId="57D3234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7" name="Textové pole 15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13EF35-AC30-4552-BA57-1B32AB34DCF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C2DF89" id="Textové pole 1549" o:spid="_x0000_s1026" type="#_x0000_t202" style="position:absolute;margin-left:.75pt;margin-top:18pt;width:14.25pt;height:21pt;z-index:26391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8592" behindDoc="0" locked="0" layoutInCell="1" allowOverlap="1" wp14:anchorId="37E3F7C6" wp14:editId="784C82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8" name="Textové pole 15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3D40A3-8E33-43BD-89FC-AF31429AB9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3BE9A4" id="Textové pole 1548" o:spid="_x0000_s1026" type="#_x0000_t202" style="position:absolute;margin-left:.75pt;margin-top:18pt;width:14.25pt;height:21pt;z-index:26391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19616" behindDoc="0" locked="0" layoutInCell="1" allowOverlap="1" wp14:anchorId="3FA53694" wp14:editId="35FBE9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49" name="Textové pole 15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09149F-C7F5-49C8-884E-2447C1CBCB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FEAF5B" id="Textové pole 1547" o:spid="_x0000_s1026" type="#_x0000_t202" style="position:absolute;margin-left:.75pt;margin-top:18pt;width:14.25pt;height:21pt;z-index:26391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0640" behindDoc="0" locked="0" layoutInCell="1" allowOverlap="1" wp14:anchorId="402BA8D4" wp14:editId="0FEBF4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0" name="Textové pole 15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A03FC6-8BE8-4956-8807-130B5C7D78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5EE7A09" id="Textové pole 1546" o:spid="_x0000_s1026" type="#_x0000_t202" style="position:absolute;margin-left:.75pt;margin-top:18pt;width:14.25pt;height:21pt;z-index:26392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1664" behindDoc="0" locked="0" layoutInCell="1" allowOverlap="1" wp14:anchorId="65F8976B" wp14:editId="21E4D3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1" name="Textové pole 15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F4FCCD-1B2B-4C4D-A3E9-53D66EFE4E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79A7D3" id="Textové pole 1545" o:spid="_x0000_s1026" type="#_x0000_t202" style="position:absolute;margin-left:.75pt;margin-top:18pt;width:14.25pt;height:21pt;z-index:26392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2688" behindDoc="0" locked="0" layoutInCell="1" allowOverlap="1" wp14:anchorId="0CD5CBE0" wp14:editId="03A413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2" name="Textové pole 15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A4D516-6B5A-4FB3-B4D2-13DC2A94BBF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5752E2" id="Textové pole 1544" o:spid="_x0000_s1026" type="#_x0000_t202" style="position:absolute;margin-left:.75pt;margin-top:18pt;width:14.25pt;height:21pt;z-index:26392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3712" behindDoc="0" locked="0" layoutInCell="1" allowOverlap="1" wp14:anchorId="00FB085A" wp14:editId="045BA7C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3" name="Textové pole 15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131349-C99B-4DEF-A141-C87A7470F9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FFE674" id="Textové pole 1543" o:spid="_x0000_s1026" type="#_x0000_t202" style="position:absolute;margin-left:.75pt;margin-top:18pt;width:14.25pt;height:21pt;z-index:26392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4736" behindDoc="0" locked="0" layoutInCell="1" allowOverlap="1" wp14:anchorId="397C0C1C" wp14:editId="0AAF26E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4" name="Textové pole 15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EB6C02-F3B8-497E-9C3D-E10AB9F3B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321E1B" id="Textové pole 1542" o:spid="_x0000_s1026" type="#_x0000_t202" style="position:absolute;margin-left:.75pt;margin-top:18pt;width:14.25pt;height:21pt;z-index:26392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5760" behindDoc="0" locked="0" layoutInCell="1" allowOverlap="1" wp14:anchorId="66E9567A" wp14:editId="716410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5" name="Textové pole 15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D756D8-7BF6-4E98-B78D-31AF4E71869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18D74B" id="Textové pole 1541" o:spid="_x0000_s1026" type="#_x0000_t202" style="position:absolute;margin-left:.75pt;margin-top:18pt;width:14.25pt;height:21pt;z-index:263925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6784" behindDoc="0" locked="0" layoutInCell="1" allowOverlap="1" wp14:anchorId="20A7767D" wp14:editId="1BBFEA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6" name="Textové pole 15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7FBD0A-2270-456A-9F73-E6AEA1B528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9CC5AA" id="Textové pole 1540" o:spid="_x0000_s1026" type="#_x0000_t202" style="position:absolute;margin-left:.75pt;margin-top:18pt;width:14.25pt;height:21pt;z-index:26392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7808" behindDoc="0" locked="0" layoutInCell="1" allowOverlap="1" wp14:anchorId="53797007" wp14:editId="67505FA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7" name="Textové pole 15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10D14E-760B-4B0E-8AA1-F9F9EC7CACA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B3EC8D" id="Textové pole 1539" o:spid="_x0000_s1026" type="#_x0000_t202" style="position:absolute;margin-left:.75pt;margin-top:18pt;width:14.25pt;height:21pt;z-index:26392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8832" behindDoc="0" locked="0" layoutInCell="1" allowOverlap="1" wp14:anchorId="74CB957B" wp14:editId="28BA0C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8" name="Textové pole 15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E5E622-49BF-4D50-A007-2C86173F18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C98D8D" id="Textové pole 1538" o:spid="_x0000_s1026" type="#_x0000_t202" style="position:absolute;margin-left:.75pt;margin-top:18pt;width:14.25pt;height:21pt;z-index:26392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29856" behindDoc="0" locked="0" layoutInCell="1" allowOverlap="1" wp14:anchorId="413280D3" wp14:editId="098ACDA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59" name="Textové pole 15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B5DE41-536E-428B-B68E-3A2D354F50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C99C27" id="Textové pole 1537" o:spid="_x0000_s1026" type="#_x0000_t202" style="position:absolute;margin-left:.75pt;margin-top:18pt;width:14.25pt;height:21pt;z-index:263929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0880" behindDoc="0" locked="0" layoutInCell="1" allowOverlap="1" wp14:anchorId="49850348" wp14:editId="1D02F2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0" name="Textové pole 15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7C01A0-C2E4-454B-A1CE-9E223973875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8F8AF2" id="Textové pole 1536" o:spid="_x0000_s1026" type="#_x0000_t202" style="position:absolute;margin-left:.75pt;margin-top:18pt;width:14.25pt;height:21pt;z-index:26393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1904" behindDoc="0" locked="0" layoutInCell="1" allowOverlap="1" wp14:anchorId="0EDBB8D3" wp14:editId="57C28C5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1" name="Textové pole 15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CA307A-77C8-4BD2-9710-2C8FD65CC56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63CD60" id="Textové pole 1535" o:spid="_x0000_s1026" type="#_x0000_t202" style="position:absolute;margin-left:.75pt;margin-top:18pt;width:14.25pt;height:21pt;z-index:26393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2928" behindDoc="0" locked="0" layoutInCell="1" allowOverlap="1" wp14:anchorId="1E4E3E10" wp14:editId="36B0C3F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2" name="Textové pole 15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7CB60B-95B2-45CE-86DE-F55F9C989A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D3E1F1" id="Textové pole 1534" o:spid="_x0000_s1026" type="#_x0000_t202" style="position:absolute;margin-left:.75pt;margin-top:18pt;width:14.25pt;height:21pt;z-index:26393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3952" behindDoc="0" locked="0" layoutInCell="1" allowOverlap="1" wp14:anchorId="3AAFA343" wp14:editId="4E8AAC7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3" name="Textové pole 15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C8666A-9721-4526-A160-44F9E2C133E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A597D" id="Textové pole 1533" o:spid="_x0000_s1026" type="#_x0000_t202" style="position:absolute;margin-left:.75pt;margin-top:18pt;width:14.25pt;height:21pt;z-index:26393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4976" behindDoc="0" locked="0" layoutInCell="1" allowOverlap="1" wp14:anchorId="7F1704B2" wp14:editId="786402A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4" name="Textové pole 15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DAA076-DCF6-4570-B4ED-73BC05EFD8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C07589" id="Textové pole 1532" o:spid="_x0000_s1026" type="#_x0000_t202" style="position:absolute;margin-left:.75pt;margin-top:18pt;width:14.25pt;height:21pt;z-index:26393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6000" behindDoc="0" locked="0" layoutInCell="1" allowOverlap="1" wp14:anchorId="311C2C2F" wp14:editId="3729FB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5" name="Textové pole 15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DBCCFE-BCE4-4E03-ADC7-C4218E48EA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5581B7" id="Textové pole 1531" o:spid="_x0000_s1026" type="#_x0000_t202" style="position:absolute;margin-left:.75pt;margin-top:18pt;width:14.25pt;height:21pt;z-index:26393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7024" behindDoc="0" locked="0" layoutInCell="1" allowOverlap="1" wp14:anchorId="20D7C2F2" wp14:editId="40AD02F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6" name="Textové pole 15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B61774-31AE-44B3-B57C-92D0BBA404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0D09A4" id="Textové pole 1530" o:spid="_x0000_s1026" type="#_x0000_t202" style="position:absolute;margin-left:.75pt;margin-top:18pt;width:14.25pt;height:21pt;z-index:26393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8048" behindDoc="0" locked="0" layoutInCell="1" allowOverlap="1" wp14:anchorId="105E766A" wp14:editId="4EEFA44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7" name="Textové pole 15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8E2A7B-2301-41AF-9F9A-E6608F025E3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BF41AD" id="Textové pole 1529" o:spid="_x0000_s1026" type="#_x0000_t202" style="position:absolute;margin-left:.75pt;margin-top:18pt;width:14.25pt;height:21pt;z-index:26393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39072" behindDoc="0" locked="0" layoutInCell="1" allowOverlap="1" wp14:anchorId="12F17257" wp14:editId="6759B74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8" name="Textové pole 15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D9D687-1C6A-477D-95AD-0122202C0E4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3AADB0" id="Textové pole 1528" o:spid="_x0000_s1026" type="#_x0000_t202" style="position:absolute;margin-left:.75pt;margin-top:18pt;width:14.25pt;height:21pt;z-index:26393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40096" behindDoc="0" locked="0" layoutInCell="1" allowOverlap="1" wp14:anchorId="53BC1F10" wp14:editId="3C95F20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69" name="Textové pole 15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E3E9FE8-94A6-4753-B7DE-440F4433DBF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90CBF0" id="Textové pole 1527" o:spid="_x0000_s1026" type="#_x0000_t202" style="position:absolute;margin-left:.75pt;margin-top:18pt;width:14.25pt;height:21pt;z-index:26394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noProof/>
                <w:sz w:val="28"/>
                <w:szCs w:val="2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63941120" behindDoc="0" locked="0" layoutInCell="1" allowOverlap="1" wp14:anchorId="73009023" wp14:editId="0928E60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228600</wp:posOffset>
                      </wp:positionV>
                      <wp:extent cx="180975" cy="266700"/>
                      <wp:effectExtent l="0" t="0" r="0" b="0"/>
                      <wp:wrapNone/>
                      <wp:docPr id="3670" name="Textové pole 15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63A303-AD7C-4DAE-BB40-D69DF208FD6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14A91E" id="Textové pole 1526" o:spid="_x0000_s1026" type="#_x0000_t202" style="position:absolute;margin-left:.75pt;margin-top:18pt;width:14.25pt;height:21pt;z-index:26394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Instalační práce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4CC799E8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67ED684E" w14:textId="48B46D08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hideMark/>
          </w:tcPr>
          <w:p w14:paraId="19C76F8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hideMark/>
          </w:tcPr>
          <w:p w14:paraId="130F2754" w14:textId="77777777" w:rsidR="00766033" w:rsidRPr="001E04B5" w:rsidRDefault="00766033" w:rsidP="001E04B5">
            <w:pPr>
              <w:suppressAutoHyphens w:val="0"/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766033" w:rsidRPr="001E04B5" w14:paraId="6723439B" w14:textId="77777777" w:rsidTr="00476E08">
        <w:trPr>
          <w:trHeight w:val="435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CDF6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4916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Realizační dokumentace</w:t>
            </w:r>
          </w:p>
        </w:tc>
        <w:tc>
          <w:tcPr>
            <w:tcW w:w="3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881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Realizační dokumentace, včetně výrobních výkresů.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D8C55" w14:textId="77777777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01D9" w14:textId="56E4304B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9BA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1E61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1E04B5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766033" w:rsidRPr="001E04B5" w14:paraId="1A63ED90" w14:textId="77777777" w:rsidTr="00476E08">
        <w:trPr>
          <w:trHeight w:val="4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A07B" w14:textId="20F2C7DC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5019" w14:textId="5009CCE6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3D2CF9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Dokumentace skutečného stavu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9884" w14:textId="7917A3DA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3D2CF9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Dokumentace skutečného stavu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4557D" w14:textId="77777777" w:rsidR="00766033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B3BB" w14:textId="6549FD39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D41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4BCE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766033" w:rsidRPr="001E04B5" w14:paraId="768E8F30" w14:textId="77777777" w:rsidTr="00476E08">
        <w:trPr>
          <w:trHeight w:val="4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B0FA" w14:textId="5711738D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5185" w14:textId="507EA919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3D2CF9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Instalační práce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27F7" w14:textId="098ECF16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2933AD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Instalační práce, programování, projektový management, zaškolení, zprovoznění a odzkoušení, doprava.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41F1C" w14:textId="77777777" w:rsidR="00766033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27F7" w14:textId="775554D3" w:rsidR="00766033" w:rsidRPr="001E04B5" w:rsidRDefault="00766033" w:rsidP="001E04B5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04AD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216F" w14:textId="77777777" w:rsidR="00766033" w:rsidRPr="001E04B5" w:rsidRDefault="00766033" w:rsidP="001E04B5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766033" w:rsidRPr="001E04B5" w14:paraId="2C085093" w14:textId="77777777" w:rsidTr="00476E08">
        <w:trPr>
          <w:trHeight w:val="4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7180" w14:textId="7777777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E888" w14:textId="77777777" w:rsidR="00766033" w:rsidRPr="003D2CF9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899E" w14:textId="5CE81EA6" w:rsidR="00766033" w:rsidRPr="002933AD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D203F" w14:textId="7777777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2E91" w14:textId="777CC1A0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450B" w14:textId="77777777" w:rsidR="00766033" w:rsidRPr="001E04B5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A510" w14:textId="77777777" w:rsidR="00766033" w:rsidRPr="001E04B5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766033" w:rsidRPr="001E04B5" w14:paraId="1BE1F931" w14:textId="77777777" w:rsidTr="00476E08">
        <w:trPr>
          <w:trHeight w:val="4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E927" w14:textId="7777777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628B" w14:textId="77777777" w:rsidR="00766033" w:rsidRPr="003D2CF9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657C" w14:textId="4FECAC82" w:rsidR="00766033" w:rsidRPr="002933AD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3E3AC" w14:textId="7777777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0A9B" w14:textId="483A6C2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BDDE" w14:textId="77777777" w:rsidR="00766033" w:rsidRPr="001E04B5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B44F" w14:textId="77777777" w:rsidR="00766033" w:rsidRPr="001E04B5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  <w:tr w:rsidR="00766033" w:rsidRPr="001E04B5" w14:paraId="1E4A6D93" w14:textId="77777777" w:rsidTr="00476E08">
        <w:trPr>
          <w:trHeight w:val="43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C6F8" w14:textId="7777777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EE7C" w14:textId="77777777" w:rsidR="00766033" w:rsidRPr="003D2CF9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F573" w14:textId="45A2C7C6" w:rsidR="00766033" w:rsidRPr="002933AD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85369" w14:textId="7777777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ED8F" w14:textId="7A4535A7" w:rsidR="00766033" w:rsidRDefault="00766033" w:rsidP="004C0032">
            <w:pPr>
              <w:suppressAutoHyphens w:val="0"/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43F1" w14:textId="77777777" w:rsidR="00766033" w:rsidRPr="001E04B5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48D8" w14:textId="77777777" w:rsidR="00766033" w:rsidRPr="001E04B5" w:rsidRDefault="00766033" w:rsidP="004C0032">
            <w:pPr>
              <w:suppressAutoHyphens w:val="0"/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</w:tbl>
    <w:p w14:paraId="1BBED88A" w14:textId="77777777" w:rsidR="003B36F2" w:rsidRDefault="003B36F2" w:rsidP="00381BE8">
      <w:pPr>
        <w:suppressAutoHyphens w:val="0"/>
        <w:rPr>
          <w:rFonts w:ascii="Tahoma" w:hAnsi="Tahoma" w:cs="Tahoma"/>
        </w:rPr>
      </w:pPr>
    </w:p>
    <w:p w14:paraId="6850ADC1" w14:textId="77777777" w:rsidR="00381BE8" w:rsidRPr="00717160" w:rsidRDefault="00381BE8" w:rsidP="00381BE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81BE8" w:rsidRPr="00717160" w14:paraId="53C7593F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26C38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7893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573877A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1B7990F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79FC1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0C862988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52C830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6ABB5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1F3F3BE" w14:textId="77777777" w:rsidR="00381BE8" w:rsidRPr="0075017B" w:rsidRDefault="00381BE8" w:rsidP="00381BE8">
      <w:pPr>
        <w:suppressAutoHyphens w:val="0"/>
        <w:rPr>
          <w:rFonts w:ascii="Tahoma" w:hAnsi="Tahoma" w:cs="Tahoma"/>
        </w:rPr>
      </w:pPr>
    </w:p>
    <w:p w14:paraId="6F53C7ED" w14:textId="77777777" w:rsidR="00381BE8" w:rsidRPr="003B79AC" w:rsidRDefault="00381BE8" w:rsidP="00011081">
      <w:pPr>
        <w:suppressAutoHyphens w:val="0"/>
      </w:pPr>
    </w:p>
    <w:sectPr w:rsidR="00381BE8" w:rsidRPr="003B79AC" w:rsidSect="00322E8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7A06F" w14:textId="77777777" w:rsidR="004937C7" w:rsidRDefault="004937C7" w:rsidP="002176BE">
      <w:pPr>
        <w:spacing w:after="0" w:line="240" w:lineRule="auto"/>
      </w:pPr>
      <w:r>
        <w:separator/>
      </w:r>
    </w:p>
  </w:endnote>
  <w:endnote w:type="continuationSeparator" w:id="0">
    <w:p w14:paraId="41AA0B42" w14:textId="77777777" w:rsidR="004937C7" w:rsidRDefault="004937C7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6577">
              <w:rPr>
                <w:b/>
                <w:bCs/>
                <w:noProof/>
              </w:rPr>
              <w:t>- 2 -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6577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9B8EA" w14:textId="77777777" w:rsidR="004937C7" w:rsidRDefault="004937C7" w:rsidP="002176BE">
      <w:pPr>
        <w:spacing w:after="0" w:line="240" w:lineRule="auto"/>
      </w:pPr>
      <w:r>
        <w:separator/>
      </w:r>
    </w:p>
  </w:footnote>
  <w:footnote w:type="continuationSeparator" w:id="0">
    <w:p w14:paraId="00B0202C" w14:textId="77777777" w:rsidR="004937C7" w:rsidRDefault="004937C7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CF142" w14:textId="681EA327" w:rsidR="00C23B34" w:rsidRDefault="00C23B34" w:rsidP="00322E87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0895AE3C">
          <wp:extent cx="708660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1313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22316"/>
    <w:multiLevelType w:val="multilevel"/>
    <w:tmpl w:val="9182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7" w15:restartNumberingAfterBreak="0">
    <w:nsid w:val="3D4C3A82"/>
    <w:multiLevelType w:val="hybridMultilevel"/>
    <w:tmpl w:val="AEEE61AC"/>
    <w:lvl w:ilvl="0" w:tplc="E65864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B8E4A89"/>
    <w:multiLevelType w:val="hybridMultilevel"/>
    <w:tmpl w:val="C360DECE"/>
    <w:lvl w:ilvl="0" w:tplc="AF66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7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B4609D"/>
    <w:multiLevelType w:val="multilevel"/>
    <w:tmpl w:val="731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1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D0B55"/>
    <w:multiLevelType w:val="multilevel"/>
    <w:tmpl w:val="D9FE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1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62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75F161CB"/>
    <w:multiLevelType w:val="multilevel"/>
    <w:tmpl w:val="C9A0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6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8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5"/>
  </w:num>
  <w:num w:numId="5">
    <w:abstractNumId w:val="36"/>
  </w:num>
  <w:num w:numId="6">
    <w:abstractNumId w:val="27"/>
  </w:num>
  <w:num w:numId="7">
    <w:abstractNumId w:val="24"/>
  </w:num>
  <w:num w:numId="8">
    <w:abstractNumId w:val="51"/>
  </w:num>
  <w:num w:numId="9">
    <w:abstractNumId w:val="59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63"/>
  </w:num>
  <w:num w:numId="15">
    <w:abstractNumId w:val="26"/>
  </w:num>
  <w:num w:numId="16">
    <w:abstractNumId w:val="10"/>
  </w:num>
  <w:num w:numId="17">
    <w:abstractNumId w:val="48"/>
  </w:num>
  <w:num w:numId="18">
    <w:abstractNumId w:val="38"/>
  </w:num>
  <w:num w:numId="19">
    <w:abstractNumId w:val="42"/>
  </w:num>
  <w:num w:numId="20">
    <w:abstractNumId w:val="66"/>
  </w:num>
  <w:num w:numId="21">
    <w:abstractNumId w:val="50"/>
  </w:num>
  <w:num w:numId="22">
    <w:abstractNumId w:val="6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6"/>
  </w:num>
  <w:num w:numId="25">
    <w:abstractNumId w:val="53"/>
  </w:num>
  <w:num w:numId="26">
    <w:abstractNumId w:val="18"/>
  </w:num>
  <w:num w:numId="27">
    <w:abstractNumId w:val="55"/>
  </w:num>
  <w:num w:numId="28">
    <w:abstractNumId w:val="56"/>
  </w:num>
  <w:num w:numId="29">
    <w:abstractNumId w:val="39"/>
  </w:num>
  <w:num w:numId="30">
    <w:abstractNumId w:val="58"/>
  </w:num>
  <w:num w:numId="31">
    <w:abstractNumId w:val="47"/>
  </w:num>
  <w:num w:numId="32">
    <w:abstractNumId w:val="32"/>
  </w:num>
  <w:num w:numId="33">
    <w:abstractNumId w:val="15"/>
  </w:num>
  <w:num w:numId="34">
    <w:abstractNumId w:val="67"/>
  </w:num>
  <w:num w:numId="35">
    <w:abstractNumId w:val="5"/>
  </w:num>
  <w:num w:numId="36">
    <w:abstractNumId w:val="60"/>
  </w:num>
  <w:num w:numId="37">
    <w:abstractNumId w:val="13"/>
  </w:num>
  <w:num w:numId="38">
    <w:abstractNumId w:val="44"/>
  </w:num>
  <w:num w:numId="39">
    <w:abstractNumId w:val="30"/>
  </w:num>
  <w:num w:numId="40">
    <w:abstractNumId w:val="65"/>
  </w:num>
  <w:num w:numId="41">
    <w:abstractNumId w:val="40"/>
  </w:num>
  <w:num w:numId="42">
    <w:abstractNumId w:val="62"/>
  </w:num>
  <w:num w:numId="43">
    <w:abstractNumId w:val="34"/>
  </w:num>
  <w:num w:numId="44">
    <w:abstractNumId w:val="35"/>
  </w:num>
  <w:num w:numId="45">
    <w:abstractNumId w:val="14"/>
  </w:num>
  <w:num w:numId="46">
    <w:abstractNumId w:val="57"/>
  </w:num>
  <w:num w:numId="47">
    <w:abstractNumId w:val="20"/>
  </w:num>
  <w:num w:numId="48">
    <w:abstractNumId w:val="21"/>
  </w:num>
  <w:num w:numId="49">
    <w:abstractNumId w:val="11"/>
  </w:num>
  <w:num w:numId="50">
    <w:abstractNumId w:val="29"/>
  </w:num>
  <w:num w:numId="51">
    <w:abstractNumId w:val="33"/>
  </w:num>
  <w:num w:numId="52">
    <w:abstractNumId w:val="17"/>
  </w:num>
  <w:num w:numId="53">
    <w:abstractNumId w:val="16"/>
  </w:num>
  <w:num w:numId="54">
    <w:abstractNumId w:val="28"/>
  </w:num>
  <w:num w:numId="55">
    <w:abstractNumId w:val="25"/>
  </w:num>
  <w:num w:numId="56">
    <w:abstractNumId w:val="19"/>
  </w:num>
  <w:num w:numId="57">
    <w:abstractNumId w:val="54"/>
  </w:num>
  <w:num w:numId="58">
    <w:abstractNumId w:val="68"/>
  </w:num>
  <w:num w:numId="59">
    <w:abstractNumId w:val="12"/>
  </w:num>
  <w:num w:numId="60">
    <w:abstractNumId w:val="41"/>
  </w:num>
  <w:num w:numId="61">
    <w:abstractNumId w:val="49"/>
  </w:num>
  <w:num w:numId="62">
    <w:abstractNumId w:val="37"/>
  </w:num>
  <w:num w:numId="63">
    <w:abstractNumId w:val="43"/>
  </w:num>
  <w:num w:numId="64">
    <w:abstractNumId w:val="64"/>
  </w:num>
  <w:num w:numId="65">
    <w:abstractNumId w:val="52"/>
  </w:num>
  <w:num w:numId="66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EE"/>
    <w:rsid w:val="00003B98"/>
    <w:rsid w:val="00004C41"/>
    <w:rsid w:val="0000665A"/>
    <w:rsid w:val="00011081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A6751"/>
    <w:rsid w:val="000B3F1C"/>
    <w:rsid w:val="000B5069"/>
    <w:rsid w:val="000B5E64"/>
    <w:rsid w:val="000C5D0A"/>
    <w:rsid w:val="000C7CE0"/>
    <w:rsid w:val="000D3F11"/>
    <w:rsid w:val="000F4B29"/>
    <w:rsid w:val="000F5641"/>
    <w:rsid w:val="000F568B"/>
    <w:rsid w:val="000F5D60"/>
    <w:rsid w:val="00100A9B"/>
    <w:rsid w:val="00103600"/>
    <w:rsid w:val="00105CD9"/>
    <w:rsid w:val="001122BC"/>
    <w:rsid w:val="001133D9"/>
    <w:rsid w:val="00116050"/>
    <w:rsid w:val="00116DA3"/>
    <w:rsid w:val="00117537"/>
    <w:rsid w:val="001226DA"/>
    <w:rsid w:val="00125C29"/>
    <w:rsid w:val="001265B9"/>
    <w:rsid w:val="001409BC"/>
    <w:rsid w:val="00144510"/>
    <w:rsid w:val="001448F5"/>
    <w:rsid w:val="001459AC"/>
    <w:rsid w:val="00153CAC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B7086"/>
    <w:rsid w:val="001C3EC0"/>
    <w:rsid w:val="001C5F92"/>
    <w:rsid w:val="001D5EC8"/>
    <w:rsid w:val="001D6004"/>
    <w:rsid w:val="001E04B5"/>
    <w:rsid w:val="001E1F39"/>
    <w:rsid w:val="001E5BE4"/>
    <w:rsid w:val="001E75BB"/>
    <w:rsid w:val="001F1C13"/>
    <w:rsid w:val="0020223E"/>
    <w:rsid w:val="0020487B"/>
    <w:rsid w:val="002101AD"/>
    <w:rsid w:val="00211A8A"/>
    <w:rsid w:val="00215F5A"/>
    <w:rsid w:val="002162DB"/>
    <w:rsid w:val="002176BE"/>
    <w:rsid w:val="00220EDA"/>
    <w:rsid w:val="00221F6F"/>
    <w:rsid w:val="00222F78"/>
    <w:rsid w:val="00226561"/>
    <w:rsid w:val="00233DC9"/>
    <w:rsid w:val="00235C69"/>
    <w:rsid w:val="002372AA"/>
    <w:rsid w:val="0024345D"/>
    <w:rsid w:val="00246662"/>
    <w:rsid w:val="00247A78"/>
    <w:rsid w:val="0025228B"/>
    <w:rsid w:val="00252321"/>
    <w:rsid w:val="00253A18"/>
    <w:rsid w:val="00254B18"/>
    <w:rsid w:val="0025548F"/>
    <w:rsid w:val="002568D6"/>
    <w:rsid w:val="00257491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3AD"/>
    <w:rsid w:val="002934A4"/>
    <w:rsid w:val="0029389D"/>
    <w:rsid w:val="002A7FC9"/>
    <w:rsid w:val="002B0C9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2E1"/>
    <w:rsid w:val="002F7DC1"/>
    <w:rsid w:val="003026CC"/>
    <w:rsid w:val="0030335C"/>
    <w:rsid w:val="0030461D"/>
    <w:rsid w:val="00306421"/>
    <w:rsid w:val="00312BF3"/>
    <w:rsid w:val="00322E87"/>
    <w:rsid w:val="00331CCF"/>
    <w:rsid w:val="003370F2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1BE8"/>
    <w:rsid w:val="00383EAA"/>
    <w:rsid w:val="00390090"/>
    <w:rsid w:val="003946EF"/>
    <w:rsid w:val="0039594A"/>
    <w:rsid w:val="003A7597"/>
    <w:rsid w:val="003B36F2"/>
    <w:rsid w:val="003B3C66"/>
    <w:rsid w:val="003B6694"/>
    <w:rsid w:val="003B7071"/>
    <w:rsid w:val="003C2710"/>
    <w:rsid w:val="003C5160"/>
    <w:rsid w:val="003D0FC9"/>
    <w:rsid w:val="003D1784"/>
    <w:rsid w:val="003D19B6"/>
    <w:rsid w:val="003D2CF9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25BF7"/>
    <w:rsid w:val="00431D3D"/>
    <w:rsid w:val="00433E28"/>
    <w:rsid w:val="00435D12"/>
    <w:rsid w:val="00440E81"/>
    <w:rsid w:val="004446FC"/>
    <w:rsid w:val="004463F7"/>
    <w:rsid w:val="00454F74"/>
    <w:rsid w:val="00463F9B"/>
    <w:rsid w:val="00465079"/>
    <w:rsid w:val="00466E23"/>
    <w:rsid w:val="00470141"/>
    <w:rsid w:val="004760F1"/>
    <w:rsid w:val="00476E08"/>
    <w:rsid w:val="00477819"/>
    <w:rsid w:val="00477C7A"/>
    <w:rsid w:val="00486E25"/>
    <w:rsid w:val="00491B1D"/>
    <w:rsid w:val="004937C7"/>
    <w:rsid w:val="004A0421"/>
    <w:rsid w:val="004A1AD9"/>
    <w:rsid w:val="004A48D8"/>
    <w:rsid w:val="004A5DE4"/>
    <w:rsid w:val="004B7599"/>
    <w:rsid w:val="004C0032"/>
    <w:rsid w:val="004C21EF"/>
    <w:rsid w:val="004C55D2"/>
    <w:rsid w:val="004C5D7B"/>
    <w:rsid w:val="004D0A7D"/>
    <w:rsid w:val="004D1A03"/>
    <w:rsid w:val="004D4D91"/>
    <w:rsid w:val="004D55B3"/>
    <w:rsid w:val="004E2ACD"/>
    <w:rsid w:val="004E661F"/>
    <w:rsid w:val="004E6B2A"/>
    <w:rsid w:val="004F0A18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6D50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34C4"/>
    <w:rsid w:val="005660BF"/>
    <w:rsid w:val="0056638C"/>
    <w:rsid w:val="00570A59"/>
    <w:rsid w:val="00571337"/>
    <w:rsid w:val="00571979"/>
    <w:rsid w:val="005856F6"/>
    <w:rsid w:val="005912B1"/>
    <w:rsid w:val="00594B66"/>
    <w:rsid w:val="005A0D97"/>
    <w:rsid w:val="005A112A"/>
    <w:rsid w:val="005A59D7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15BE"/>
    <w:rsid w:val="005E2F3D"/>
    <w:rsid w:val="005F171E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46AFF"/>
    <w:rsid w:val="00652387"/>
    <w:rsid w:val="00660F5F"/>
    <w:rsid w:val="0066207B"/>
    <w:rsid w:val="00662F88"/>
    <w:rsid w:val="006703E9"/>
    <w:rsid w:val="00672EEB"/>
    <w:rsid w:val="0067607C"/>
    <w:rsid w:val="00676795"/>
    <w:rsid w:val="006848D1"/>
    <w:rsid w:val="00687286"/>
    <w:rsid w:val="00691D69"/>
    <w:rsid w:val="00692201"/>
    <w:rsid w:val="006922E5"/>
    <w:rsid w:val="0069534F"/>
    <w:rsid w:val="006A4357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20B7"/>
    <w:rsid w:val="00723F93"/>
    <w:rsid w:val="00725C0D"/>
    <w:rsid w:val="007270FC"/>
    <w:rsid w:val="00727A8A"/>
    <w:rsid w:val="007357F3"/>
    <w:rsid w:val="0073723C"/>
    <w:rsid w:val="00745A41"/>
    <w:rsid w:val="00753028"/>
    <w:rsid w:val="00760915"/>
    <w:rsid w:val="00761399"/>
    <w:rsid w:val="00763FF6"/>
    <w:rsid w:val="00766033"/>
    <w:rsid w:val="00766AE0"/>
    <w:rsid w:val="00772ED1"/>
    <w:rsid w:val="00777F4F"/>
    <w:rsid w:val="0078075C"/>
    <w:rsid w:val="00781939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A6B53"/>
    <w:rsid w:val="007B7EE7"/>
    <w:rsid w:val="007C2966"/>
    <w:rsid w:val="007C2EDE"/>
    <w:rsid w:val="007D565C"/>
    <w:rsid w:val="007D5A2A"/>
    <w:rsid w:val="007E1C88"/>
    <w:rsid w:val="007E2A61"/>
    <w:rsid w:val="007E66AE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0680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2E04"/>
    <w:rsid w:val="008A350C"/>
    <w:rsid w:val="008A4829"/>
    <w:rsid w:val="008A7EEF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5C4C"/>
    <w:rsid w:val="008E76F5"/>
    <w:rsid w:val="008F3083"/>
    <w:rsid w:val="008F5834"/>
    <w:rsid w:val="00903210"/>
    <w:rsid w:val="00913725"/>
    <w:rsid w:val="00920B91"/>
    <w:rsid w:val="00922AA2"/>
    <w:rsid w:val="00924812"/>
    <w:rsid w:val="009309E4"/>
    <w:rsid w:val="009333B7"/>
    <w:rsid w:val="0093363F"/>
    <w:rsid w:val="00940670"/>
    <w:rsid w:val="00947E4B"/>
    <w:rsid w:val="0095403C"/>
    <w:rsid w:val="009555F3"/>
    <w:rsid w:val="00960E75"/>
    <w:rsid w:val="009660DC"/>
    <w:rsid w:val="00972D77"/>
    <w:rsid w:val="00983E27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82C"/>
    <w:rsid w:val="009F6E82"/>
    <w:rsid w:val="00A00FF8"/>
    <w:rsid w:val="00A0113F"/>
    <w:rsid w:val="00A12EDB"/>
    <w:rsid w:val="00A13451"/>
    <w:rsid w:val="00A22022"/>
    <w:rsid w:val="00A26E46"/>
    <w:rsid w:val="00A27AC4"/>
    <w:rsid w:val="00A31017"/>
    <w:rsid w:val="00A3446B"/>
    <w:rsid w:val="00A454B0"/>
    <w:rsid w:val="00A503B2"/>
    <w:rsid w:val="00A5215A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D6F9F"/>
    <w:rsid w:val="00AE3EE3"/>
    <w:rsid w:val="00AE5E3D"/>
    <w:rsid w:val="00AF553E"/>
    <w:rsid w:val="00AF6BD1"/>
    <w:rsid w:val="00B02AC4"/>
    <w:rsid w:val="00B05769"/>
    <w:rsid w:val="00B05965"/>
    <w:rsid w:val="00B15A6E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1569"/>
    <w:rsid w:val="00B628AA"/>
    <w:rsid w:val="00B63AC5"/>
    <w:rsid w:val="00B730D3"/>
    <w:rsid w:val="00B73283"/>
    <w:rsid w:val="00B7753B"/>
    <w:rsid w:val="00B80BFB"/>
    <w:rsid w:val="00B82588"/>
    <w:rsid w:val="00B86E0E"/>
    <w:rsid w:val="00B87BA2"/>
    <w:rsid w:val="00B95C04"/>
    <w:rsid w:val="00B95D09"/>
    <w:rsid w:val="00B968A0"/>
    <w:rsid w:val="00B97464"/>
    <w:rsid w:val="00BA0A32"/>
    <w:rsid w:val="00BA55A5"/>
    <w:rsid w:val="00BB700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1998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56D3"/>
    <w:rsid w:val="00C27969"/>
    <w:rsid w:val="00C363D2"/>
    <w:rsid w:val="00C36946"/>
    <w:rsid w:val="00C36EE4"/>
    <w:rsid w:val="00C40864"/>
    <w:rsid w:val="00C44A4E"/>
    <w:rsid w:val="00C51091"/>
    <w:rsid w:val="00C565B1"/>
    <w:rsid w:val="00C56B5E"/>
    <w:rsid w:val="00C60A19"/>
    <w:rsid w:val="00C65B53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5B5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E5AA1"/>
    <w:rsid w:val="00CF1B7F"/>
    <w:rsid w:val="00CF7951"/>
    <w:rsid w:val="00D031D0"/>
    <w:rsid w:val="00D04219"/>
    <w:rsid w:val="00D050DA"/>
    <w:rsid w:val="00D13939"/>
    <w:rsid w:val="00D14088"/>
    <w:rsid w:val="00D15715"/>
    <w:rsid w:val="00D179F8"/>
    <w:rsid w:val="00D20B12"/>
    <w:rsid w:val="00D22FE3"/>
    <w:rsid w:val="00D2325D"/>
    <w:rsid w:val="00D2400E"/>
    <w:rsid w:val="00D33C5D"/>
    <w:rsid w:val="00D34128"/>
    <w:rsid w:val="00D3706F"/>
    <w:rsid w:val="00D37317"/>
    <w:rsid w:val="00D37C7B"/>
    <w:rsid w:val="00D4095A"/>
    <w:rsid w:val="00D40976"/>
    <w:rsid w:val="00D41F52"/>
    <w:rsid w:val="00D42FAF"/>
    <w:rsid w:val="00D449CD"/>
    <w:rsid w:val="00D46FE1"/>
    <w:rsid w:val="00D47678"/>
    <w:rsid w:val="00D501B7"/>
    <w:rsid w:val="00D559FA"/>
    <w:rsid w:val="00D56A61"/>
    <w:rsid w:val="00D56A91"/>
    <w:rsid w:val="00D621C2"/>
    <w:rsid w:val="00D62A78"/>
    <w:rsid w:val="00D634AE"/>
    <w:rsid w:val="00D6430E"/>
    <w:rsid w:val="00D66617"/>
    <w:rsid w:val="00D71725"/>
    <w:rsid w:val="00D72741"/>
    <w:rsid w:val="00D73824"/>
    <w:rsid w:val="00D76DE0"/>
    <w:rsid w:val="00D80131"/>
    <w:rsid w:val="00D82425"/>
    <w:rsid w:val="00D90B26"/>
    <w:rsid w:val="00D93335"/>
    <w:rsid w:val="00D9439E"/>
    <w:rsid w:val="00D96233"/>
    <w:rsid w:val="00DB2AF5"/>
    <w:rsid w:val="00DB6577"/>
    <w:rsid w:val="00DC346C"/>
    <w:rsid w:val="00DD15A4"/>
    <w:rsid w:val="00DD4831"/>
    <w:rsid w:val="00DD578A"/>
    <w:rsid w:val="00DD61C8"/>
    <w:rsid w:val="00DD6E68"/>
    <w:rsid w:val="00DE2A2E"/>
    <w:rsid w:val="00DE568E"/>
    <w:rsid w:val="00E108A3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408DB"/>
    <w:rsid w:val="00E50DC0"/>
    <w:rsid w:val="00E5366D"/>
    <w:rsid w:val="00E5570C"/>
    <w:rsid w:val="00E62CE1"/>
    <w:rsid w:val="00E631BE"/>
    <w:rsid w:val="00E64B3E"/>
    <w:rsid w:val="00E71773"/>
    <w:rsid w:val="00E71C5C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9781A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40D4"/>
    <w:rsid w:val="00EF4109"/>
    <w:rsid w:val="00EF4DE9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556D"/>
    <w:rsid w:val="00F570E0"/>
    <w:rsid w:val="00F57CDF"/>
    <w:rsid w:val="00F57EED"/>
    <w:rsid w:val="00F66A3B"/>
    <w:rsid w:val="00F674FD"/>
    <w:rsid w:val="00F67CA8"/>
    <w:rsid w:val="00F713EF"/>
    <w:rsid w:val="00F9377E"/>
    <w:rsid w:val="00F96EAE"/>
    <w:rsid w:val="00FA0DC7"/>
    <w:rsid w:val="00FA36CF"/>
    <w:rsid w:val="00FA3E15"/>
    <w:rsid w:val="00FB38F9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A2E04"/>
    <w:rPr>
      <w:b/>
      <w:bCs/>
    </w:rPr>
  </w:style>
  <w:style w:type="character" w:customStyle="1" w:styleId="row-header-label">
    <w:name w:val="row-header-label"/>
    <w:basedOn w:val="Standardnpsmoodstavce"/>
    <w:rsid w:val="002B0C99"/>
  </w:style>
  <w:style w:type="character" w:customStyle="1" w:styleId="row-header-label-colon">
    <w:name w:val="row-header-label-colon"/>
    <w:basedOn w:val="Standardnpsmoodstavce"/>
    <w:rsid w:val="002B0C99"/>
  </w:style>
  <w:style w:type="character" w:styleId="Zdraznn">
    <w:name w:val="Emphasis"/>
    <w:basedOn w:val="Standardnpsmoodstavce"/>
    <w:uiPriority w:val="20"/>
    <w:qFormat/>
    <w:rsid w:val="00A5215A"/>
    <w:rPr>
      <w:i/>
      <w:iCs/>
    </w:rPr>
  </w:style>
  <w:style w:type="paragraph" w:customStyle="1" w:styleId="msonormal0">
    <w:name w:val="msonormal"/>
    <w:basedOn w:val="Normln"/>
    <w:rsid w:val="001E04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5">
    <w:name w:val="font5"/>
    <w:basedOn w:val="Normln"/>
    <w:rsid w:val="001E04B5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406">
    <w:name w:val="xl406"/>
    <w:basedOn w:val="Normln"/>
    <w:rsid w:val="001E04B5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cs-CZ"/>
    </w:rPr>
  </w:style>
  <w:style w:type="paragraph" w:customStyle="1" w:styleId="xl407">
    <w:name w:val="xl407"/>
    <w:basedOn w:val="Normln"/>
    <w:rsid w:val="001E04B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408">
    <w:name w:val="xl408"/>
    <w:basedOn w:val="Normln"/>
    <w:rsid w:val="001E04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xl409">
    <w:name w:val="xl409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0">
    <w:name w:val="xl410"/>
    <w:basedOn w:val="Normln"/>
    <w:rsid w:val="001E04B5"/>
    <w:pPr>
      <w:pBdr>
        <w:top w:val="single" w:sz="4" w:space="0" w:color="auto"/>
        <w:bottom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411">
    <w:name w:val="xl411"/>
    <w:basedOn w:val="Normln"/>
    <w:rsid w:val="001E04B5"/>
    <w:pPr>
      <w:pBdr>
        <w:top w:val="single" w:sz="4" w:space="0" w:color="auto"/>
        <w:bottom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412">
    <w:name w:val="xl41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3">
    <w:name w:val="xl41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4">
    <w:name w:val="xl414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5">
    <w:name w:val="xl415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6">
    <w:name w:val="xl416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7">
    <w:name w:val="xl417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18">
    <w:name w:val="xl418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419">
    <w:name w:val="xl419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0">
    <w:name w:val="xl420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21">
    <w:name w:val="xl421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2">
    <w:name w:val="xl42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3">
    <w:name w:val="xl42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4">
    <w:name w:val="xl424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5">
    <w:name w:val="xl425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26">
    <w:name w:val="xl426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7">
    <w:name w:val="xl427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28">
    <w:name w:val="xl428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29">
    <w:name w:val="xl429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0">
    <w:name w:val="xl430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1">
    <w:name w:val="xl431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2">
    <w:name w:val="xl43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FF"/>
      <w:suppressAutoHyphens w:val="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3">
    <w:name w:val="xl43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uppressAutoHyphens w:val="0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4">
    <w:name w:val="xl434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5">
    <w:name w:val="xl435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6">
    <w:name w:val="xl436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37">
    <w:name w:val="xl437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38">
    <w:name w:val="xl438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439">
    <w:name w:val="xl439"/>
    <w:basedOn w:val="Normln"/>
    <w:rsid w:val="001E04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xl440">
    <w:name w:val="xl440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41">
    <w:name w:val="xl441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442">
    <w:name w:val="xl442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43">
    <w:name w:val="xl443"/>
    <w:basedOn w:val="Normln"/>
    <w:rsid w:val="001E0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89A9-26A9-4ABB-BFF9-DBA39601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2025-03-10T16:39:00Z</dcterms:created>
  <dcterms:modified xsi:type="dcterms:W3CDTF">2025-04-16T08:26:00Z</dcterms:modified>
</cp:coreProperties>
</file>